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CECFF"/>
        <w:tblLayout w:type="fixed"/>
        <w:tblLook w:val="01E0" w:firstRow="1" w:lastRow="1" w:firstColumn="1" w:lastColumn="1" w:noHBand="0" w:noVBand="0"/>
      </w:tblPr>
      <w:tblGrid>
        <w:gridCol w:w="9286"/>
      </w:tblGrid>
      <w:tr w:rsidR="004129AB" w:rsidRPr="00B21C09" w14:paraId="495FACDF" w14:textId="77777777" w:rsidTr="00B21C09">
        <w:trPr>
          <w:trHeight w:val="838"/>
        </w:trPr>
        <w:tc>
          <w:tcPr>
            <w:tcW w:w="9286" w:type="dxa"/>
            <w:tcBorders>
              <w:top w:val="single" w:sz="4" w:space="0" w:color="auto"/>
              <w:left w:val="single" w:sz="4" w:space="0" w:color="auto"/>
              <w:bottom w:val="single" w:sz="4" w:space="0" w:color="auto"/>
              <w:right w:val="single" w:sz="4" w:space="0" w:color="auto"/>
            </w:tcBorders>
            <w:shd w:val="clear" w:color="auto" w:fill="CCECFF"/>
            <w:vAlign w:val="center"/>
          </w:tcPr>
          <w:p w14:paraId="7F6E6683" w14:textId="77777777" w:rsidR="00077316" w:rsidRPr="00B21C09" w:rsidRDefault="00F40670" w:rsidP="00D7379E">
            <w:pPr>
              <w:jc w:val="center"/>
              <w:rPr>
                <w:b/>
                <w:sz w:val="24"/>
                <w:szCs w:val="24"/>
              </w:rPr>
            </w:pPr>
            <w:r w:rsidRPr="00B21C09">
              <w:rPr>
                <w:b/>
                <w:sz w:val="32"/>
              </w:rPr>
              <w:t>Isolation d</w:t>
            </w:r>
            <w:r w:rsidR="00223A19" w:rsidRPr="00B21C09">
              <w:rPr>
                <w:b/>
                <w:sz w:val="32"/>
              </w:rPr>
              <w:t>es murs</w:t>
            </w:r>
          </w:p>
        </w:tc>
      </w:tr>
    </w:tbl>
    <w:p w14:paraId="7677B575" w14:textId="77777777" w:rsidR="004129AB" w:rsidRPr="00B21C09" w:rsidRDefault="004129AB" w:rsidP="00E56E39">
      <w:pPr>
        <w:jc w:val="both"/>
        <w:rPr>
          <w:sz w:val="22"/>
          <w:szCs w:val="22"/>
        </w:rPr>
      </w:pPr>
    </w:p>
    <w:p w14:paraId="69795086" w14:textId="77777777" w:rsidR="004129AB" w:rsidRPr="00B21C09" w:rsidRDefault="004129AB" w:rsidP="00E56E39">
      <w:pPr>
        <w:jc w:val="both"/>
        <w:rPr>
          <w:sz w:val="22"/>
          <w:szCs w:val="22"/>
        </w:rPr>
      </w:pPr>
    </w:p>
    <w:p w14:paraId="6E130ACE" w14:textId="77777777" w:rsidR="00705028" w:rsidRPr="00B21C09" w:rsidRDefault="00705028" w:rsidP="00E56E39">
      <w:pPr>
        <w:pStyle w:val="Titre1"/>
        <w:numPr>
          <w:ilvl w:val="0"/>
          <w:numId w:val="2"/>
        </w:numPr>
        <w:jc w:val="both"/>
        <w:rPr>
          <w:b/>
          <w:sz w:val="22"/>
          <w:szCs w:val="22"/>
        </w:rPr>
      </w:pPr>
      <w:r w:rsidRPr="00B21C09">
        <w:rPr>
          <w:b/>
          <w:sz w:val="22"/>
          <w:szCs w:val="22"/>
        </w:rPr>
        <w:t>SECTEUR D'APPLICATION</w:t>
      </w:r>
    </w:p>
    <w:p w14:paraId="6B9270C7" w14:textId="77777777" w:rsidR="00705028" w:rsidRPr="00B21C09" w:rsidRDefault="00705028" w:rsidP="00E56E39">
      <w:pPr>
        <w:jc w:val="both"/>
        <w:rPr>
          <w:b/>
          <w:bCs/>
          <w:sz w:val="22"/>
          <w:szCs w:val="22"/>
        </w:rPr>
      </w:pPr>
    </w:p>
    <w:p w14:paraId="6BFD6A84" w14:textId="77777777" w:rsidR="007273CF" w:rsidRPr="00B21C09" w:rsidRDefault="007273CF" w:rsidP="00E56E39">
      <w:pPr>
        <w:jc w:val="both"/>
        <w:rPr>
          <w:sz w:val="22"/>
          <w:szCs w:val="22"/>
        </w:rPr>
      </w:pPr>
      <w:r w:rsidRPr="00B21C09">
        <w:rPr>
          <w:sz w:val="22"/>
          <w:szCs w:val="22"/>
        </w:rPr>
        <w:t>B</w:t>
      </w:r>
      <w:r w:rsidR="00473E5E" w:rsidRPr="00B21C09">
        <w:rPr>
          <w:sz w:val="22"/>
          <w:szCs w:val="22"/>
        </w:rPr>
        <w:t>âtiments résidentiels existants.</w:t>
      </w:r>
    </w:p>
    <w:p w14:paraId="73EC3D44" w14:textId="77777777" w:rsidR="00705028" w:rsidRPr="00B21C09" w:rsidRDefault="00705028" w:rsidP="00E56E39">
      <w:pPr>
        <w:jc w:val="both"/>
        <w:rPr>
          <w:sz w:val="22"/>
          <w:szCs w:val="22"/>
        </w:rPr>
      </w:pPr>
    </w:p>
    <w:p w14:paraId="48F74886" w14:textId="77777777" w:rsidR="00E31301" w:rsidRPr="00B21C09" w:rsidRDefault="00E31301" w:rsidP="00E56E39">
      <w:pPr>
        <w:jc w:val="both"/>
        <w:rPr>
          <w:sz w:val="22"/>
          <w:szCs w:val="22"/>
        </w:rPr>
      </w:pPr>
    </w:p>
    <w:p w14:paraId="51A60908" w14:textId="77777777" w:rsidR="00705028" w:rsidRPr="00B21C09" w:rsidRDefault="00705028" w:rsidP="00E56E39">
      <w:pPr>
        <w:pStyle w:val="Titre1"/>
        <w:numPr>
          <w:ilvl w:val="0"/>
          <w:numId w:val="2"/>
        </w:numPr>
        <w:jc w:val="both"/>
        <w:rPr>
          <w:b/>
          <w:sz w:val="22"/>
          <w:szCs w:val="22"/>
        </w:rPr>
      </w:pPr>
      <w:r w:rsidRPr="00B21C09">
        <w:rPr>
          <w:b/>
          <w:sz w:val="22"/>
          <w:szCs w:val="22"/>
        </w:rPr>
        <w:t xml:space="preserve">DENOMINATION </w:t>
      </w:r>
      <w:r w:rsidR="007273CF" w:rsidRPr="00B21C09">
        <w:rPr>
          <w:b/>
          <w:sz w:val="22"/>
          <w:szCs w:val="22"/>
        </w:rPr>
        <w:t>DE L’OPERATION</w:t>
      </w:r>
    </w:p>
    <w:p w14:paraId="69B55544" w14:textId="77777777" w:rsidR="00266164" w:rsidRPr="00B21C09" w:rsidRDefault="00266164" w:rsidP="00E56E39">
      <w:pPr>
        <w:tabs>
          <w:tab w:val="left" w:pos="360"/>
        </w:tabs>
        <w:jc w:val="both"/>
        <w:rPr>
          <w:sz w:val="22"/>
          <w:szCs w:val="22"/>
        </w:rPr>
      </w:pPr>
    </w:p>
    <w:p w14:paraId="0741F69D" w14:textId="77777777" w:rsidR="00300F99" w:rsidRDefault="00300F99" w:rsidP="00300F99">
      <w:pPr>
        <w:tabs>
          <w:tab w:val="left" w:pos="360"/>
        </w:tabs>
        <w:jc w:val="both"/>
        <w:rPr>
          <w:ins w:id="0" w:author="Julien PARC" w:date="2021-07-08T13:59:00Z"/>
          <w:sz w:val="22"/>
          <w:szCs w:val="22"/>
        </w:rPr>
      </w:pPr>
      <w:commentRangeStart w:id="1"/>
      <w:ins w:id="2" w:author="Julien PARC" w:date="2021-07-08T13:59:00Z">
        <w:r>
          <w:rPr>
            <w:sz w:val="22"/>
            <w:szCs w:val="22"/>
          </w:rPr>
          <w:t>Mise en place d’un procédé d’isolation continu, sur la totalité du ou des mur(s) de façade ou de pignon traités.</w:t>
        </w:r>
        <w:r w:rsidRPr="00011D99">
          <w:t xml:space="preserve"> </w:t>
        </w:r>
        <w:bookmarkStart w:id="3" w:name="_Hlk76733327"/>
        <w:r w:rsidRPr="00011D99">
          <w:rPr>
            <w:sz w:val="22"/>
            <w:szCs w:val="22"/>
          </w:rPr>
          <w:t>Un procédé d'isolation est constitué de l'association d'un matériau isolant et de dispositifs de fixation et de protection (tels que des revêtements, parements, membranes continues si nécessaire) contre des dégradations liées à son exposition aux environnements extérieurs et intérieurs (telles que le rayonnement solaire, le vent, la pluie, la neige, les chocs, l'humidité, le feu), en conformité avec les règles de l'art.</w:t>
        </w:r>
        <w:r w:rsidRPr="00011D99">
          <w:t xml:space="preserve"> </w:t>
        </w:r>
        <w:bookmarkEnd w:id="3"/>
        <w:r w:rsidRPr="00011D99">
          <w:rPr>
            <w:sz w:val="22"/>
            <w:szCs w:val="22"/>
          </w:rPr>
          <w:t xml:space="preserve">Le </w:t>
        </w:r>
        <w:r>
          <w:rPr>
            <w:sz w:val="22"/>
            <w:szCs w:val="22"/>
          </w:rPr>
          <w:t>procédé</w:t>
        </w:r>
        <w:r w:rsidRPr="00011D99">
          <w:rPr>
            <w:sz w:val="22"/>
            <w:szCs w:val="22"/>
          </w:rPr>
          <w:t xml:space="preserve"> d’isolation peut être mis en œuvre par l’intérieur (ITI) ou par l’extérieur (ITE).</w:t>
        </w:r>
        <w:commentRangeEnd w:id="1"/>
        <w:r>
          <w:rPr>
            <w:rStyle w:val="Marquedecommentaire"/>
          </w:rPr>
          <w:commentReference w:id="1"/>
        </w:r>
      </w:ins>
    </w:p>
    <w:p w14:paraId="6C94F7FA" w14:textId="5599C5B1" w:rsidR="00266164" w:rsidRPr="00B21C09" w:rsidDel="00300F99" w:rsidRDefault="00354C4C" w:rsidP="00E56E39">
      <w:pPr>
        <w:tabs>
          <w:tab w:val="left" w:pos="360"/>
        </w:tabs>
        <w:jc w:val="both"/>
        <w:rPr>
          <w:del w:id="4" w:author="Julien PARC" w:date="2021-07-08T13:59:00Z"/>
          <w:sz w:val="22"/>
          <w:szCs w:val="22"/>
        </w:rPr>
      </w:pPr>
      <w:del w:id="5" w:author="Julien PARC" w:date="2021-07-08T13:59:00Z">
        <w:r w:rsidRPr="00B21C09" w:rsidDel="00300F99">
          <w:rPr>
            <w:sz w:val="22"/>
            <w:szCs w:val="22"/>
          </w:rPr>
          <w:delText xml:space="preserve">Mise </w:delText>
        </w:r>
        <w:r w:rsidR="00266164" w:rsidRPr="00B21C09" w:rsidDel="00300F99">
          <w:rPr>
            <w:sz w:val="22"/>
            <w:szCs w:val="22"/>
          </w:rPr>
          <w:delText>en place d’un doublage isolant (complexe ou sur ossature)</w:delText>
        </w:r>
        <w:r w:rsidR="00AB5F5F" w:rsidRPr="00B21C09" w:rsidDel="00300F99">
          <w:rPr>
            <w:sz w:val="22"/>
            <w:szCs w:val="22"/>
          </w:rPr>
          <w:delText xml:space="preserve"> sur mur</w:delText>
        </w:r>
        <w:r w:rsidR="00B21C09" w:rsidDel="00300F99">
          <w:rPr>
            <w:sz w:val="22"/>
            <w:szCs w:val="22"/>
          </w:rPr>
          <w:delText>(</w:delText>
        </w:r>
        <w:r w:rsidR="00AB5F5F" w:rsidRPr="00B21C09" w:rsidDel="00300F99">
          <w:rPr>
            <w:sz w:val="22"/>
            <w:szCs w:val="22"/>
          </w:rPr>
          <w:delText>s</w:delText>
        </w:r>
        <w:r w:rsidR="00B21C09" w:rsidDel="00300F99">
          <w:rPr>
            <w:sz w:val="22"/>
            <w:szCs w:val="22"/>
          </w:rPr>
          <w:delText>)</w:delText>
        </w:r>
        <w:r w:rsidR="00AB5F5F" w:rsidRPr="00B21C09" w:rsidDel="00300F99">
          <w:rPr>
            <w:sz w:val="22"/>
            <w:szCs w:val="22"/>
          </w:rPr>
          <w:delText xml:space="preserve"> en façade ou</w:delText>
        </w:r>
        <w:r w:rsidR="00B21C09" w:rsidDel="00300F99">
          <w:rPr>
            <w:sz w:val="22"/>
            <w:szCs w:val="22"/>
          </w:rPr>
          <w:delText xml:space="preserve"> en</w:delText>
        </w:r>
        <w:r w:rsidR="00AB5F5F" w:rsidRPr="00B21C09" w:rsidDel="00300F99">
          <w:rPr>
            <w:sz w:val="22"/>
            <w:szCs w:val="22"/>
          </w:rPr>
          <w:delText xml:space="preserve"> pignon.</w:delText>
        </w:r>
      </w:del>
    </w:p>
    <w:p w14:paraId="29FA2FB4" w14:textId="77777777" w:rsidR="003D53DC" w:rsidRPr="00B21C09" w:rsidRDefault="003D53DC" w:rsidP="00E56E39">
      <w:pPr>
        <w:autoSpaceDE w:val="0"/>
        <w:autoSpaceDN w:val="0"/>
        <w:adjustRightInd w:val="0"/>
        <w:jc w:val="both"/>
        <w:rPr>
          <w:sz w:val="22"/>
          <w:szCs w:val="22"/>
        </w:rPr>
      </w:pPr>
    </w:p>
    <w:p w14:paraId="7E04C5DB" w14:textId="77777777" w:rsidR="00E31301" w:rsidRPr="00B21C09" w:rsidRDefault="00E31301" w:rsidP="00E56E39">
      <w:pPr>
        <w:autoSpaceDE w:val="0"/>
        <w:autoSpaceDN w:val="0"/>
        <w:adjustRightInd w:val="0"/>
        <w:jc w:val="both"/>
        <w:rPr>
          <w:sz w:val="22"/>
          <w:szCs w:val="22"/>
        </w:rPr>
      </w:pPr>
    </w:p>
    <w:p w14:paraId="18276EFA" w14:textId="77777777" w:rsidR="003D53DC" w:rsidRPr="00B21C09" w:rsidRDefault="003D53DC" w:rsidP="00E56E39">
      <w:pPr>
        <w:pStyle w:val="Titre1"/>
        <w:numPr>
          <w:ilvl w:val="0"/>
          <w:numId w:val="2"/>
        </w:numPr>
        <w:jc w:val="both"/>
        <w:rPr>
          <w:b/>
          <w:sz w:val="22"/>
          <w:szCs w:val="22"/>
        </w:rPr>
      </w:pPr>
      <w:r w:rsidRPr="00B21C09">
        <w:rPr>
          <w:b/>
          <w:sz w:val="22"/>
          <w:szCs w:val="22"/>
        </w:rPr>
        <w:t>CONDITIONS POUR LA DELIVRANCE DE CERTIFICATS</w:t>
      </w:r>
    </w:p>
    <w:p w14:paraId="3BD92F95" w14:textId="77777777" w:rsidR="003D53DC" w:rsidRPr="00B21C09" w:rsidRDefault="003D53DC" w:rsidP="00E56E39">
      <w:pPr>
        <w:autoSpaceDE w:val="0"/>
        <w:autoSpaceDN w:val="0"/>
        <w:adjustRightInd w:val="0"/>
        <w:jc w:val="both"/>
        <w:rPr>
          <w:b/>
          <w:sz w:val="22"/>
          <w:szCs w:val="22"/>
        </w:rPr>
      </w:pPr>
    </w:p>
    <w:p w14:paraId="16033AE7" w14:textId="025D68C7" w:rsidR="00ED0E5B" w:rsidRDefault="00ED0E5B" w:rsidP="00E56E39">
      <w:pPr>
        <w:autoSpaceDE w:val="0"/>
        <w:jc w:val="both"/>
        <w:rPr>
          <w:ins w:id="6" w:author="Julien PARC" w:date="2021-07-09T14:27:00Z"/>
          <w:sz w:val="22"/>
          <w:szCs w:val="22"/>
        </w:rPr>
      </w:pPr>
      <w:r w:rsidRPr="00B21C09">
        <w:rPr>
          <w:sz w:val="22"/>
          <w:szCs w:val="22"/>
        </w:rPr>
        <w:t xml:space="preserve">La résistance thermique R de l'isolation installée est supérieure ou égale à </w:t>
      </w:r>
      <w:ins w:id="7" w:author="Julien PARC" w:date="2021-07-08T15:18:00Z">
        <w:r w:rsidR="005A0DC2">
          <w:rPr>
            <w:sz w:val="22"/>
            <w:szCs w:val="22"/>
          </w:rPr>
          <w:t>4,2</w:t>
        </w:r>
      </w:ins>
      <w:del w:id="8" w:author="Julien PARC" w:date="2021-07-08T15:18:00Z">
        <w:r w:rsidRPr="00B21C09" w:rsidDel="005A0DC2">
          <w:rPr>
            <w:sz w:val="22"/>
            <w:szCs w:val="22"/>
          </w:rPr>
          <w:delText>3</w:delText>
        </w:r>
        <w:r w:rsidR="00482BAF" w:rsidRPr="00B21C09" w:rsidDel="005A0DC2">
          <w:rPr>
            <w:sz w:val="22"/>
            <w:szCs w:val="22"/>
          </w:rPr>
          <w:delText>,7</w:delText>
        </w:r>
      </w:del>
      <w:r w:rsidRPr="00B21C09">
        <w:rPr>
          <w:sz w:val="22"/>
          <w:szCs w:val="22"/>
        </w:rPr>
        <w:t xml:space="preserve"> m</w:t>
      </w:r>
      <w:r w:rsidRPr="00B21C09">
        <w:rPr>
          <w:sz w:val="22"/>
          <w:szCs w:val="22"/>
          <w:vertAlign w:val="superscript"/>
        </w:rPr>
        <w:t>2</w:t>
      </w:r>
      <w:r w:rsidRPr="00B21C09">
        <w:rPr>
          <w:sz w:val="22"/>
          <w:szCs w:val="22"/>
        </w:rPr>
        <w:t>.</w:t>
      </w:r>
      <w:r w:rsidR="00B21C09">
        <w:rPr>
          <w:sz w:val="22"/>
          <w:szCs w:val="22"/>
        </w:rPr>
        <w:t xml:space="preserve"> </w:t>
      </w:r>
      <w:r w:rsidRPr="00B21C09">
        <w:rPr>
          <w:sz w:val="22"/>
          <w:szCs w:val="22"/>
        </w:rPr>
        <w:t>K/W.</w:t>
      </w:r>
    </w:p>
    <w:p w14:paraId="54894BE5" w14:textId="77777777" w:rsidR="007F161C" w:rsidRPr="00B21C09" w:rsidRDefault="007F161C" w:rsidP="00E56E39">
      <w:pPr>
        <w:autoSpaceDE w:val="0"/>
        <w:jc w:val="both"/>
        <w:rPr>
          <w:sz w:val="22"/>
          <w:szCs w:val="22"/>
        </w:rPr>
      </w:pPr>
    </w:p>
    <w:p w14:paraId="14F7663E" w14:textId="0AE5E7E0" w:rsidR="00ED0E5B" w:rsidRPr="00B21C09" w:rsidDel="00300F99" w:rsidRDefault="00ED0E5B" w:rsidP="00E56E39">
      <w:pPr>
        <w:autoSpaceDE w:val="0"/>
        <w:jc w:val="both"/>
        <w:rPr>
          <w:del w:id="9" w:author="Julien PARC" w:date="2021-07-08T13:59:00Z"/>
          <w:sz w:val="22"/>
          <w:szCs w:val="22"/>
        </w:rPr>
      </w:pPr>
    </w:p>
    <w:p w14:paraId="2F194B8A" w14:textId="77777777" w:rsidR="00300F99" w:rsidRDefault="00300F99" w:rsidP="00300F99">
      <w:pPr>
        <w:jc w:val="both"/>
        <w:rPr>
          <w:ins w:id="10" w:author="Julien PARC" w:date="2021-07-08T13:59:00Z"/>
          <w:sz w:val="22"/>
          <w:szCs w:val="22"/>
        </w:rPr>
      </w:pPr>
      <w:bookmarkStart w:id="11" w:name="_Hlk76733269"/>
      <w:ins w:id="12" w:author="Julien PARC" w:date="2021-07-08T13:59:00Z">
        <w:r>
          <w:rPr>
            <w:sz w:val="22"/>
            <w:szCs w:val="22"/>
          </w:rPr>
          <w:t xml:space="preserve">La résistance thermique est évaluée selon la norme NF EN 12664, la norme NF EN 12667 ou la norme NF EN 12939 pour les isolants non réfléchissants et selon la norme NF EN 16012+A1 pour les isolants réfléchissants. </w:t>
        </w:r>
        <w:r w:rsidRPr="003D67C5">
          <w:rPr>
            <w:sz w:val="22"/>
            <w:szCs w:val="22"/>
          </w:rPr>
          <w:t xml:space="preserve">La résistance thermique du produit isolant doit être établie conformément à l’annexe 2 à partir de mesures réalisées sur au moins </w:t>
        </w:r>
        <w:r>
          <w:rPr>
            <w:sz w:val="22"/>
            <w:szCs w:val="22"/>
          </w:rPr>
          <w:t>quatre</w:t>
        </w:r>
        <w:r w:rsidRPr="003D67C5">
          <w:rPr>
            <w:sz w:val="22"/>
            <w:szCs w:val="22"/>
          </w:rPr>
          <w:t xml:space="preserve"> échantillons (issus de </w:t>
        </w:r>
        <w:r>
          <w:rPr>
            <w:sz w:val="22"/>
            <w:szCs w:val="22"/>
          </w:rPr>
          <w:t>quatre</w:t>
        </w:r>
        <w:r w:rsidRPr="003D67C5">
          <w:rPr>
            <w:sz w:val="22"/>
            <w:szCs w:val="22"/>
          </w:rPr>
          <w:t xml:space="preserve"> lots de production).</w:t>
        </w:r>
        <w:r>
          <w:rPr>
            <w:sz w:val="22"/>
            <w:szCs w:val="22"/>
          </w:rPr>
          <w:t xml:space="preserve"> La résistance thermique d’un produit certifié ACERMI ou QB23 respecte cette exigence. </w:t>
        </w:r>
      </w:ins>
    </w:p>
    <w:bookmarkEnd w:id="11"/>
    <w:p w14:paraId="6B441CFF" w14:textId="13B28F9D" w:rsidR="00300F99" w:rsidRDefault="00300F99" w:rsidP="00E56E39">
      <w:pPr>
        <w:jc w:val="both"/>
        <w:rPr>
          <w:ins w:id="13" w:author="Julien PARC" w:date="2021-07-08T14:00:00Z"/>
          <w:sz w:val="22"/>
          <w:szCs w:val="22"/>
        </w:rPr>
      </w:pPr>
    </w:p>
    <w:p w14:paraId="1E4522F5" w14:textId="77777777" w:rsidR="00300F99" w:rsidRDefault="00300F99" w:rsidP="00300F99">
      <w:pPr>
        <w:rPr>
          <w:ins w:id="14" w:author="Julien PARC" w:date="2021-07-08T14:00:00Z"/>
          <w:sz w:val="22"/>
          <w:szCs w:val="22"/>
        </w:rPr>
      </w:pPr>
      <w:commentRangeStart w:id="15"/>
      <w:ins w:id="16" w:author="Julien PARC" w:date="2021-07-08T14:00:00Z">
        <w:r>
          <w:rPr>
            <w:sz w:val="22"/>
            <w:szCs w:val="22"/>
          </w:rPr>
          <w:t>L</w:t>
        </w:r>
        <w:r w:rsidRPr="0057543D">
          <w:rPr>
            <w:sz w:val="22"/>
            <w:szCs w:val="22"/>
          </w:rPr>
          <w:t>a superposition de couches d'isolants</w:t>
        </w:r>
        <w:r>
          <w:rPr>
            <w:sz w:val="22"/>
            <w:szCs w:val="22"/>
          </w:rPr>
          <w:t>,</w:t>
        </w:r>
        <w:r w:rsidRPr="0057543D">
          <w:rPr>
            <w:sz w:val="22"/>
            <w:szCs w:val="22"/>
          </w:rPr>
          <w:t xml:space="preserve"> </w:t>
        </w:r>
        <w:r>
          <w:rPr>
            <w:sz w:val="22"/>
            <w:szCs w:val="22"/>
          </w:rPr>
          <w:t xml:space="preserve">installés </w:t>
        </w:r>
        <w:r w:rsidRPr="0057543D">
          <w:rPr>
            <w:sz w:val="22"/>
            <w:szCs w:val="22"/>
          </w:rPr>
          <w:t>lors de mêmes travaux d'isolation par l'installateur</w:t>
        </w:r>
        <w:r>
          <w:rPr>
            <w:sz w:val="22"/>
            <w:szCs w:val="22"/>
          </w:rPr>
          <w:t xml:space="preserve"> est autorisée</w:t>
        </w:r>
        <w:r w:rsidRPr="0057543D">
          <w:rPr>
            <w:sz w:val="22"/>
            <w:szCs w:val="22"/>
          </w:rPr>
          <w:t xml:space="preserve">, à condition </w:t>
        </w:r>
        <w:r>
          <w:rPr>
            <w:sz w:val="22"/>
            <w:szCs w:val="22"/>
          </w:rPr>
          <w:t>que chacune des couches mise en œuvre soit évaluée selon une des normes susvisées et selon la méthode décrite dans l’annexe 2</w:t>
        </w:r>
        <w:r w:rsidRPr="0057543D">
          <w:rPr>
            <w:sz w:val="22"/>
            <w:szCs w:val="22"/>
          </w:rPr>
          <w:t xml:space="preserve">. </w:t>
        </w:r>
        <w:r>
          <w:rPr>
            <w:sz w:val="22"/>
            <w:szCs w:val="22"/>
          </w:rPr>
          <w:t>L</w:t>
        </w:r>
        <w:r w:rsidRPr="0057543D">
          <w:rPr>
            <w:sz w:val="22"/>
            <w:szCs w:val="22"/>
          </w:rPr>
          <w:t>e calcul de la résistance thermique des couches superposées s'effectu</w:t>
        </w:r>
        <w:r>
          <w:rPr>
            <w:sz w:val="22"/>
            <w:szCs w:val="22"/>
          </w:rPr>
          <w:t>e</w:t>
        </w:r>
        <w:r w:rsidRPr="0057543D">
          <w:rPr>
            <w:sz w:val="22"/>
            <w:szCs w:val="22"/>
          </w:rPr>
          <w:t xml:space="preserve"> alors en additionnant les résistances thermiques de chacune d'elles</w:t>
        </w:r>
        <w:r>
          <w:rPr>
            <w:sz w:val="22"/>
            <w:szCs w:val="22"/>
          </w:rPr>
          <w:t xml:space="preserve">. </w:t>
        </w:r>
        <w:commentRangeEnd w:id="15"/>
        <w:r>
          <w:rPr>
            <w:rStyle w:val="Marquedecommentaire"/>
            <w:lang w:eastAsia="ar-SA"/>
          </w:rPr>
          <w:commentReference w:id="15"/>
        </w:r>
      </w:ins>
    </w:p>
    <w:p w14:paraId="65D4581C" w14:textId="5CFF5B8F" w:rsidR="00300F99" w:rsidRDefault="00300F99" w:rsidP="00E56E39">
      <w:pPr>
        <w:jc w:val="both"/>
        <w:rPr>
          <w:ins w:id="17" w:author="Julien PARC" w:date="2021-07-08T14:00:00Z"/>
          <w:sz w:val="22"/>
          <w:szCs w:val="22"/>
        </w:rPr>
      </w:pPr>
    </w:p>
    <w:p w14:paraId="780637AC" w14:textId="77777777" w:rsidR="00300F99" w:rsidRPr="00E104DE" w:rsidRDefault="00300F99" w:rsidP="00300F99">
      <w:pPr>
        <w:autoSpaceDE w:val="0"/>
        <w:jc w:val="both"/>
        <w:rPr>
          <w:ins w:id="18" w:author="Julien PARC" w:date="2021-07-08T14:00:00Z"/>
          <w:sz w:val="22"/>
          <w:szCs w:val="22"/>
          <w:u w:val="single"/>
        </w:rPr>
      </w:pPr>
      <w:ins w:id="19" w:author="Julien PARC" w:date="2021-07-08T14:00:00Z">
        <w:r w:rsidRPr="00E104DE">
          <w:rPr>
            <w:sz w:val="22"/>
            <w:szCs w:val="22"/>
            <w:u w:val="single"/>
          </w:rPr>
          <w:t>Isolation thermique par l’extérieur :</w:t>
        </w:r>
      </w:ins>
    </w:p>
    <w:p w14:paraId="2192C7C2" w14:textId="77777777" w:rsidR="00300F99" w:rsidRPr="00F0482A" w:rsidRDefault="00300F99" w:rsidP="00300F99">
      <w:pPr>
        <w:pStyle w:val="Paragraphedeliste"/>
        <w:numPr>
          <w:ilvl w:val="0"/>
          <w:numId w:val="26"/>
        </w:numPr>
        <w:autoSpaceDE w:val="0"/>
        <w:jc w:val="both"/>
        <w:rPr>
          <w:ins w:id="20" w:author="Julien PARC" w:date="2021-07-08T14:00:00Z"/>
          <w:sz w:val="22"/>
          <w:szCs w:val="22"/>
        </w:rPr>
      </w:pPr>
      <w:ins w:id="21" w:author="Julien PARC" w:date="2021-07-08T14:00:00Z">
        <w:r w:rsidRPr="00F0482A">
          <w:rPr>
            <w:sz w:val="22"/>
            <w:szCs w:val="22"/>
          </w:rPr>
          <w:t xml:space="preserve">Pour le cas de l’ITE par enduit sur isolant (ETICS), le système d’isolation est sous Avis Technique, DTA (Document Technique Application) ou ETE (Evaluation Technique Européenne). La mise en œuvre respecte les recommandations professionnelles du guide RAGE : </w:t>
        </w:r>
        <w:r w:rsidRPr="00F0482A">
          <w:fldChar w:fldCharType="begin"/>
        </w:r>
        <w:r>
          <w:instrText xml:space="preserve"> HYPERLINK "https://www.programmepacte.fr/catalogue" </w:instrText>
        </w:r>
        <w:r w:rsidRPr="00F0482A">
          <w:fldChar w:fldCharType="separate"/>
        </w:r>
        <w:r w:rsidRPr="00F0482A">
          <w:rPr>
            <w:sz w:val="22"/>
            <w:szCs w:val="22"/>
          </w:rPr>
          <w:t>https://www.programmepacte.fr/catalogue</w:t>
        </w:r>
        <w:r w:rsidRPr="00F0482A">
          <w:rPr>
            <w:sz w:val="22"/>
            <w:szCs w:val="22"/>
          </w:rPr>
          <w:fldChar w:fldCharType="end"/>
        </w:r>
      </w:ins>
    </w:p>
    <w:p w14:paraId="17062423" w14:textId="77777777" w:rsidR="00300F99" w:rsidRPr="00F0482A" w:rsidRDefault="00300F99" w:rsidP="00300F99">
      <w:pPr>
        <w:pStyle w:val="Paragraphedeliste"/>
        <w:numPr>
          <w:ilvl w:val="0"/>
          <w:numId w:val="26"/>
        </w:numPr>
        <w:jc w:val="both"/>
        <w:rPr>
          <w:ins w:id="22" w:author="Julien PARC" w:date="2021-07-08T14:00:00Z"/>
          <w:sz w:val="22"/>
          <w:szCs w:val="22"/>
        </w:rPr>
      </w:pPr>
      <w:ins w:id="23" w:author="Julien PARC" w:date="2021-07-08T14:00:00Z">
        <w:r w:rsidRPr="00F0482A">
          <w:rPr>
            <w:sz w:val="22"/>
            <w:szCs w:val="22"/>
          </w:rPr>
          <w:t>Pour le cas de l’ITE en procédé de bardage à lame d’air ventilée, le système d’isolation est sous Avis Technique, DTA (Document Technique Application) ou ETE (Evaluation Technique Européenne), NF DTU (Document Technique Unifié). La mise en œuvre respecte les recommandations professionnelles du guide RAGE cité ci-dessus.</w:t>
        </w:r>
      </w:ins>
    </w:p>
    <w:p w14:paraId="61A51134" w14:textId="77777777" w:rsidR="00300F99" w:rsidRDefault="00300F99" w:rsidP="00300F99">
      <w:pPr>
        <w:jc w:val="both"/>
        <w:rPr>
          <w:ins w:id="24" w:author="Julien PARC" w:date="2021-07-08T14:00:00Z"/>
          <w:sz w:val="22"/>
          <w:szCs w:val="22"/>
        </w:rPr>
      </w:pPr>
    </w:p>
    <w:p w14:paraId="1491E477" w14:textId="77777777" w:rsidR="00300F99" w:rsidRDefault="00300F99" w:rsidP="00300F99">
      <w:pPr>
        <w:jc w:val="both"/>
        <w:rPr>
          <w:ins w:id="25" w:author="Julien PARC" w:date="2021-07-08T14:00:00Z"/>
          <w:sz w:val="22"/>
          <w:szCs w:val="22"/>
          <w:highlight w:val="cyan"/>
        </w:rPr>
      </w:pPr>
      <w:ins w:id="26" w:author="Julien PARC" w:date="2021-07-08T14:00:00Z">
        <w:r>
          <w:rPr>
            <w:sz w:val="22"/>
            <w:szCs w:val="22"/>
          </w:rPr>
          <w:t>L</w:t>
        </w:r>
        <w:r w:rsidRPr="00A211E4">
          <w:rPr>
            <w:sz w:val="22"/>
            <w:szCs w:val="22"/>
          </w:rPr>
          <w:t xml:space="preserve">’enduit final et/ou le parement </w:t>
        </w:r>
        <w:r>
          <w:rPr>
            <w:sz w:val="22"/>
            <w:szCs w:val="22"/>
          </w:rPr>
          <w:t xml:space="preserve">de bardage </w:t>
        </w:r>
        <w:r w:rsidRPr="00A211E4">
          <w:rPr>
            <w:sz w:val="22"/>
            <w:szCs w:val="22"/>
          </w:rPr>
          <w:t>de protection doit être réalisé conjointement à la pose de l’isolant</w:t>
        </w:r>
        <w:r>
          <w:t xml:space="preserve">. </w:t>
        </w:r>
      </w:ins>
    </w:p>
    <w:p w14:paraId="3BF66446" w14:textId="60709AE1" w:rsidR="00300F99" w:rsidRDefault="00300F99" w:rsidP="00300F99">
      <w:pPr>
        <w:jc w:val="both"/>
        <w:rPr>
          <w:ins w:id="27" w:author="Julien PARC" w:date="2021-07-09T13:50:00Z"/>
          <w:sz w:val="22"/>
          <w:szCs w:val="22"/>
          <w:lang w:eastAsia="en-US"/>
        </w:rPr>
      </w:pPr>
    </w:p>
    <w:p w14:paraId="5AF29E1A" w14:textId="13EF894A" w:rsidR="00036390" w:rsidRDefault="00036390" w:rsidP="00300F99">
      <w:pPr>
        <w:jc w:val="both"/>
        <w:rPr>
          <w:ins w:id="28" w:author="Julien PARC" w:date="2021-07-09T13:51:00Z"/>
          <w:sz w:val="22"/>
          <w:szCs w:val="22"/>
          <w:lang w:eastAsia="en-US"/>
        </w:rPr>
      </w:pPr>
      <w:bookmarkStart w:id="29" w:name="_Hlk76733108"/>
      <w:commentRangeStart w:id="30"/>
      <w:ins w:id="31" w:author="Julien PARC" w:date="2021-07-09T13:50:00Z">
        <w:r>
          <w:rPr>
            <w:sz w:val="22"/>
            <w:szCs w:val="22"/>
            <w:lang w:eastAsia="en-US"/>
          </w:rPr>
          <w:lastRenderedPageBreak/>
          <w:t>Un ouvrage isolant doit être réalisé, a minima jusqu’au terrain naturel</w:t>
        </w:r>
      </w:ins>
      <w:ins w:id="32" w:author="Julien PARC" w:date="2021-07-09T13:51:00Z">
        <w:r>
          <w:rPr>
            <w:sz w:val="22"/>
            <w:szCs w:val="22"/>
            <w:lang w:eastAsia="en-US"/>
          </w:rPr>
          <w:t xml:space="preserve">, pour traiter le pont thermique tout en respectant les règles de l’art concernant la remontée d’humidité. </w:t>
        </w:r>
      </w:ins>
      <w:commentRangeEnd w:id="30"/>
      <w:ins w:id="33" w:author="Julien PARC" w:date="2021-07-12T14:26:00Z">
        <w:r w:rsidR="009F5E58">
          <w:rPr>
            <w:rStyle w:val="Marquedecommentaire"/>
          </w:rPr>
          <w:commentReference w:id="30"/>
        </w:r>
      </w:ins>
    </w:p>
    <w:bookmarkEnd w:id="29"/>
    <w:p w14:paraId="06C220CA" w14:textId="77777777" w:rsidR="00036390" w:rsidRDefault="00036390" w:rsidP="00300F99">
      <w:pPr>
        <w:jc w:val="both"/>
        <w:rPr>
          <w:ins w:id="34" w:author="Julien PARC" w:date="2021-07-08T15:29:00Z"/>
          <w:sz w:val="22"/>
          <w:szCs w:val="22"/>
          <w:lang w:eastAsia="en-US"/>
        </w:rPr>
      </w:pPr>
    </w:p>
    <w:p w14:paraId="7671B05C" w14:textId="77777777" w:rsidR="00300F99" w:rsidRDefault="00300F99" w:rsidP="00300F99">
      <w:pPr>
        <w:spacing w:before="100" w:beforeAutospacing="1" w:after="100" w:afterAutospacing="1"/>
        <w:jc w:val="both"/>
        <w:rPr>
          <w:ins w:id="35" w:author="Julien PARC" w:date="2021-07-08T14:00:00Z"/>
          <w:sz w:val="22"/>
          <w:szCs w:val="22"/>
        </w:rPr>
      </w:pPr>
      <w:ins w:id="36" w:author="Julien PARC" w:date="2021-07-08T14:00:00Z">
        <w:r w:rsidRPr="00E104DE">
          <w:rPr>
            <w:sz w:val="22"/>
            <w:szCs w:val="22"/>
            <w:u w:val="single"/>
            <w:lang w:eastAsia="en-US"/>
          </w:rPr>
          <w:t>Isolation thermique par l’intérieur :</w:t>
        </w:r>
      </w:ins>
    </w:p>
    <w:p w14:paraId="0287BEF3" w14:textId="77777777" w:rsidR="00300F99" w:rsidRPr="00133457" w:rsidRDefault="00300F99" w:rsidP="00300F99">
      <w:pPr>
        <w:spacing w:before="100" w:beforeAutospacing="1" w:after="100" w:afterAutospacing="1"/>
        <w:jc w:val="both"/>
        <w:rPr>
          <w:ins w:id="37" w:author="Julien PARC" w:date="2021-07-08T14:00:00Z"/>
          <w:sz w:val="22"/>
          <w:szCs w:val="22"/>
        </w:rPr>
      </w:pPr>
      <w:commentRangeStart w:id="38"/>
      <w:ins w:id="39" w:author="Julien PARC" w:date="2021-07-08T14:00:00Z">
        <w:r w:rsidRPr="00133457">
          <w:rPr>
            <w:sz w:val="22"/>
            <w:szCs w:val="22"/>
          </w:rPr>
          <w:t>Un pare-vapeur ou tout autre dispositif permettant d'atteindre un résultat équivalent est mis en place lorsqu'il est nécessaire de protéger les matériaux d'isolation thermique contre les transferts d'humidité pour garantir la performance de l'ouvrage. La pose d’une membrane pare-vapeur permet également de renforcer l’étanchéité à l’air du bâtiment vis-à-vis de l’ambiance extérieure, ce qui contribue à la réduction de la consommation d’énergie.</w:t>
        </w:r>
      </w:ins>
    </w:p>
    <w:p w14:paraId="2CB517C4" w14:textId="77777777" w:rsidR="00300F99" w:rsidRPr="00300F99" w:rsidRDefault="00300F99" w:rsidP="00300F99">
      <w:pPr>
        <w:spacing w:before="100" w:beforeAutospacing="1" w:after="100" w:afterAutospacing="1"/>
        <w:jc w:val="both"/>
        <w:rPr>
          <w:ins w:id="40" w:author="Julien PARC" w:date="2021-07-08T14:00:00Z"/>
          <w:rFonts w:eastAsia="Calibri"/>
          <w:sz w:val="22"/>
          <w:szCs w:val="22"/>
        </w:rPr>
      </w:pPr>
      <w:ins w:id="41" w:author="Julien PARC" w:date="2021-07-08T14:00:00Z">
        <w:r w:rsidRPr="00133457">
          <w:rPr>
            <w:sz w:val="22"/>
            <w:szCs w:val="22"/>
          </w:rPr>
          <w:t>Les règles de l’art précisent les situations dans lesquelles le pare-vapeur est obligatoire et celles dans lesquelles il n’est pas nécessaire. En cas de doute ou en l’absence d’argument technique montrant son inutilité, la pose d’un pare-vapeur ou d’une membrane hygro-variable est vivement conseillée. </w:t>
        </w:r>
        <w:commentRangeEnd w:id="38"/>
        <w:r>
          <w:rPr>
            <w:rStyle w:val="Marquedecommentaire"/>
          </w:rPr>
          <w:commentReference w:id="38"/>
        </w:r>
      </w:ins>
    </w:p>
    <w:p w14:paraId="4B6867A6" w14:textId="7F5D2EF5" w:rsidR="00300F99" w:rsidRDefault="00300F99" w:rsidP="00E56E39">
      <w:pPr>
        <w:jc w:val="both"/>
        <w:rPr>
          <w:ins w:id="42" w:author="Julien PARC" w:date="2021-07-08T14:00:00Z"/>
          <w:sz w:val="22"/>
          <w:szCs w:val="22"/>
        </w:rPr>
      </w:pPr>
    </w:p>
    <w:p w14:paraId="37578B01" w14:textId="77777777" w:rsidR="001C0895" w:rsidRDefault="001C0895" w:rsidP="001C0895">
      <w:pPr>
        <w:jc w:val="both"/>
        <w:rPr>
          <w:ins w:id="43" w:author="Julien PARC" w:date="2021-07-08T14:18:00Z"/>
          <w:sz w:val="22"/>
          <w:szCs w:val="22"/>
        </w:rPr>
      </w:pPr>
      <w:ins w:id="44" w:author="Julien PARC" w:date="2021-07-08T14:18:00Z">
        <w:r>
          <w:rPr>
            <w:sz w:val="22"/>
            <w:szCs w:val="22"/>
          </w:rPr>
          <w:t>Les techniques d’isolation par insufflation ou injection derrière un parement existant ne nécessitent pas la pose d’un nouveau parement. Dans le cas particulier des techniques par projection d’isolant, la mise en place du</w:t>
        </w:r>
        <w:r w:rsidRPr="00A211E4">
          <w:rPr>
            <w:sz w:val="22"/>
            <w:szCs w:val="22"/>
          </w:rPr>
          <w:t xml:space="preserve"> parement de protection</w:t>
        </w:r>
        <w:r>
          <w:rPr>
            <w:sz w:val="22"/>
            <w:szCs w:val="22"/>
          </w:rPr>
          <w:t xml:space="preserve">, obligatoire, peut être réalisée par une entreprise autre que celle ayant réalisé l’isolation. </w:t>
        </w:r>
      </w:ins>
    </w:p>
    <w:p w14:paraId="347C89D8" w14:textId="77777777" w:rsidR="001C0895" w:rsidRDefault="001C0895" w:rsidP="001C0895">
      <w:pPr>
        <w:rPr>
          <w:ins w:id="45" w:author="Julien PARC" w:date="2021-07-08T14:18:00Z"/>
          <w:sz w:val="22"/>
          <w:szCs w:val="22"/>
        </w:rPr>
      </w:pPr>
    </w:p>
    <w:p w14:paraId="28C0ED33" w14:textId="74C5D294" w:rsidR="001C0895" w:rsidRDefault="001C0895" w:rsidP="001C0895">
      <w:pPr>
        <w:jc w:val="both"/>
        <w:rPr>
          <w:ins w:id="46" w:author="Julien PARC" w:date="2021-07-12T14:25:00Z"/>
          <w:sz w:val="22"/>
          <w:szCs w:val="22"/>
          <w:u w:val="single"/>
          <w:lang w:eastAsia="en-US"/>
        </w:rPr>
      </w:pPr>
      <w:ins w:id="47" w:author="Julien PARC" w:date="2021-07-08T14:18:00Z">
        <w:r w:rsidRPr="00E104DE">
          <w:rPr>
            <w:sz w:val="22"/>
            <w:szCs w:val="22"/>
            <w:u w:val="single"/>
            <w:lang w:eastAsia="en-US"/>
          </w:rPr>
          <w:t xml:space="preserve">Isolation thermique </w:t>
        </w:r>
        <w:r>
          <w:rPr>
            <w:sz w:val="22"/>
            <w:szCs w:val="22"/>
            <w:u w:val="single"/>
            <w:lang w:eastAsia="en-US"/>
          </w:rPr>
          <w:t xml:space="preserve">des murs séparatifs entre un volume chauffé et un volume non chauffé, du côté non chauffé : </w:t>
        </w:r>
      </w:ins>
    </w:p>
    <w:p w14:paraId="642C7BF0" w14:textId="77777777" w:rsidR="009F5E58" w:rsidRDefault="009F5E58" w:rsidP="001C0895">
      <w:pPr>
        <w:jc w:val="both"/>
        <w:rPr>
          <w:ins w:id="48" w:author="Julien PARC" w:date="2021-07-08T14:18:00Z"/>
          <w:sz w:val="22"/>
          <w:szCs w:val="22"/>
          <w:u w:val="single"/>
          <w:lang w:eastAsia="en-US"/>
        </w:rPr>
      </w:pPr>
    </w:p>
    <w:p w14:paraId="0C588D2E" w14:textId="667523CC" w:rsidR="001C0895" w:rsidRPr="00F0482A" w:rsidRDefault="001C0895" w:rsidP="001C0895">
      <w:pPr>
        <w:jc w:val="both"/>
        <w:rPr>
          <w:ins w:id="49" w:author="Julien PARC" w:date="2021-07-08T14:18:00Z"/>
          <w:sz w:val="22"/>
          <w:szCs w:val="22"/>
          <w:u w:val="single"/>
          <w:lang w:eastAsia="en-US"/>
        </w:rPr>
      </w:pPr>
      <w:ins w:id="50" w:author="Julien PARC" w:date="2021-07-08T14:18:00Z">
        <w:r w:rsidRPr="00F0482A">
          <w:rPr>
            <w:kern w:val="2"/>
            <w:sz w:val="22"/>
            <w:szCs w:val="22"/>
            <w:lang w:eastAsia="zh-CN"/>
          </w:rPr>
          <w:t xml:space="preserve">Le complexe d’isolation </w:t>
        </w:r>
        <w:r>
          <w:rPr>
            <w:sz w:val="22"/>
            <w:szCs w:val="22"/>
          </w:rPr>
          <w:t xml:space="preserve">peut alors </w:t>
        </w:r>
        <w:r w:rsidRPr="00F0482A">
          <w:rPr>
            <w:kern w:val="2"/>
            <w:sz w:val="22"/>
            <w:szCs w:val="22"/>
            <w:lang w:eastAsia="zh-CN"/>
          </w:rPr>
          <w:t xml:space="preserve">être mis sans parement à condition que l’isolant respecte </w:t>
        </w:r>
      </w:ins>
      <w:ins w:id="51" w:author="Julien PARC" w:date="2021-07-09T14:24:00Z">
        <w:r w:rsidR="007F161C">
          <w:rPr>
            <w:kern w:val="2"/>
            <w:sz w:val="22"/>
            <w:szCs w:val="22"/>
            <w:lang w:eastAsia="zh-CN"/>
          </w:rPr>
          <w:t>l</w:t>
        </w:r>
        <w:r w:rsidR="007F161C" w:rsidRPr="0080452B">
          <w:rPr>
            <w:kern w:val="2"/>
            <w:sz w:val="22"/>
            <w:szCs w:val="22"/>
            <w:lang w:eastAsia="zh-CN"/>
          </w:rPr>
          <w:t xml:space="preserve">es </w:t>
        </w:r>
        <w:r w:rsidR="007F161C">
          <w:rPr>
            <w:sz w:val="22"/>
            <w:szCs w:val="22"/>
          </w:rPr>
          <w:t>règles de sécurités incendies.</w:t>
        </w:r>
      </w:ins>
      <w:ins w:id="52" w:author="Julien PARC" w:date="2021-07-08T14:18:00Z">
        <w:r w:rsidRPr="00F0482A">
          <w:rPr>
            <w:kern w:val="2"/>
            <w:sz w:val="22"/>
            <w:szCs w:val="22"/>
            <w:lang w:eastAsia="zh-CN"/>
          </w:rPr>
          <w:t xml:space="preserve"> </w:t>
        </w:r>
      </w:ins>
    </w:p>
    <w:p w14:paraId="7F029252" w14:textId="77777777" w:rsidR="001C0895" w:rsidRDefault="001C0895" w:rsidP="00E56E39">
      <w:pPr>
        <w:jc w:val="both"/>
        <w:rPr>
          <w:ins w:id="53" w:author="Julien PARC" w:date="2021-07-08T13:59:00Z"/>
          <w:sz w:val="22"/>
          <w:szCs w:val="22"/>
        </w:rPr>
      </w:pPr>
    </w:p>
    <w:p w14:paraId="27BD4A56" w14:textId="1096BC94" w:rsidR="00300F99" w:rsidRDefault="001C0895" w:rsidP="00300F99">
      <w:pPr>
        <w:jc w:val="both"/>
        <w:rPr>
          <w:ins w:id="54" w:author="Julien PARC" w:date="2021-07-08T14:00:00Z"/>
          <w:sz w:val="22"/>
          <w:szCs w:val="22"/>
        </w:rPr>
      </w:pPr>
      <w:ins w:id="55" w:author="Julien PARC" w:date="2021-07-08T14:18:00Z">
        <w:r>
          <w:rPr>
            <w:sz w:val="22"/>
            <w:szCs w:val="22"/>
          </w:rPr>
          <w:t>Dans tous les cas</w:t>
        </w:r>
      </w:ins>
      <w:ins w:id="56" w:author="Julien PARC" w:date="2021-07-08T14:00:00Z">
        <w:r w:rsidR="00300F99">
          <w:rPr>
            <w:sz w:val="22"/>
            <w:szCs w:val="22"/>
          </w:rPr>
          <w:t>, la m</w:t>
        </w:r>
        <w:r w:rsidR="00300F99" w:rsidRPr="00B21C09">
          <w:rPr>
            <w:sz w:val="22"/>
            <w:szCs w:val="22"/>
          </w:rPr>
          <w:t xml:space="preserve">ise en place </w:t>
        </w:r>
        <w:r w:rsidR="00300F99">
          <w:rPr>
            <w:sz w:val="22"/>
            <w:szCs w:val="22"/>
          </w:rPr>
          <w:t xml:space="preserve">est </w:t>
        </w:r>
        <w:r w:rsidR="00300F99" w:rsidRPr="00B21C09">
          <w:rPr>
            <w:sz w:val="22"/>
            <w:szCs w:val="22"/>
          </w:rPr>
          <w:t>réalisée par un</w:t>
        </w:r>
        <w:r w:rsidR="00300F99">
          <w:rPr>
            <w:sz w:val="22"/>
            <w:szCs w:val="22"/>
          </w:rPr>
          <w:t>/des</w:t>
        </w:r>
        <w:r w:rsidR="00300F99" w:rsidRPr="00B21C09">
          <w:rPr>
            <w:sz w:val="22"/>
            <w:szCs w:val="22"/>
          </w:rPr>
          <w:t xml:space="preserve"> professionnel</w:t>
        </w:r>
        <w:r w:rsidR="00300F99">
          <w:rPr>
            <w:sz w:val="22"/>
            <w:szCs w:val="22"/>
          </w:rPr>
          <w:t>(s)</w:t>
        </w:r>
        <w:r w:rsidR="00300F99" w:rsidRPr="00B21C09">
          <w:rPr>
            <w:sz w:val="22"/>
            <w:szCs w:val="22"/>
          </w:rPr>
          <w:t xml:space="preserve">. </w:t>
        </w:r>
      </w:ins>
    </w:p>
    <w:p w14:paraId="23D9841C" w14:textId="77777777" w:rsidR="00300F99" w:rsidRDefault="00300F99" w:rsidP="00300F99">
      <w:pPr>
        <w:rPr>
          <w:ins w:id="57" w:author="Julien PARC" w:date="2021-07-08T14:00:00Z"/>
          <w:sz w:val="22"/>
          <w:szCs w:val="22"/>
        </w:rPr>
      </w:pPr>
    </w:p>
    <w:p w14:paraId="6AADE8DB" w14:textId="77777777" w:rsidR="00300F99" w:rsidRPr="00E104DE" w:rsidRDefault="00300F99" w:rsidP="00300F99">
      <w:pPr>
        <w:spacing w:before="100" w:beforeAutospacing="1" w:after="100" w:afterAutospacing="1"/>
        <w:jc w:val="both"/>
        <w:rPr>
          <w:ins w:id="58" w:author="Julien PARC" w:date="2021-07-08T14:00:00Z"/>
        </w:rPr>
      </w:pPr>
      <w:ins w:id="59" w:author="Julien PARC" w:date="2021-07-08T14:00:00Z">
        <w:r w:rsidRPr="00E104DE">
          <w:rPr>
            <w:rFonts w:ascii="TimesNewRomanPSMT" w:hAnsi="TimesNewRomanPSMT"/>
            <w:sz w:val="22"/>
            <w:szCs w:val="22"/>
          </w:rPr>
          <w:t xml:space="preserve">Le professionnel effectue, avant l’établissement du devis, une visite technique du bâtiment au cours de laquelle il valide que la mise en place du système d’isolation thermique sur les murs de ce bâtiment est en adéquation avec ce dernier. </w:t>
        </w:r>
      </w:ins>
    </w:p>
    <w:p w14:paraId="721A2672" w14:textId="0879123C" w:rsidR="007273CF" w:rsidRPr="00B21C09" w:rsidDel="00300F99" w:rsidRDefault="00B21C09" w:rsidP="00E56E39">
      <w:pPr>
        <w:jc w:val="both"/>
        <w:rPr>
          <w:del w:id="60" w:author="Julien PARC" w:date="2021-07-08T14:00:00Z"/>
          <w:sz w:val="22"/>
          <w:szCs w:val="22"/>
        </w:rPr>
      </w:pPr>
      <w:del w:id="61" w:author="Julien PARC" w:date="2021-07-08T14:00:00Z">
        <w:r w:rsidDel="00300F99">
          <w:rPr>
            <w:sz w:val="22"/>
            <w:szCs w:val="22"/>
          </w:rPr>
          <w:delText>La m</w:delText>
        </w:r>
        <w:r w:rsidR="007273CF" w:rsidRPr="00B21C09" w:rsidDel="00300F99">
          <w:rPr>
            <w:sz w:val="22"/>
            <w:szCs w:val="22"/>
          </w:rPr>
          <w:delText xml:space="preserve">ise en place </w:delText>
        </w:r>
        <w:r w:rsidDel="00300F99">
          <w:rPr>
            <w:sz w:val="22"/>
            <w:szCs w:val="22"/>
          </w:rPr>
          <w:delText xml:space="preserve">est </w:delText>
        </w:r>
        <w:r w:rsidR="007273CF" w:rsidRPr="00B21C09" w:rsidDel="00300F99">
          <w:rPr>
            <w:sz w:val="22"/>
            <w:szCs w:val="22"/>
          </w:rPr>
          <w:delText xml:space="preserve">réalisée par un professionnel. </w:delText>
        </w:r>
      </w:del>
    </w:p>
    <w:p w14:paraId="7041E004" w14:textId="77777777" w:rsidR="007273CF" w:rsidRPr="00B21C09" w:rsidRDefault="007273CF" w:rsidP="00E56E39">
      <w:pPr>
        <w:autoSpaceDE w:val="0"/>
        <w:jc w:val="both"/>
        <w:rPr>
          <w:sz w:val="22"/>
          <w:szCs w:val="22"/>
        </w:rPr>
      </w:pPr>
    </w:p>
    <w:p w14:paraId="2A3BFC5B" w14:textId="0C2387A9" w:rsidR="00B21C09" w:rsidRDefault="00ED0E5B" w:rsidP="00E56E39">
      <w:pPr>
        <w:jc w:val="both"/>
        <w:rPr>
          <w:sz w:val="22"/>
          <w:szCs w:val="22"/>
        </w:rPr>
      </w:pPr>
      <w:del w:id="62" w:author="Julien PARC" w:date="2021-07-08T14:00:00Z">
        <w:r w:rsidRPr="00B21C09" w:rsidDel="00300F99">
          <w:rPr>
            <w:sz w:val="22"/>
            <w:szCs w:val="22"/>
          </w:rPr>
          <w:delText>Si le bénéficiaire est une personne physique</w:delText>
        </w:r>
        <w:bookmarkStart w:id="63" w:name="_Hlk29205017"/>
        <w:r w:rsidRPr="00B21C09" w:rsidDel="00300F99">
          <w:rPr>
            <w:sz w:val="22"/>
            <w:szCs w:val="22"/>
          </w:rPr>
          <w:delText>, l</w:delText>
        </w:r>
      </w:del>
      <w:ins w:id="64" w:author="Julien PARC" w:date="2021-07-08T14:00:00Z">
        <w:r w:rsidR="00300F99">
          <w:rPr>
            <w:sz w:val="22"/>
            <w:szCs w:val="22"/>
          </w:rPr>
          <w:t>L</w:t>
        </w:r>
      </w:ins>
      <w:r w:rsidRPr="00B21C09">
        <w:rPr>
          <w:sz w:val="22"/>
          <w:szCs w:val="22"/>
        </w:rPr>
        <w:t xml:space="preserve">e professionnel ayant réalisé l’opération </w:t>
      </w:r>
      <w:r w:rsidR="00B21C09">
        <w:rPr>
          <w:sz w:val="22"/>
          <w:szCs w:val="22"/>
        </w:rPr>
        <w:t>est titulaire d’un signe de qualité répondant aux mêmes exigences que celles prévues à l’article 2 du décret n° 2014-812 du 16 juillet 2014 pris pour l’application du second alinéa du 2 de l’article 200 quater du code général des impôts et du dernier alinéa du 2 du I de l’article 244 quater U du code général des impôts et des textes pris pour son application.</w:t>
      </w:r>
    </w:p>
    <w:p w14:paraId="5A4CEF1F" w14:textId="77777777" w:rsidR="00B21C09" w:rsidRDefault="00B21C09" w:rsidP="00E56E39">
      <w:pPr>
        <w:jc w:val="both"/>
        <w:rPr>
          <w:sz w:val="22"/>
          <w:szCs w:val="22"/>
        </w:rPr>
      </w:pPr>
    </w:p>
    <w:p w14:paraId="547E5DB7" w14:textId="7A294F3C" w:rsidR="00ED0E5B" w:rsidRPr="00B21C09" w:rsidDel="00300F99" w:rsidRDefault="00300F99" w:rsidP="00E56E39">
      <w:pPr>
        <w:jc w:val="both"/>
        <w:rPr>
          <w:del w:id="65" w:author="Julien PARC" w:date="2021-07-08T14:03:00Z"/>
          <w:sz w:val="22"/>
          <w:szCs w:val="22"/>
        </w:rPr>
      </w:pPr>
      <w:ins w:id="66" w:author="Julien PARC" w:date="2021-07-08T14:03:00Z">
        <w:r w:rsidRPr="00E104DE">
          <w:rPr>
            <w:sz w:val="22"/>
            <w:szCs w:val="22"/>
          </w:rPr>
          <w:t>Ce signe de qualité correspond à des travaux relevant du 11°</w:t>
        </w:r>
        <w:r>
          <w:rPr>
            <w:sz w:val="22"/>
            <w:szCs w:val="22"/>
          </w:rPr>
          <w:t xml:space="preserve"> pour l’ITI</w:t>
        </w:r>
        <w:r w:rsidRPr="00E104DE">
          <w:rPr>
            <w:sz w:val="22"/>
            <w:szCs w:val="22"/>
          </w:rPr>
          <w:t xml:space="preserve"> ou du 12° </w:t>
        </w:r>
        <w:r>
          <w:rPr>
            <w:sz w:val="22"/>
            <w:szCs w:val="22"/>
          </w:rPr>
          <w:t xml:space="preserve">pour l’ITE </w:t>
        </w:r>
        <w:r w:rsidRPr="00E104DE">
          <w:rPr>
            <w:sz w:val="22"/>
            <w:szCs w:val="22"/>
          </w:rPr>
          <w:t>du I de l'article 1</w:t>
        </w:r>
        <w:r w:rsidRPr="00E104DE">
          <w:rPr>
            <w:sz w:val="22"/>
            <w:szCs w:val="22"/>
            <w:vertAlign w:val="superscript"/>
          </w:rPr>
          <w:t>er</w:t>
        </w:r>
        <w:r w:rsidRPr="00E104DE">
          <w:rPr>
            <w:sz w:val="22"/>
            <w:szCs w:val="22"/>
          </w:rPr>
          <w:t xml:space="preserve"> du décret précité.</w:t>
        </w:r>
      </w:ins>
      <w:del w:id="67" w:author="Julien PARC" w:date="2021-07-08T14:03:00Z">
        <w:r w:rsidR="00B21C09" w:rsidDel="00300F99">
          <w:rPr>
            <w:sz w:val="22"/>
            <w:szCs w:val="22"/>
          </w:rPr>
          <w:delText xml:space="preserve">Ce signe de qualité correspond à des travaux relevant du 3 du </w:delText>
        </w:r>
        <w:r w:rsidR="00A00112" w:rsidDel="00300F99">
          <w:rPr>
            <w:sz w:val="22"/>
            <w:szCs w:val="22"/>
          </w:rPr>
          <w:delText>I de l’article 46 AX de l’annexe III du code général des impôts.</w:delText>
        </w:r>
        <w:r w:rsidR="00ED0E5B" w:rsidRPr="00B21C09" w:rsidDel="00300F99">
          <w:rPr>
            <w:sz w:val="22"/>
            <w:szCs w:val="22"/>
          </w:rPr>
          <w:delText xml:space="preserve"> </w:delText>
        </w:r>
      </w:del>
    </w:p>
    <w:bookmarkEnd w:id="63"/>
    <w:p w14:paraId="0EDE0D13" w14:textId="77777777" w:rsidR="00ED0E5B" w:rsidRPr="00B21C09" w:rsidRDefault="00ED0E5B" w:rsidP="00E56E39">
      <w:pPr>
        <w:autoSpaceDE w:val="0"/>
        <w:jc w:val="both"/>
        <w:rPr>
          <w:sz w:val="22"/>
          <w:szCs w:val="22"/>
        </w:rPr>
      </w:pPr>
    </w:p>
    <w:p w14:paraId="77A85256" w14:textId="77777777" w:rsidR="003660D3" w:rsidRPr="00B21C09" w:rsidRDefault="003660D3" w:rsidP="00E56E39">
      <w:pPr>
        <w:jc w:val="both"/>
        <w:rPr>
          <w:sz w:val="22"/>
          <w:szCs w:val="22"/>
        </w:rPr>
      </w:pPr>
      <w:r w:rsidRPr="00B21C09">
        <w:rPr>
          <w:sz w:val="22"/>
          <w:szCs w:val="22"/>
        </w:rPr>
        <w:t>La preuve de la réalisation de l’opération mentionne :</w:t>
      </w:r>
    </w:p>
    <w:p w14:paraId="0F6BB58A" w14:textId="77777777" w:rsidR="003660D3" w:rsidRPr="00B21C09" w:rsidRDefault="003660D3" w:rsidP="00E56E39">
      <w:pPr>
        <w:numPr>
          <w:ilvl w:val="0"/>
          <w:numId w:val="22"/>
        </w:numPr>
        <w:suppressAutoHyphens/>
        <w:jc w:val="both"/>
        <w:rPr>
          <w:sz w:val="22"/>
          <w:szCs w:val="22"/>
        </w:rPr>
      </w:pPr>
      <w:r w:rsidRPr="00B21C09">
        <w:rPr>
          <w:sz w:val="22"/>
          <w:szCs w:val="22"/>
        </w:rPr>
        <w:t>la mise en place d’une isolation ;</w:t>
      </w:r>
    </w:p>
    <w:p w14:paraId="43D7DE7B" w14:textId="77777777" w:rsidR="00300F99" w:rsidRPr="00E104DE" w:rsidRDefault="00300F99" w:rsidP="00300F99">
      <w:pPr>
        <w:numPr>
          <w:ilvl w:val="0"/>
          <w:numId w:val="22"/>
        </w:numPr>
        <w:rPr>
          <w:ins w:id="68" w:author="Julien PARC" w:date="2021-07-08T14:04:00Z"/>
          <w:sz w:val="22"/>
          <w:szCs w:val="22"/>
        </w:rPr>
      </w:pPr>
      <w:ins w:id="69" w:author="Julien PARC" w:date="2021-07-08T14:04:00Z">
        <w:r w:rsidRPr="00E104DE">
          <w:rPr>
            <w:sz w:val="22"/>
            <w:szCs w:val="22"/>
          </w:rPr>
          <w:t>la mise en place d’un parement ;</w:t>
        </w:r>
      </w:ins>
    </w:p>
    <w:p w14:paraId="4B7EE143" w14:textId="6673D4BF" w:rsidR="00300F99" w:rsidRDefault="00300F99" w:rsidP="00300F99">
      <w:pPr>
        <w:numPr>
          <w:ilvl w:val="0"/>
          <w:numId w:val="22"/>
        </w:numPr>
        <w:jc w:val="both"/>
        <w:rPr>
          <w:ins w:id="70" w:author="Julien PARC" w:date="2021-07-09T13:53:00Z"/>
          <w:sz w:val="22"/>
          <w:szCs w:val="22"/>
        </w:rPr>
      </w:pPr>
      <w:ins w:id="71" w:author="Julien PARC" w:date="2021-07-08T14:04:00Z">
        <w:r w:rsidRPr="00E104DE">
          <w:rPr>
            <w:sz w:val="22"/>
            <w:szCs w:val="22"/>
          </w:rPr>
          <w:t>pour le cas de l’isolation thermique par l'extérieur par enduit sur isolant (ETICS), la preuve comporte la référence de l’Avis Technique, DTA (Document Technique Application) ou ETE (Evaluation Technique Européenne), du système d’isolation mis en œuvre ;</w:t>
        </w:r>
      </w:ins>
    </w:p>
    <w:p w14:paraId="04B58F23" w14:textId="26E96EE1" w:rsidR="00036390" w:rsidRDefault="009D3542" w:rsidP="00300F99">
      <w:pPr>
        <w:numPr>
          <w:ilvl w:val="0"/>
          <w:numId w:val="22"/>
        </w:numPr>
        <w:jc w:val="both"/>
        <w:rPr>
          <w:ins w:id="72" w:author="Julien PARC" w:date="2021-07-08T14:04:00Z"/>
          <w:sz w:val="22"/>
          <w:szCs w:val="22"/>
        </w:rPr>
      </w:pPr>
      <w:commentRangeStart w:id="73"/>
      <w:ins w:id="74" w:author="Julien PARC" w:date="2021-07-09T13:53:00Z">
        <w:r>
          <w:rPr>
            <w:sz w:val="22"/>
            <w:szCs w:val="22"/>
          </w:rPr>
          <w:t>p</w:t>
        </w:r>
        <w:r w:rsidR="00036390">
          <w:rPr>
            <w:sz w:val="22"/>
            <w:szCs w:val="22"/>
          </w:rPr>
          <w:t xml:space="preserve">our le cas de l’isolation thermique par l’extérieur, </w:t>
        </w:r>
        <w:r>
          <w:rPr>
            <w:sz w:val="22"/>
            <w:szCs w:val="22"/>
          </w:rPr>
          <w:t>l</w:t>
        </w:r>
      </w:ins>
      <w:ins w:id="75" w:author="Julien PARC" w:date="2021-07-09T13:54:00Z">
        <w:r>
          <w:rPr>
            <w:sz w:val="22"/>
            <w:szCs w:val="22"/>
          </w:rPr>
          <w:t xml:space="preserve">es aménagements nécessaires pour la mise en place de l’isolation </w:t>
        </w:r>
      </w:ins>
      <w:ins w:id="76" w:author="Julien PARC" w:date="2021-07-09T13:55:00Z">
        <w:r>
          <w:rPr>
            <w:sz w:val="22"/>
            <w:szCs w:val="22"/>
          </w:rPr>
          <w:t xml:space="preserve">jusqu’à minima le terrain naturel ; </w:t>
        </w:r>
      </w:ins>
      <w:commentRangeEnd w:id="73"/>
      <w:ins w:id="77" w:author="Julien PARC" w:date="2021-07-09T13:56:00Z">
        <w:r>
          <w:rPr>
            <w:rStyle w:val="Marquedecommentaire"/>
          </w:rPr>
          <w:commentReference w:id="73"/>
        </w:r>
      </w:ins>
    </w:p>
    <w:p w14:paraId="5D94933E" w14:textId="505ED042" w:rsidR="00300F99" w:rsidRDefault="00300F99" w:rsidP="00300F99">
      <w:pPr>
        <w:numPr>
          <w:ilvl w:val="0"/>
          <w:numId w:val="22"/>
        </w:numPr>
        <w:rPr>
          <w:ins w:id="78" w:author="Julien PARC" w:date="2021-07-08T14:04:00Z"/>
          <w:sz w:val="22"/>
          <w:szCs w:val="22"/>
        </w:rPr>
      </w:pPr>
      <w:ins w:id="79" w:author="Julien PARC" w:date="2021-07-08T14:04:00Z">
        <w:r>
          <w:rPr>
            <w:sz w:val="22"/>
            <w:szCs w:val="22"/>
          </w:rPr>
          <w:t>la surface d’isolant installé ;</w:t>
        </w:r>
      </w:ins>
    </w:p>
    <w:p w14:paraId="27E18B70" w14:textId="1B13ECE5" w:rsidR="00300F99" w:rsidRDefault="00300F99" w:rsidP="00300F99">
      <w:pPr>
        <w:numPr>
          <w:ilvl w:val="0"/>
          <w:numId w:val="22"/>
        </w:numPr>
        <w:rPr>
          <w:ins w:id="80" w:author="Julien PARC" w:date="2021-07-08T14:04:00Z"/>
          <w:sz w:val="22"/>
          <w:szCs w:val="22"/>
        </w:rPr>
      </w:pPr>
      <w:ins w:id="81" w:author="Julien PARC" w:date="2021-07-08T14:04:00Z">
        <w:r>
          <w:rPr>
            <w:sz w:val="22"/>
            <w:szCs w:val="22"/>
          </w:rPr>
          <w:t>la résistance thermique de l'isolation installée.</w:t>
        </w:r>
      </w:ins>
    </w:p>
    <w:p w14:paraId="32203232" w14:textId="3CFC4E1A" w:rsidR="003660D3" w:rsidRPr="00B21C09" w:rsidDel="00300F99" w:rsidRDefault="003660D3" w:rsidP="00E56E39">
      <w:pPr>
        <w:numPr>
          <w:ilvl w:val="0"/>
          <w:numId w:val="22"/>
        </w:numPr>
        <w:suppressAutoHyphens/>
        <w:jc w:val="both"/>
        <w:rPr>
          <w:del w:id="82" w:author="Julien PARC" w:date="2021-07-08T14:04:00Z"/>
          <w:sz w:val="22"/>
          <w:szCs w:val="22"/>
        </w:rPr>
      </w:pPr>
      <w:del w:id="83" w:author="Julien PARC" w:date="2021-07-08T14:04:00Z">
        <w:r w:rsidRPr="00B21C09" w:rsidDel="00300F99">
          <w:rPr>
            <w:sz w:val="22"/>
            <w:szCs w:val="22"/>
          </w:rPr>
          <w:lastRenderedPageBreak/>
          <w:delText>et la surface d’isolant installé ;</w:delText>
        </w:r>
      </w:del>
    </w:p>
    <w:p w14:paraId="18327172" w14:textId="364D057A" w:rsidR="003660D3" w:rsidRPr="00B21C09" w:rsidDel="00300F99" w:rsidRDefault="003660D3" w:rsidP="00E56E39">
      <w:pPr>
        <w:numPr>
          <w:ilvl w:val="0"/>
          <w:numId w:val="22"/>
        </w:numPr>
        <w:suppressAutoHyphens/>
        <w:jc w:val="both"/>
        <w:rPr>
          <w:del w:id="84" w:author="Julien PARC" w:date="2021-07-08T14:04:00Z"/>
          <w:sz w:val="22"/>
          <w:szCs w:val="22"/>
        </w:rPr>
      </w:pPr>
      <w:del w:id="85" w:author="Julien PARC" w:date="2021-07-08T14:04:00Z">
        <w:r w:rsidRPr="00B21C09" w:rsidDel="00300F99">
          <w:rPr>
            <w:sz w:val="22"/>
            <w:szCs w:val="22"/>
          </w:rPr>
          <w:delText>et la résistance thermique de l'isolation installée.</w:delText>
        </w:r>
      </w:del>
    </w:p>
    <w:p w14:paraId="6236EE9D" w14:textId="77777777" w:rsidR="003660D3" w:rsidRPr="00B21C09" w:rsidRDefault="003660D3" w:rsidP="00E56E39">
      <w:pPr>
        <w:ind w:left="1080"/>
        <w:jc w:val="both"/>
        <w:rPr>
          <w:sz w:val="22"/>
          <w:szCs w:val="22"/>
        </w:rPr>
      </w:pPr>
    </w:p>
    <w:p w14:paraId="706CF2D2" w14:textId="77777777" w:rsidR="003660D3" w:rsidRDefault="003660D3" w:rsidP="00E56E39">
      <w:pPr>
        <w:jc w:val="both"/>
        <w:rPr>
          <w:sz w:val="22"/>
          <w:szCs w:val="22"/>
        </w:rPr>
      </w:pPr>
      <w:r w:rsidRPr="00B21C09">
        <w:rPr>
          <w:sz w:val="22"/>
          <w:szCs w:val="22"/>
        </w:rPr>
        <w:t xml:space="preserve">A défaut, la preuve de réalisation de l’opération mentionne la mise en place d’un matériau avec ses marque et </w:t>
      </w:r>
      <w:r w:rsidR="00A00112">
        <w:rPr>
          <w:sz w:val="22"/>
          <w:szCs w:val="22"/>
        </w:rPr>
        <w:t>référence</w:t>
      </w:r>
      <w:r w:rsidRPr="00B21C09">
        <w:rPr>
          <w:sz w:val="22"/>
          <w:szCs w:val="22"/>
        </w:rPr>
        <w:t xml:space="preserve"> et la surface installée, et elle est complétée par un document issu du fabricant ou d’un organisme établi dans l'Espace économique européen et accrédité selon la norme NF EN 45011 par le Comité français d'accréditation (COFRAC) ou tout autre organisme d'accréditation signataire de l'accord européen multilatéral pertinent pris dans le cadre de </w:t>
      </w:r>
      <w:proofErr w:type="spellStart"/>
      <w:r w:rsidRPr="00B21C09">
        <w:rPr>
          <w:sz w:val="22"/>
          <w:szCs w:val="22"/>
        </w:rPr>
        <w:t>European</w:t>
      </w:r>
      <w:proofErr w:type="spellEnd"/>
      <w:r w:rsidRPr="00B21C09">
        <w:rPr>
          <w:sz w:val="22"/>
          <w:szCs w:val="22"/>
        </w:rPr>
        <w:t xml:space="preserve"> </w:t>
      </w:r>
      <w:proofErr w:type="spellStart"/>
      <w:r w:rsidRPr="00B21C09">
        <w:rPr>
          <w:sz w:val="22"/>
          <w:szCs w:val="22"/>
        </w:rPr>
        <w:t>co-operation</w:t>
      </w:r>
      <w:proofErr w:type="spellEnd"/>
      <w:r w:rsidRPr="00B21C09">
        <w:rPr>
          <w:sz w:val="22"/>
          <w:szCs w:val="22"/>
        </w:rPr>
        <w:t xml:space="preserve"> for </w:t>
      </w:r>
      <w:proofErr w:type="spellStart"/>
      <w:r w:rsidRPr="00B21C09">
        <w:rPr>
          <w:sz w:val="22"/>
          <w:szCs w:val="22"/>
        </w:rPr>
        <w:t>Accreditation</w:t>
      </w:r>
      <w:proofErr w:type="spellEnd"/>
      <w:r w:rsidRPr="00B21C09">
        <w:rPr>
          <w:sz w:val="22"/>
          <w:szCs w:val="22"/>
        </w:rPr>
        <w:t xml:space="preserve"> (EA), coordination européenne des organismes d'accréditation. </w:t>
      </w:r>
    </w:p>
    <w:p w14:paraId="1EAC50D0" w14:textId="77777777" w:rsidR="00A00112" w:rsidRPr="00B21C09" w:rsidRDefault="00A00112" w:rsidP="00E56E39">
      <w:pPr>
        <w:jc w:val="both"/>
        <w:rPr>
          <w:sz w:val="22"/>
          <w:szCs w:val="22"/>
        </w:rPr>
      </w:pPr>
    </w:p>
    <w:p w14:paraId="53A4EC0A" w14:textId="0A1E8903" w:rsidR="003660D3" w:rsidRPr="00B21C09" w:rsidRDefault="003660D3" w:rsidP="00E56E39">
      <w:pPr>
        <w:jc w:val="both"/>
        <w:rPr>
          <w:sz w:val="22"/>
          <w:szCs w:val="22"/>
        </w:rPr>
      </w:pPr>
      <w:r w:rsidRPr="00B21C09">
        <w:rPr>
          <w:sz w:val="22"/>
          <w:szCs w:val="22"/>
        </w:rPr>
        <w:t xml:space="preserve">Ce document indique que le matériau de marque et </w:t>
      </w:r>
      <w:r w:rsidR="00A00112">
        <w:rPr>
          <w:sz w:val="22"/>
          <w:szCs w:val="22"/>
        </w:rPr>
        <w:t>référence</w:t>
      </w:r>
      <w:r w:rsidRPr="00B21C09">
        <w:rPr>
          <w:sz w:val="22"/>
          <w:szCs w:val="22"/>
        </w:rPr>
        <w:t xml:space="preserve"> mis en place est un isolant et précise ses caractéristiques thermiques (résistance thermique ; ou conductivité thermique et épaisseur)</w:t>
      </w:r>
      <w:ins w:id="86" w:author="Julien PARC" w:date="2021-07-08T14:04:00Z">
        <w:r w:rsidR="00300F99" w:rsidRPr="00300F99">
          <w:rPr>
            <w:sz w:val="22"/>
            <w:szCs w:val="22"/>
          </w:rPr>
          <w:t xml:space="preserve"> </w:t>
        </w:r>
        <w:r w:rsidR="00300F99">
          <w:rPr>
            <w:sz w:val="22"/>
            <w:szCs w:val="22"/>
          </w:rPr>
          <w:t xml:space="preserve">évaluées, suivant la nature de l’isolant, selon l’une des normes susvisées </w:t>
        </w:r>
        <w:bookmarkStart w:id="87" w:name="_Hlk76734405"/>
        <w:r w:rsidR="00300F99">
          <w:rPr>
            <w:sz w:val="22"/>
            <w:szCs w:val="22"/>
          </w:rPr>
          <w:t>et selon la méthode décrite en annexe 2</w:t>
        </w:r>
      </w:ins>
      <w:bookmarkEnd w:id="87"/>
      <w:r w:rsidRPr="00B21C09">
        <w:rPr>
          <w:sz w:val="22"/>
          <w:szCs w:val="22"/>
        </w:rPr>
        <w:t xml:space="preserve">. En cas de mention d’une date de validité, ce document est considéré comme valable jusqu’à un an après sa date de fin de validité. Pour </w:t>
      </w:r>
      <w:r w:rsidR="00A00112" w:rsidRPr="00B21C09">
        <w:rPr>
          <w:sz w:val="22"/>
          <w:szCs w:val="22"/>
        </w:rPr>
        <w:t xml:space="preserve">les </w:t>
      </w:r>
      <w:r w:rsidR="00A00112">
        <w:rPr>
          <w:sz w:val="22"/>
          <w:szCs w:val="22"/>
        </w:rPr>
        <w:t>référence</w:t>
      </w:r>
      <w:r w:rsidR="00A00112" w:rsidRPr="00B21C09">
        <w:rPr>
          <w:sz w:val="22"/>
          <w:szCs w:val="22"/>
        </w:rPr>
        <w:t>s proposées</w:t>
      </w:r>
      <w:r w:rsidRPr="00B21C09">
        <w:rPr>
          <w:sz w:val="22"/>
          <w:szCs w:val="22"/>
        </w:rPr>
        <w:t xml:space="preserve"> en différentes épaisseurs, la preuve de réalisation, si elle ne mentionne pas la résistance thermique de l’isolation installée, doit impérativement en préciser l’épaisseur.</w:t>
      </w:r>
    </w:p>
    <w:p w14:paraId="79002979" w14:textId="77777777" w:rsidR="00ED0E5B" w:rsidRPr="00B21C09" w:rsidRDefault="00ED0E5B" w:rsidP="00E56E39">
      <w:pPr>
        <w:jc w:val="both"/>
        <w:rPr>
          <w:sz w:val="22"/>
          <w:szCs w:val="22"/>
        </w:rPr>
      </w:pPr>
    </w:p>
    <w:p w14:paraId="1644121A" w14:textId="77777777" w:rsidR="00D06F74" w:rsidRPr="00B21C09" w:rsidRDefault="003660D3" w:rsidP="00E56E39">
      <w:pPr>
        <w:suppressAutoHyphens/>
        <w:jc w:val="both"/>
        <w:rPr>
          <w:rFonts w:eastAsia="Arial"/>
          <w:sz w:val="22"/>
          <w:szCs w:val="22"/>
        </w:rPr>
      </w:pPr>
      <w:bookmarkStart w:id="88" w:name="_Hlk29205459"/>
      <w:r w:rsidRPr="00B21C09">
        <w:rPr>
          <w:sz w:val="22"/>
          <w:szCs w:val="22"/>
        </w:rPr>
        <w:t xml:space="preserve">Le document justificatif spécifique à l’opération est </w:t>
      </w:r>
      <w:r w:rsidR="00A00112">
        <w:rPr>
          <w:sz w:val="22"/>
          <w:szCs w:val="22"/>
        </w:rPr>
        <w:t>la décision de qualification ou de certification du professionnel délivrée selon les mêmes exigences que celles prévues à l’article 2 du décret susvisé.</w:t>
      </w:r>
      <w:r w:rsidR="00ED0E5B" w:rsidRPr="00B21C09">
        <w:rPr>
          <w:rFonts w:eastAsia="Arial"/>
          <w:sz w:val="22"/>
          <w:szCs w:val="22"/>
        </w:rPr>
        <w:t xml:space="preserve"> </w:t>
      </w:r>
    </w:p>
    <w:bookmarkEnd w:id="88"/>
    <w:p w14:paraId="4C772EC2" w14:textId="77777777" w:rsidR="006D4585" w:rsidRPr="00B21C09" w:rsidRDefault="006D4585" w:rsidP="00E56E39">
      <w:pPr>
        <w:suppressAutoHyphens/>
        <w:jc w:val="both"/>
        <w:rPr>
          <w:sz w:val="22"/>
          <w:szCs w:val="22"/>
        </w:rPr>
      </w:pPr>
    </w:p>
    <w:p w14:paraId="1349B4FA" w14:textId="77777777" w:rsidR="00A20D05" w:rsidRPr="00B21C09" w:rsidRDefault="00A20D05" w:rsidP="00E56E39">
      <w:pPr>
        <w:suppressAutoHyphens/>
        <w:jc w:val="both"/>
        <w:rPr>
          <w:sz w:val="22"/>
          <w:szCs w:val="22"/>
        </w:rPr>
      </w:pPr>
    </w:p>
    <w:p w14:paraId="0DB08EE6" w14:textId="77777777" w:rsidR="001109AD" w:rsidRPr="00B21C09" w:rsidRDefault="002A38FE" w:rsidP="00E56E39">
      <w:pPr>
        <w:autoSpaceDE w:val="0"/>
        <w:autoSpaceDN w:val="0"/>
        <w:adjustRightInd w:val="0"/>
        <w:spacing w:line="240" w:lineRule="atLeast"/>
        <w:jc w:val="both"/>
        <w:rPr>
          <w:b/>
          <w:sz w:val="22"/>
          <w:szCs w:val="22"/>
        </w:rPr>
      </w:pPr>
      <w:r w:rsidRPr="00B21C09">
        <w:rPr>
          <w:b/>
          <w:sz w:val="22"/>
          <w:szCs w:val="22"/>
        </w:rPr>
        <w:t>C1- RECOMMANDATIONS</w:t>
      </w:r>
    </w:p>
    <w:p w14:paraId="4966CA3F" w14:textId="77777777" w:rsidR="00A9716F" w:rsidRPr="00B21C09" w:rsidRDefault="00A9716F" w:rsidP="00E56E39">
      <w:pPr>
        <w:autoSpaceDE w:val="0"/>
        <w:autoSpaceDN w:val="0"/>
        <w:adjustRightInd w:val="0"/>
        <w:jc w:val="both"/>
        <w:rPr>
          <w:b/>
          <w:sz w:val="22"/>
          <w:szCs w:val="22"/>
        </w:rPr>
      </w:pPr>
    </w:p>
    <w:p w14:paraId="0769B1AD" w14:textId="77777777" w:rsidR="002A38FE" w:rsidRPr="00B21C09" w:rsidRDefault="002A38FE" w:rsidP="00E56E39">
      <w:pPr>
        <w:autoSpaceDE w:val="0"/>
        <w:autoSpaceDN w:val="0"/>
        <w:adjustRightInd w:val="0"/>
        <w:jc w:val="both"/>
        <w:rPr>
          <w:sz w:val="22"/>
          <w:szCs w:val="22"/>
        </w:rPr>
      </w:pPr>
      <w:r w:rsidRPr="00B21C09">
        <w:rPr>
          <w:sz w:val="22"/>
          <w:szCs w:val="22"/>
        </w:rPr>
        <w:t>Les systèmes d’isolation doivent être mis en œuvre selon les DTU, Documents techniques d’application ou avis technique.</w:t>
      </w:r>
    </w:p>
    <w:p w14:paraId="7CD1E4B4" w14:textId="77777777" w:rsidR="002A38FE" w:rsidRPr="00B21C09" w:rsidRDefault="002A38FE" w:rsidP="00E56E39">
      <w:pPr>
        <w:autoSpaceDE w:val="0"/>
        <w:autoSpaceDN w:val="0"/>
        <w:adjustRightInd w:val="0"/>
        <w:jc w:val="both"/>
        <w:rPr>
          <w:sz w:val="22"/>
          <w:szCs w:val="22"/>
        </w:rPr>
      </w:pPr>
    </w:p>
    <w:p w14:paraId="1B3FC9B3" w14:textId="77777777" w:rsidR="003B19DF" w:rsidRPr="00B21C09" w:rsidRDefault="003B19DF" w:rsidP="00E56E39">
      <w:pPr>
        <w:autoSpaceDE w:val="0"/>
        <w:autoSpaceDN w:val="0"/>
        <w:adjustRightInd w:val="0"/>
        <w:jc w:val="both"/>
        <w:rPr>
          <w:sz w:val="22"/>
          <w:szCs w:val="22"/>
        </w:rPr>
      </w:pPr>
    </w:p>
    <w:p w14:paraId="792998B0" w14:textId="77777777" w:rsidR="007273CF" w:rsidRPr="00B21C09" w:rsidRDefault="007273CF" w:rsidP="00E56E39">
      <w:pPr>
        <w:pStyle w:val="Titre1"/>
        <w:numPr>
          <w:ilvl w:val="0"/>
          <w:numId w:val="2"/>
        </w:numPr>
        <w:jc w:val="both"/>
        <w:rPr>
          <w:b/>
          <w:sz w:val="22"/>
          <w:szCs w:val="22"/>
        </w:rPr>
      </w:pPr>
      <w:r w:rsidRPr="00B21C09">
        <w:rPr>
          <w:b/>
          <w:sz w:val="22"/>
          <w:szCs w:val="22"/>
        </w:rPr>
        <w:t>DETAILS DES GISEMENTS ESTIMES</w:t>
      </w:r>
    </w:p>
    <w:p w14:paraId="4BD38EC6" w14:textId="77777777" w:rsidR="007273CF" w:rsidRPr="00B21C09" w:rsidRDefault="007273CF" w:rsidP="00E56E39">
      <w:pPr>
        <w:autoSpaceDE w:val="0"/>
        <w:autoSpaceDN w:val="0"/>
        <w:adjustRightInd w:val="0"/>
        <w:jc w:val="both"/>
        <w:rPr>
          <w:sz w:val="22"/>
          <w:szCs w:val="22"/>
        </w:rPr>
      </w:pPr>
    </w:p>
    <w:p w14:paraId="0E191F12" w14:textId="77777777" w:rsidR="00ED4FBC" w:rsidRPr="00B21C09" w:rsidRDefault="00ED4FBC" w:rsidP="00E56E39">
      <w:pPr>
        <w:pStyle w:val="Titre3"/>
        <w:numPr>
          <w:ilvl w:val="0"/>
          <w:numId w:val="0"/>
        </w:numPr>
        <w:ind w:left="360" w:hanging="360"/>
        <w:rPr>
          <w:b w:val="0"/>
          <w:iCs/>
          <w:sz w:val="22"/>
          <w:szCs w:val="22"/>
        </w:rPr>
      </w:pPr>
      <w:r w:rsidRPr="00B21C09">
        <w:rPr>
          <w:b w:val="0"/>
          <w:iCs/>
          <w:sz w:val="22"/>
          <w:szCs w:val="22"/>
        </w:rPr>
        <w:t>Paragraphe facultatif non renseigné dans le cas présent.</w:t>
      </w:r>
    </w:p>
    <w:p w14:paraId="74C9A08C" w14:textId="77777777" w:rsidR="007273CF" w:rsidRPr="00B21C09" w:rsidRDefault="007273CF" w:rsidP="00E56E39">
      <w:pPr>
        <w:autoSpaceDE w:val="0"/>
        <w:autoSpaceDN w:val="0"/>
        <w:adjustRightInd w:val="0"/>
        <w:jc w:val="both"/>
        <w:rPr>
          <w:sz w:val="22"/>
          <w:szCs w:val="22"/>
        </w:rPr>
      </w:pPr>
    </w:p>
    <w:p w14:paraId="7620FEBC" w14:textId="77777777" w:rsidR="00D835D9" w:rsidRPr="00B21C09" w:rsidRDefault="00D835D9" w:rsidP="00E56E39">
      <w:pPr>
        <w:autoSpaceDE w:val="0"/>
        <w:autoSpaceDN w:val="0"/>
        <w:adjustRightInd w:val="0"/>
        <w:jc w:val="both"/>
        <w:rPr>
          <w:sz w:val="22"/>
          <w:szCs w:val="22"/>
        </w:rPr>
      </w:pPr>
    </w:p>
    <w:p w14:paraId="6AD97771" w14:textId="77777777" w:rsidR="00D835D9" w:rsidRPr="00B21C09" w:rsidRDefault="00D835D9" w:rsidP="00E56E39">
      <w:pPr>
        <w:pStyle w:val="Titre1"/>
        <w:numPr>
          <w:ilvl w:val="0"/>
          <w:numId w:val="2"/>
        </w:numPr>
        <w:jc w:val="both"/>
        <w:rPr>
          <w:b/>
          <w:sz w:val="22"/>
          <w:szCs w:val="22"/>
        </w:rPr>
      </w:pPr>
      <w:r w:rsidRPr="00B21C09">
        <w:rPr>
          <w:b/>
          <w:sz w:val="22"/>
          <w:szCs w:val="22"/>
        </w:rPr>
        <w:t>REGLEMENTATION EN VIGUEUR OU PREVUE</w:t>
      </w:r>
    </w:p>
    <w:p w14:paraId="33C821B6" w14:textId="77777777" w:rsidR="00D835D9" w:rsidRPr="00B21C09" w:rsidRDefault="00D835D9" w:rsidP="00E56E39">
      <w:pPr>
        <w:jc w:val="both"/>
        <w:rPr>
          <w:sz w:val="22"/>
          <w:szCs w:val="22"/>
        </w:rPr>
      </w:pPr>
    </w:p>
    <w:p w14:paraId="1FC2201B" w14:textId="77777777" w:rsidR="00D835D9" w:rsidRPr="00B21C09" w:rsidRDefault="000762E4" w:rsidP="00E56E39">
      <w:pPr>
        <w:autoSpaceDE w:val="0"/>
        <w:autoSpaceDN w:val="0"/>
        <w:adjustRightInd w:val="0"/>
        <w:jc w:val="both"/>
        <w:rPr>
          <w:bCs/>
          <w:iCs/>
          <w:sz w:val="22"/>
          <w:szCs w:val="22"/>
        </w:rPr>
      </w:pPr>
      <w:r w:rsidRPr="00B21C09">
        <w:rPr>
          <w:bCs/>
          <w:iCs/>
          <w:sz w:val="22"/>
          <w:szCs w:val="22"/>
        </w:rPr>
        <w:t>La ré</w:t>
      </w:r>
      <w:r w:rsidR="00D835D9" w:rsidRPr="00B21C09">
        <w:rPr>
          <w:bCs/>
          <w:iCs/>
          <w:sz w:val="22"/>
          <w:szCs w:val="22"/>
        </w:rPr>
        <w:t xml:space="preserve">glementation en vigueur est la </w:t>
      </w:r>
      <w:r w:rsidR="00D87780" w:rsidRPr="00B21C09">
        <w:rPr>
          <w:bCs/>
          <w:iCs/>
          <w:sz w:val="22"/>
          <w:szCs w:val="22"/>
        </w:rPr>
        <w:t>RT dans</w:t>
      </w:r>
      <w:r w:rsidR="00D835D9" w:rsidRPr="00B21C09">
        <w:rPr>
          <w:bCs/>
          <w:iCs/>
          <w:sz w:val="22"/>
          <w:szCs w:val="22"/>
        </w:rPr>
        <w:t xml:space="preserve"> l’existant du 3 mai 2007 : conformément à l’Arrêté du 3 mai 2007 relatif aux caractéristiques thermiques et à la performance énergétique des bâtiments existants.</w:t>
      </w:r>
    </w:p>
    <w:p w14:paraId="75566F3E" w14:textId="77777777" w:rsidR="00D835D9" w:rsidRPr="00B21C09" w:rsidRDefault="00D835D9" w:rsidP="00E56E39">
      <w:pPr>
        <w:jc w:val="both"/>
        <w:rPr>
          <w:bCs/>
          <w:iCs/>
          <w:sz w:val="22"/>
          <w:szCs w:val="22"/>
        </w:rPr>
      </w:pPr>
    </w:p>
    <w:p w14:paraId="0FF689A6" w14:textId="77777777" w:rsidR="00D835D9" w:rsidRPr="00B21C09" w:rsidRDefault="00D835D9" w:rsidP="00E56E39">
      <w:pPr>
        <w:jc w:val="both"/>
        <w:rPr>
          <w:bCs/>
          <w:iCs/>
          <w:sz w:val="22"/>
          <w:szCs w:val="22"/>
        </w:rPr>
      </w:pPr>
      <w:r w:rsidRPr="00B21C09">
        <w:rPr>
          <w:bCs/>
          <w:iCs/>
          <w:sz w:val="22"/>
          <w:szCs w:val="22"/>
        </w:rPr>
        <w:t xml:space="preserve">Résistance globale après travaux : </w:t>
      </w:r>
    </w:p>
    <w:p w14:paraId="000B5CFB" w14:textId="77777777" w:rsidR="00D835D9" w:rsidRPr="00B21C09" w:rsidRDefault="00D835D9" w:rsidP="00E56E39">
      <w:pPr>
        <w:numPr>
          <w:ilvl w:val="0"/>
          <w:numId w:val="18"/>
        </w:numPr>
        <w:jc w:val="both"/>
        <w:rPr>
          <w:bCs/>
          <w:iCs/>
          <w:sz w:val="22"/>
          <w:szCs w:val="22"/>
        </w:rPr>
      </w:pPr>
      <w:r w:rsidRPr="00B21C09">
        <w:rPr>
          <w:bCs/>
          <w:iCs/>
          <w:sz w:val="22"/>
          <w:szCs w:val="22"/>
        </w:rPr>
        <w:t>R murs en contact avec l’extérieur et rampants de toitures de pente supérieure à 60°: 2,3 m².K/W</w:t>
      </w:r>
    </w:p>
    <w:p w14:paraId="4EFABB16" w14:textId="77777777" w:rsidR="00D835D9" w:rsidRPr="00B21C09" w:rsidRDefault="00D835D9" w:rsidP="00E56E39">
      <w:pPr>
        <w:numPr>
          <w:ilvl w:val="0"/>
          <w:numId w:val="18"/>
        </w:numPr>
        <w:jc w:val="both"/>
        <w:rPr>
          <w:sz w:val="22"/>
          <w:szCs w:val="22"/>
        </w:rPr>
      </w:pPr>
      <w:r w:rsidRPr="00B21C09">
        <w:rPr>
          <w:bCs/>
          <w:iCs/>
          <w:sz w:val="22"/>
          <w:szCs w:val="22"/>
        </w:rPr>
        <w:t xml:space="preserve">R Murs en contact avec un volume non </w:t>
      </w:r>
      <w:r w:rsidR="00A00112" w:rsidRPr="00B21C09">
        <w:rPr>
          <w:bCs/>
          <w:iCs/>
          <w:sz w:val="22"/>
          <w:szCs w:val="22"/>
        </w:rPr>
        <w:t>chauffé :</w:t>
      </w:r>
      <w:r w:rsidRPr="00B21C09">
        <w:rPr>
          <w:bCs/>
          <w:iCs/>
          <w:sz w:val="22"/>
          <w:szCs w:val="22"/>
        </w:rPr>
        <w:t xml:space="preserve"> 2 </w:t>
      </w:r>
      <w:r w:rsidRPr="00B21C09">
        <w:rPr>
          <w:sz w:val="22"/>
          <w:szCs w:val="22"/>
        </w:rPr>
        <w:t>m².K/W</w:t>
      </w:r>
    </w:p>
    <w:p w14:paraId="03E813CA" w14:textId="77777777" w:rsidR="007273CF" w:rsidRPr="00B21C09" w:rsidRDefault="007273CF" w:rsidP="00E56E39">
      <w:pPr>
        <w:jc w:val="both"/>
        <w:rPr>
          <w:sz w:val="22"/>
          <w:szCs w:val="22"/>
        </w:rPr>
      </w:pPr>
    </w:p>
    <w:p w14:paraId="149D8478" w14:textId="77777777" w:rsidR="001B0571" w:rsidRDefault="001B0571" w:rsidP="001B0571">
      <w:pPr>
        <w:jc w:val="both"/>
        <w:rPr>
          <w:ins w:id="89" w:author="Julien PARC" w:date="2021-07-08T15:10:00Z"/>
          <w:sz w:val="22"/>
          <w:szCs w:val="22"/>
        </w:rPr>
      </w:pPr>
      <w:ins w:id="90" w:author="Julien PARC" w:date="2021-07-08T15:10:00Z">
        <w:r>
          <w:rPr>
            <w:sz w:val="22"/>
            <w:szCs w:val="22"/>
          </w:rPr>
          <w:t>La réglementation prévoit à compter du 1</w:t>
        </w:r>
        <w:r w:rsidRPr="00F0482A">
          <w:rPr>
            <w:sz w:val="22"/>
            <w:szCs w:val="22"/>
            <w:vertAlign w:val="superscript"/>
          </w:rPr>
          <w:t>er</w:t>
        </w:r>
        <w:r>
          <w:rPr>
            <w:sz w:val="22"/>
            <w:szCs w:val="22"/>
          </w:rPr>
          <w:t xml:space="preserve"> janvier 2023 une modification des résistances thermiques minimales après travaux : </w:t>
        </w:r>
      </w:ins>
    </w:p>
    <w:p w14:paraId="79EFAD7B" w14:textId="77777777" w:rsidR="001B0571" w:rsidRDefault="001B0571" w:rsidP="001B0571">
      <w:pPr>
        <w:jc w:val="both"/>
        <w:rPr>
          <w:ins w:id="91" w:author="Julien PARC" w:date="2021-07-08T15:10:00Z"/>
          <w:sz w:val="22"/>
          <w:szCs w:val="22"/>
        </w:rPr>
      </w:pPr>
    </w:p>
    <w:p w14:paraId="7ADF493B" w14:textId="77777777" w:rsidR="001B0571" w:rsidRPr="007F235A" w:rsidRDefault="001B0571" w:rsidP="001B0571">
      <w:pPr>
        <w:jc w:val="both"/>
        <w:rPr>
          <w:ins w:id="92" w:author="Julien PARC" w:date="2021-07-08T15:10:00Z"/>
          <w:bCs/>
          <w:iCs/>
          <w:sz w:val="22"/>
          <w:szCs w:val="22"/>
        </w:rPr>
      </w:pPr>
      <w:ins w:id="93" w:author="Julien PARC" w:date="2021-07-08T15:10:00Z">
        <w:r w:rsidRPr="007F235A">
          <w:rPr>
            <w:bCs/>
            <w:iCs/>
            <w:sz w:val="22"/>
            <w:szCs w:val="22"/>
          </w:rPr>
          <w:t xml:space="preserve">Résistance globale après travaux : </w:t>
        </w:r>
      </w:ins>
    </w:p>
    <w:p w14:paraId="63095EE2" w14:textId="15975183" w:rsidR="001B0571" w:rsidRPr="007F235A" w:rsidRDefault="001B0571" w:rsidP="001B0571">
      <w:pPr>
        <w:numPr>
          <w:ilvl w:val="0"/>
          <w:numId w:val="18"/>
        </w:numPr>
        <w:jc w:val="both"/>
        <w:rPr>
          <w:ins w:id="94" w:author="Julien PARC" w:date="2021-07-08T15:10:00Z"/>
          <w:bCs/>
          <w:iCs/>
          <w:sz w:val="22"/>
          <w:szCs w:val="22"/>
        </w:rPr>
      </w:pPr>
      <w:ins w:id="95" w:author="Julien PARC" w:date="2021-07-08T15:12:00Z">
        <w:r w:rsidRPr="00B21C09">
          <w:rPr>
            <w:bCs/>
            <w:iCs/>
            <w:sz w:val="22"/>
            <w:szCs w:val="22"/>
          </w:rPr>
          <w:t xml:space="preserve">R murs en contact avec l’extérieur et rampants de toitures de pente supérieure à 60°: </w:t>
        </w:r>
      </w:ins>
      <w:ins w:id="96" w:author="Julien PARC" w:date="2021-07-08T15:10:00Z">
        <w:r>
          <w:rPr>
            <w:bCs/>
            <w:iCs/>
            <w:sz w:val="22"/>
            <w:szCs w:val="22"/>
          </w:rPr>
          <w:t xml:space="preserve">de </w:t>
        </w:r>
      </w:ins>
      <w:ins w:id="97" w:author="Julien PARC" w:date="2021-07-08T15:12:00Z">
        <w:r>
          <w:rPr>
            <w:bCs/>
            <w:iCs/>
            <w:sz w:val="22"/>
            <w:szCs w:val="22"/>
          </w:rPr>
          <w:t xml:space="preserve">2.2 à 3.2 </w:t>
        </w:r>
      </w:ins>
      <w:ins w:id="98" w:author="Julien PARC" w:date="2021-07-08T15:10:00Z">
        <w:r w:rsidRPr="007F235A">
          <w:rPr>
            <w:sz w:val="22"/>
            <w:szCs w:val="22"/>
          </w:rPr>
          <w:t>m².K/W</w:t>
        </w:r>
      </w:ins>
    </w:p>
    <w:p w14:paraId="7989E714" w14:textId="5E082C1B" w:rsidR="001B0571" w:rsidRDefault="001B0571" w:rsidP="001B0571">
      <w:pPr>
        <w:numPr>
          <w:ilvl w:val="0"/>
          <w:numId w:val="18"/>
        </w:numPr>
        <w:jc w:val="both"/>
        <w:rPr>
          <w:ins w:id="99" w:author="Julien PARC" w:date="2021-07-08T15:10:00Z"/>
          <w:sz w:val="22"/>
          <w:szCs w:val="22"/>
        </w:rPr>
      </w:pPr>
      <w:ins w:id="100" w:author="Julien PARC" w:date="2021-07-08T15:13:00Z">
        <w:r w:rsidRPr="00B21C09">
          <w:rPr>
            <w:bCs/>
            <w:iCs/>
            <w:sz w:val="22"/>
            <w:szCs w:val="22"/>
          </w:rPr>
          <w:t xml:space="preserve">R Murs en contact avec un volume non chauffé : </w:t>
        </w:r>
      </w:ins>
      <w:ins w:id="101" w:author="Julien PARC" w:date="2021-07-08T15:10:00Z">
        <w:r>
          <w:rPr>
            <w:bCs/>
            <w:iCs/>
            <w:sz w:val="22"/>
            <w:szCs w:val="22"/>
          </w:rPr>
          <w:t>2</w:t>
        </w:r>
      </w:ins>
      <w:ins w:id="102" w:author="Julien PARC" w:date="2021-07-08T15:13:00Z">
        <w:r>
          <w:rPr>
            <w:bCs/>
            <w:iCs/>
            <w:sz w:val="22"/>
            <w:szCs w:val="22"/>
          </w:rPr>
          <w:t>,5</w:t>
        </w:r>
      </w:ins>
      <w:ins w:id="103" w:author="Julien PARC" w:date="2021-07-08T15:10:00Z">
        <w:r w:rsidRPr="007F235A">
          <w:rPr>
            <w:bCs/>
            <w:iCs/>
            <w:sz w:val="22"/>
            <w:szCs w:val="22"/>
          </w:rPr>
          <w:t xml:space="preserve"> </w:t>
        </w:r>
        <w:r w:rsidRPr="007F235A">
          <w:rPr>
            <w:sz w:val="22"/>
            <w:szCs w:val="22"/>
          </w:rPr>
          <w:t>m².K/W</w:t>
        </w:r>
      </w:ins>
    </w:p>
    <w:p w14:paraId="794BD07F" w14:textId="79E6B027" w:rsidR="00D835D9" w:rsidRDefault="00D835D9" w:rsidP="00E56E39">
      <w:pPr>
        <w:jc w:val="both"/>
        <w:rPr>
          <w:ins w:id="104" w:author="Julien PARC" w:date="2021-07-08T15:10:00Z"/>
          <w:sz w:val="22"/>
          <w:szCs w:val="22"/>
        </w:rPr>
      </w:pPr>
    </w:p>
    <w:p w14:paraId="2200D2A3" w14:textId="77777777" w:rsidR="001B0571" w:rsidRPr="00B21C09" w:rsidRDefault="001B0571" w:rsidP="00E56E39">
      <w:pPr>
        <w:jc w:val="both"/>
        <w:rPr>
          <w:sz w:val="22"/>
          <w:szCs w:val="22"/>
        </w:rPr>
      </w:pPr>
    </w:p>
    <w:p w14:paraId="6C8A871A" w14:textId="77777777" w:rsidR="007273CF" w:rsidRPr="00B21C09" w:rsidRDefault="007273CF" w:rsidP="00E56E39">
      <w:pPr>
        <w:pStyle w:val="Titre1"/>
        <w:numPr>
          <w:ilvl w:val="0"/>
          <w:numId w:val="2"/>
        </w:numPr>
        <w:jc w:val="both"/>
        <w:rPr>
          <w:b/>
          <w:sz w:val="22"/>
          <w:szCs w:val="22"/>
        </w:rPr>
      </w:pPr>
      <w:r w:rsidRPr="00B21C09">
        <w:rPr>
          <w:b/>
          <w:sz w:val="22"/>
          <w:szCs w:val="22"/>
        </w:rPr>
        <w:t>SITUATION DE REFERENCE</w:t>
      </w:r>
    </w:p>
    <w:p w14:paraId="196DF11A" w14:textId="77777777" w:rsidR="00D835D9" w:rsidRPr="00B21C09" w:rsidRDefault="00D835D9" w:rsidP="00E56E39">
      <w:pPr>
        <w:pStyle w:val="Corpsdetexte2"/>
        <w:rPr>
          <w:b/>
          <w:color w:val="auto"/>
          <w:sz w:val="22"/>
          <w:szCs w:val="22"/>
        </w:rPr>
      </w:pPr>
    </w:p>
    <w:p w14:paraId="29C72147" w14:textId="5F0126F3" w:rsidR="00D835D9" w:rsidRPr="00B21C09" w:rsidRDefault="00D835D9" w:rsidP="00E56E39">
      <w:pPr>
        <w:pStyle w:val="Corpsdetexte"/>
        <w:jc w:val="both"/>
        <w:rPr>
          <w:bCs/>
          <w:sz w:val="22"/>
          <w:szCs w:val="22"/>
        </w:rPr>
      </w:pPr>
      <w:r w:rsidRPr="00B21C09">
        <w:rPr>
          <w:bCs/>
          <w:sz w:val="22"/>
          <w:szCs w:val="22"/>
        </w:rPr>
        <w:t xml:space="preserve">Le coefficient </w:t>
      </w:r>
      <w:proofErr w:type="spellStart"/>
      <w:r w:rsidRPr="00B21C09">
        <w:rPr>
          <w:bCs/>
          <w:sz w:val="22"/>
          <w:szCs w:val="22"/>
        </w:rPr>
        <w:t>Up</w:t>
      </w:r>
      <w:r w:rsidRPr="00B21C09">
        <w:rPr>
          <w:bCs/>
          <w:sz w:val="22"/>
          <w:szCs w:val="22"/>
          <w:vertAlign w:val="subscript"/>
        </w:rPr>
        <w:t>init</w:t>
      </w:r>
      <w:proofErr w:type="spellEnd"/>
      <w:r w:rsidRPr="00B21C09">
        <w:rPr>
          <w:bCs/>
          <w:sz w:val="22"/>
          <w:szCs w:val="22"/>
        </w:rPr>
        <w:t xml:space="preserve"> moyen retenu pour les murs extérieurs est </w:t>
      </w:r>
      <w:r w:rsidR="00A00112" w:rsidRPr="00B21C09">
        <w:rPr>
          <w:bCs/>
          <w:sz w:val="22"/>
          <w:szCs w:val="22"/>
        </w:rPr>
        <w:t xml:space="preserve">de </w:t>
      </w:r>
      <w:del w:id="105" w:author="Julien PARC" w:date="2021-07-08T15:13:00Z">
        <w:r w:rsidR="00A00112" w:rsidRPr="00B21C09" w:rsidDel="001B0571">
          <w:rPr>
            <w:bCs/>
            <w:sz w:val="22"/>
            <w:szCs w:val="22"/>
          </w:rPr>
          <w:delText>3</w:delText>
        </w:r>
        <w:r w:rsidRPr="00B21C09" w:rsidDel="001B0571">
          <w:rPr>
            <w:bCs/>
            <w:sz w:val="22"/>
            <w:szCs w:val="22"/>
          </w:rPr>
          <w:delText>,3</w:delText>
        </w:r>
      </w:del>
      <w:ins w:id="106" w:author="Julien PARC" w:date="2021-07-08T15:13:00Z">
        <w:r w:rsidR="001B0571">
          <w:rPr>
            <w:bCs/>
            <w:sz w:val="22"/>
            <w:szCs w:val="22"/>
          </w:rPr>
          <w:t>2,5</w:t>
        </w:r>
      </w:ins>
      <w:ins w:id="107" w:author="Julien PARC" w:date="2021-07-30T17:16:00Z">
        <w:r w:rsidR="00C21575">
          <w:rPr>
            <w:bCs/>
            <w:sz w:val="22"/>
            <w:szCs w:val="22"/>
          </w:rPr>
          <w:t>0</w:t>
        </w:r>
      </w:ins>
      <w:r w:rsidRPr="00B21C09">
        <w:rPr>
          <w:bCs/>
          <w:sz w:val="22"/>
          <w:szCs w:val="22"/>
        </w:rPr>
        <w:t xml:space="preserve"> W/m².K</w:t>
      </w:r>
      <w:r w:rsidR="00C001D7" w:rsidRPr="00B21C09">
        <w:rPr>
          <w:bCs/>
          <w:sz w:val="22"/>
          <w:szCs w:val="22"/>
        </w:rPr>
        <w:t xml:space="preserve"> (voir annexe 1)</w:t>
      </w:r>
      <w:r w:rsidRPr="00B21C09">
        <w:rPr>
          <w:bCs/>
          <w:sz w:val="22"/>
          <w:szCs w:val="22"/>
        </w:rPr>
        <w:t>.</w:t>
      </w:r>
    </w:p>
    <w:p w14:paraId="5754686C" w14:textId="77777777" w:rsidR="00D835D9" w:rsidRPr="00B21C09" w:rsidRDefault="00D835D9" w:rsidP="00E56E39">
      <w:pPr>
        <w:jc w:val="both"/>
        <w:rPr>
          <w:bCs/>
          <w:sz w:val="22"/>
          <w:szCs w:val="22"/>
        </w:rPr>
      </w:pPr>
    </w:p>
    <w:p w14:paraId="5C36E9F3" w14:textId="11A0F41E" w:rsidR="00D835D9" w:rsidRPr="00B21C09" w:rsidRDefault="00D835D9" w:rsidP="00E56E39">
      <w:pPr>
        <w:pStyle w:val="Corpsdetexte2"/>
        <w:rPr>
          <w:bCs/>
          <w:color w:val="auto"/>
          <w:sz w:val="22"/>
          <w:szCs w:val="22"/>
        </w:rPr>
      </w:pPr>
      <w:r w:rsidRPr="00B21C09">
        <w:rPr>
          <w:bCs/>
          <w:color w:val="auto"/>
          <w:sz w:val="22"/>
          <w:szCs w:val="22"/>
        </w:rPr>
        <w:t xml:space="preserve">L’installation d’une isolation supérieure ou égale à </w:t>
      </w:r>
      <w:ins w:id="108" w:author="Julien PARC" w:date="2021-07-08T15:15:00Z">
        <w:r w:rsidR="001B0571">
          <w:rPr>
            <w:bCs/>
            <w:color w:val="auto"/>
            <w:sz w:val="22"/>
            <w:szCs w:val="22"/>
          </w:rPr>
          <w:t>4,2</w:t>
        </w:r>
      </w:ins>
      <w:del w:id="109" w:author="Julien PARC" w:date="2021-07-08T15:15:00Z">
        <w:r w:rsidRPr="00B21C09" w:rsidDel="001B0571">
          <w:rPr>
            <w:bCs/>
            <w:color w:val="auto"/>
            <w:sz w:val="22"/>
            <w:szCs w:val="22"/>
          </w:rPr>
          <w:delText>3,7</w:delText>
        </w:r>
      </w:del>
      <w:r w:rsidRPr="00B21C09">
        <w:rPr>
          <w:bCs/>
          <w:color w:val="auto"/>
          <w:sz w:val="22"/>
          <w:szCs w:val="22"/>
        </w:rPr>
        <w:t xml:space="preserve"> m²K/W valorise les gains obtenus à 100%.</w:t>
      </w:r>
    </w:p>
    <w:p w14:paraId="41B9ECA3" w14:textId="77777777" w:rsidR="007273CF" w:rsidRPr="00B21C09" w:rsidRDefault="007273CF" w:rsidP="00E56E39">
      <w:pPr>
        <w:jc w:val="both"/>
        <w:rPr>
          <w:sz w:val="22"/>
          <w:szCs w:val="22"/>
        </w:rPr>
      </w:pPr>
    </w:p>
    <w:p w14:paraId="14B80F7F" w14:textId="77777777" w:rsidR="00D835D9" w:rsidRPr="00B21C09" w:rsidRDefault="00D835D9" w:rsidP="00E56E39">
      <w:pPr>
        <w:jc w:val="both"/>
        <w:rPr>
          <w:sz w:val="22"/>
          <w:szCs w:val="22"/>
        </w:rPr>
      </w:pPr>
    </w:p>
    <w:p w14:paraId="74372C49" w14:textId="77777777" w:rsidR="00D835D9" w:rsidRPr="00B21C09" w:rsidRDefault="00D835D9" w:rsidP="00E56E39">
      <w:pPr>
        <w:pStyle w:val="Titre1"/>
        <w:numPr>
          <w:ilvl w:val="0"/>
          <w:numId w:val="2"/>
        </w:numPr>
        <w:jc w:val="both"/>
        <w:rPr>
          <w:b/>
          <w:sz w:val="22"/>
          <w:szCs w:val="22"/>
        </w:rPr>
      </w:pPr>
      <w:r w:rsidRPr="00B21C09">
        <w:rPr>
          <w:b/>
          <w:sz w:val="22"/>
          <w:szCs w:val="22"/>
        </w:rPr>
        <w:t>DUREE DE VIE CONVENTIONNELLE</w:t>
      </w:r>
    </w:p>
    <w:p w14:paraId="03AAF2B8" w14:textId="77777777" w:rsidR="00D835D9" w:rsidRPr="00B21C09" w:rsidRDefault="00D835D9" w:rsidP="00E56E39">
      <w:pPr>
        <w:jc w:val="both"/>
        <w:rPr>
          <w:sz w:val="22"/>
          <w:szCs w:val="22"/>
        </w:rPr>
      </w:pPr>
    </w:p>
    <w:p w14:paraId="502E3C9B" w14:textId="77777777" w:rsidR="00D835D9" w:rsidRPr="00B21C09" w:rsidRDefault="00D835D9" w:rsidP="00E56E39">
      <w:pPr>
        <w:jc w:val="both"/>
        <w:rPr>
          <w:sz w:val="22"/>
          <w:szCs w:val="22"/>
        </w:rPr>
      </w:pPr>
      <w:r w:rsidRPr="00B21C09">
        <w:rPr>
          <w:sz w:val="22"/>
          <w:szCs w:val="22"/>
        </w:rPr>
        <w:t>3</w:t>
      </w:r>
      <w:r w:rsidR="003660D3" w:rsidRPr="00B21C09">
        <w:rPr>
          <w:sz w:val="22"/>
          <w:szCs w:val="22"/>
        </w:rPr>
        <w:t>0</w:t>
      </w:r>
      <w:r w:rsidRPr="00B21C09">
        <w:rPr>
          <w:sz w:val="22"/>
          <w:szCs w:val="22"/>
        </w:rPr>
        <w:t xml:space="preserve"> ans</w:t>
      </w:r>
      <w:r w:rsidR="005B7D9B" w:rsidRPr="00B21C09">
        <w:rPr>
          <w:sz w:val="22"/>
          <w:szCs w:val="22"/>
        </w:rPr>
        <w:t xml:space="preserve"> (voir annexe 2).</w:t>
      </w:r>
    </w:p>
    <w:p w14:paraId="18D7F641" w14:textId="77777777" w:rsidR="00D835D9" w:rsidRPr="00B21C09" w:rsidRDefault="00D835D9" w:rsidP="00E56E39">
      <w:pPr>
        <w:jc w:val="both"/>
        <w:rPr>
          <w:sz w:val="22"/>
          <w:szCs w:val="22"/>
        </w:rPr>
      </w:pPr>
      <w:r w:rsidRPr="00B21C09">
        <w:rPr>
          <w:sz w:val="22"/>
          <w:szCs w:val="22"/>
        </w:rPr>
        <w:t>Soit un coefficient d’actualisation à 4% de 1</w:t>
      </w:r>
      <w:r w:rsidR="003660D3" w:rsidRPr="00B21C09">
        <w:rPr>
          <w:sz w:val="22"/>
          <w:szCs w:val="22"/>
        </w:rPr>
        <w:t>7</w:t>
      </w:r>
      <w:r w:rsidRPr="00B21C09">
        <w:rPr>
          <w:sz w:val="22"/>
          <w:szCs w:val="22"/>
        </w:rPr>
        <w:t>,</w:t>
      </w:r>
      <w:r w:rsidR="003660D3" w:rsidRPr="00B21C09">
        <w:rPr>
          <w:sz w:val="22"/>
          <w:szCs w:val="22"/>
        </w:rPr>
        <w:t>984</w:t>
      </w:r>
      <w:r w:rsidRPr="00B21C09">
        <w:rPr>
          <w:sz w:val="22"/>
          <w:szCs w:val="22"/>
        </w:rPr>
        <w:t>.</w:t>
      </w:r>
    </w:p>
    <w:p w14:paraId="300EDD54" w14:textId="77777777" w:rsidR="00D835D9" w:rsidRPr="00B21C09" w:rsidRDefault="00D835D9" w:rsidP="00E56E39">
      <w:pPr>
        <w:jc w:val="both"/>
        <w:rPr>
          <w:sz w:val="22"/>
          <w:szCs w:val="22"/>
        </w:rPr>
      </w:pPr>
    </w:p>
    <w:p w14:paraId="454D9E75" w14:textId="77777777" w:rsidR="00551319" w:rsidRPr="00B21C09" w:rsidRDefault="00551319" w:rsidP="00E56E39">
      <w:pPr>
        <w:jc w:val="both"/>
        <w:rPr>
          <w:sz w:val="22"/>
          <w:szCs w:val="22"/>
        </w:rPr>
      </w:pPr>
    </w:p>
    <w:p w14:paraId="4DC4B828" w14:textId="77777777" w:rsidR="00D835D9" w:rsidRPr="00B21C09" w:rsidRDefault="00D835D9" w:rsidP="00E56E39">
      <w:pPr>
        <w:pStyle w:val="Titre1"/>
        <w:numPr>
          <w:ilvl w:val="0"/>
          <w:numId w:val="2"/>
        </w:numPr>
        <w:jc w:val="both"/>
        <w:rPr>
          <w:b/>
          <w:sz w:val="22"/>
          <w:szCs w:val="22"/>
        </w:rPr>
      </w:pPr>
      <w:r w:rsidRPr="00B21C09">
        <w:rPr>
          <w:b/>
          <w:sz w:val="22"/>
          <w:szCs w:val="22"/>
        </w:rPr>
        <w:t xml:space="preserve"> GAIN ANNUEL EN ENERGIE FINALE </w:t>
      </w:r>
      <w:r w:rsidR="00A00112" w:rsidRPr="00B21C09">
        <w:rPr>
          <w:b/>
          <w:sz w:val="22"/>
          <w:szCs w:val="22"/>
        </w:rPr>
        <w:t>GENERE PAR</w:t>
      </w:r>
      <w:r w:rsidRPr="00B21C09">
        <w:rPr>
          <w:b/>
          <w:sz w:val="22"/>
          <w:szCs w:val="22"/>
        </w:rPr>
        <w:t xml:space="preserve"> OPERATION STANDARDISEE</w:t>
      </w:r>
    </w:p>
    <w:p w14:paraId="0ED9C594" w14:textId="77777777" w:rsidR="00C351DF" w:rsidRPr="00B21C09" w:rsidRDefault="00C351DF" w:rsidP="00E56E39">
      <w:pPr>
        <w:jc w:val="both"/>
        <w:rPr>
          <w:sz w:val="22"/>
          <w:szCs w:val="22"/>
        </w:rPr>
      </w:pPr>
    </w:p>
    <w:p w14:paraId="537D7995" w14:textId="77777777" w:rsidR="00551319" w:rsidRPr="00B21C09" w:rsidRDefault="00551319" w:rsidP="00E56E39">
      <w:pPr>
        <w:jc w:val="both"/>
        <w:rPr>
          <w:sz w:val="22"/>
          <w:szCs w:val="22"/>
        </w:rPr>
      </w:pPr>
    </w:p>
    <w:p w14:paraId="0FAE3986" w14:textId="77777777" w:rsidR="00E31301" w:rsidRPr="00B21C09" w:rsidRDefault="00D835D9" w:rsidP="00E56E39">
      <w:pPr>
        <w:jc w:val="both"/>
        <w:rPr>
          <w:b/>
          <w:sz w:val="22"/>
          <w:szCs w:val="22"/>
        </w:rPr>
      </w:pPr>
      <w:r w:rsidRPr="00B21C09">
        <w:rPr>
          <w:b/>
          <w:sz w:val="22"/>
          <w:szCs w:val="22"/>
        </w:rPr>
        <w:t xml:space="preserve">H1- </w:t>
      </w:r>
      <w:r w:rsidR="00C351DF" w:rsidRPr="00B21C09">
        <w:rPr>
          <w:b/>
          <w:sz w:val="22"/>
          <w:szCs w:val="22"/>
        </w:rPr>
        <w:t>STATISTIQUES DE CONSOMMATION MOYENNE</w:t>
      </w:r>
    </w:p>
    <w:p w14:paraId="29E18ED7" w14:textId="77777777" w:rsidR="00C351DF" w:rsidRPr="00B21C09" w:rsidRDefault="00C351DF" w:rsidP="00E56E39">
      <w:pPr>
        <w:jc w:val="both"/>
        <w:rPr>
          <w:sz w:val="22"/>
          <w:szCs w:val="22"/>
        </w:rPr>
      </w:pPr>
    </w:p>
    <w:p w14:paraId="4D319AAF" w14:textId="7DFE26CA" w:rsidR="000F1B1B" w:rsidRDefault="000F1B1B" w:rsidP="00E56E39">
      <w:pPr>
        <w:jc w:val="both"/>
        <w:rPr>
          <w:ins w:id="110" w:author="Julien PARC" w:date="2021-07-09T13:58:00Z"/>
          <w:color w:val="000000"/>
          <w:sz w:val="22"/>
          <w:szCs w:val="22"/>
        </w:rPr>
      </w:pPr>
      <w:r w:rsidRPr="00B21C09">
        <w:rPr>
          <w:color w:val="000000"/>
          <w:sz w:val="22"/>
          <w:szCs w:val="22"/>
        </w:rPr>
        <w:t>Les statistiques de consommation moyenne sont détaillées dans la fiche méthodologique R01.</w:t>
      </w:r>
      <w:ins w:id="111" w:author="Julien PARC" w:date="2021-07-09T13:58:00Z">
        <w:r w:rsidR="009D3542">
          <w:rPr>
            <w:color w:val="000000"/>
            <w:sz w:val="22"/>
            <w:szCs w:val="22"/>
          </w:rPr>
          <w:t xml:space="preserve"> </w:t>
        </w:r>
      </w:ins>
    </w:p>
    <w:p w14:paraId="1A230D12" w14:textId="4DB91E6A" w:rsidR="009D3542" w:rsidRPr="00B21C09" w:rsidDel="009D3542" w:rsidRDefault="009D3542" w:rsidP="00E56E39">
      <w:pPr>
        <w:jc w:val="both"/>
        <w:rPr>
          <w:del w:id="112" w:author="Julien PARC" w:date="2021-07-09T13:58:00Z"/>
          <w:color w:val="000000"/>
          <w:sz w:val="22"/>
          <w:szCs w:val="22"/>
        </w:rPr>
      </w:pPr>
    </w:p>
    <w:p w14:paraId="20EF750F" w14:textId="77777777" w:rsidR="009D3542" w:rsidRDefault="00E56E39" w:rsidP="00E56E39">
      <w:pPr>
        <w:jc w:val="both"/>
        <w:rPr>
          <w:ins w:id="113" w:author="Julien PARC" w:date="2021-07-09T13:58:00Z"/>
          <w:sz w:val="22"/>
          <w:szCs w:val="22"/>
        </w:rPr>
      </w:pPr>
      <w:del w:id="114" w:author="Julien PARC" w:date="2021-07-09T13:58:00Z">
        <w:r w:rsidRPr="00B21C09" w:rsidDel="009D3542">
          <w:rPr>
            <w:sz w:val="22"/>
            <w:szCs w:val="22"/>
          </w:rPr>
          <w:br w:type="page"/>
        </w:r>
      </w:del>
    </w:p>
    <w:p w14:paraId="0307F77B" w14:textId="1D6A8204" w:rsidR="00D835D9" w:rsidRPr="00B21C09" w:rsidRDefault="00D835D9" w:rsidP="00E56E39">
      <w:pPr>
        <w:jc w:val="both"/>
        <w:rPr>
          <w:b/>
          <w:bCs/>
          <w:sz w:val="22"/>
          <w:szCs w:val="22"/>
        </w:rPr>
      </w:pPr>
      <w:r w:rsidRPr="00B21C09">
        <w:rPr>
          <w:b/>
          <w:bCs/>
          <w:sz w:val="22"/>
          <w:szCs w:val="22"/>
        </w:rPr>
        <w:lastRenderedPageBreak/>
        <w:t xml:space="preserve">H2- CRITERES DE DIFFERENCIATION </w:t>
      </w:r>
    </w:p>
    <w:p w14:paraId="63ADDD3B" w14:textId="77777777" w:rsidR="00D835D9" w:rsidRPr="00B21C09" w:rsidRDefault="00D835D9" w:rsidP="00E56E39">
      <w:pPr>
        <w:ind w:left="708"/>
        <w:jc w:val="both"/>
        <w:rPr>
          <w:sz w:val="22"/>
          <w:szCs w:val="22"/>
        </w:rPr>
      </w:pPr>
    </w:p>
    <w:p w14:paraId="200D1F71" w14:textId="77777777" w:rsidR="00D835D9" w:rsidRPr="00B21C09" w:rsidRDefault="00D835D9" w:rsidP="00D835D9">
      <w:pPr>
        <w:ind w:left="708"/>
        <w:rPr>
          <w:sz w:val="22"/>
          <w:szCs w:val="22"/>
        </w:rPr>
      </w:pPr>
      <w:r w:rsidRPr="00B21C09">
        <w:rPr>
          <w:sz w:val="22"/>
          <w:szCs w:val="22"/>
          <w:u w:val="single"/>
        </w:rPr>
        <w:t>Critère 1</w:t>
      </w:r>
      <w:r w:rsidRPr="00B21C09">
        <w:rPr>
          <w:sz w:val="22"/>
          <w:szCs w:val="22"/>
        </w:rPr>
        <w:t> : Nature de l’énergie de chauffage :</w:t>
      </w:r>
    </w:p>
    <w:p w14:paraId="327BF7F6" w14:textId="77777777" w:rsidR="00D835D9" w:rsidRPr="00B21C09" w:rsidRDefault="00D835D9" w:rsidP="00D835D9">
      <w:pPr>
        <w:numPr>
          <w:ilvl w:val="0"/>
          <w:numId w:val="7"/>
        </w:numPr>
        <w:rPr>
          <w:sz w:val="22"/>
          <w:szCs w:val="22"/>
        </w:rPr>
      </w:pPr>
      <w:r w:rsidRPr="00B21C09">
        <w:rPr>
          <w:sz w:val="22"/>
          <w:szCs w:val="22"/>
        </w:rPr>
        <w:t>Électricité</w:t>
      </w:r>
    </w:p>
    <w:p w14:paraId="58E45DE6" w14:textId="77777777" w:rsidR="00D835D9" w:rsidRPr="00B21C09" w:rsidRDefault="00D835D9" w:rsidP="00D835D9">
      <w:pPr>
        <w:numPr>
          <w:ilvl w:val="0"/>
          <w:numId w:val="7"/>
        </w:numPr>
        <w:rPr>
          <w:sz w:val="22"/>
          <w:szCs w:val="22"/>
        </w:rPr>
      </w:pPr>
      <w:r w:rsidRPr="00B21C09">
        <w:rPr>
          <w:sz w:val="22"/>
          <w:szCs w:val="22"/>
        </w:rPr>
        <w:t>Combustible</w:t>
      </w:r>
    </w:p>
    <w:p w14:paraId="4BF32FF9" w14:textId="77777777" w:rsidR="00D835D9" w:rsidRPr="00B21C09" w:rsidRDefault="00D835D9" w:rsidP="00D835D9">
      <w:pPr>
        <w:rPr>
          <w:color w:val="000080"/>
          <w:sz w:val="22"/>
          <w:szCs w:val="22"/>
        </w:rPr>
      </w:pPr>
    </w:p>
    <w:p w14:paraId="4B84411E" w14:textId="77777777" w:rsidR="00D835D9" w:rsidRPr="00B21C09" w:rsidRDefault="00D835D9" w:rsidP="00D835D9">
      <w:pPr>
        <w:rPr>
          <w:color w:val="000080"/>
          <w:sz w:val="22"/>
          <w:szCs w:val="22"/>
        </w:rPr>
      </w:pPr>
    </w:p>
    <w:p w14:paraId="2BC2F7B0" w14:textId="77777777" w:rsidR="00D835D9" w:rsidRPr="00B21C09" w:rsidRDefault="00D835D9" w:rsidP="00D835D9">
      <w:pPr>
        <w:ind w:left="708"/>
        <w:rPr>
          <w:sz w:val="22"/>
          <w:szCs w:val="22"/>
        </w:rPr>
      </w:pPr>
      <w:r w:rsidRPr="00B21C09">
        <w:rPr>
          <w:sz w:val="22"/>
          <w:szCs w:val="22"/>
          <w:u w:val="single"/>
        </w:rPr>
        <w:t>Critère 2</w:t>
      </w:r>
      <w:r w:rsidRPr="00B21C09">
        <w:rPr>
          <w:sz w:val="22"/>
          <w:szCs w:val="22"/>
        </w:rPr>
        <w:t xml:space="preserve"> : Zone climatique </w:t>
      </w:r>
    </w:p>
    <w:p w14:paraId="71A4E1F8" w14:textId="77777777" w:rsidR="00D835D9" w:rsidRPr="00B21C09" w:rsidRDefault="00D835D9" w:rsidP="00D835D9">
      <w:pPr>
        <w:pStyle w:val="Lgende"/>
        <w:keepNext/>
        <w:jc w:val="center"/>
      </w:pPr>
      <w:r w:rsidRPr="00B21C09">
        <w:t xml:space="preserve">Correction fonction de la zone climatique </w:t>
      </w:r>
      <w:r w:rsidRPr="00B21C09">
        <w:rPr>
          <w:szCs w:val="22"/>
        </w:rPr>
        <w:t>(cf. RT 2012)</w:t>
      </w:r>
    </w:p>
    <w:tbl>
      <w:tblPr>
        <w:tblW w:w="4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6"/>
        <w:gridCol w:w="2410"/>
      </w:tblGrid>
      <w:tr w:rsidR="00D835D9" w:rsidRPr="00B21C09" w14:paraId="45D6B877" w14:textId="77777777" w:rsidTr="00A352E8">
        <w:trPr>
          <w:trHeight w:val="255"/>
          <w:jc w:val="center"/>
        </w:trPr>
        <w:tc>
          <w:tcPr>
            <w:tcW w:w="1706" w:type="dxa"/>
            <w:noWrap/>
            <w:vAlign w:val="center"/>
          </w:tcPr>
          <w:p w14:paraId="5D7DC86D" w14:textId="77777777" w:rsidR="00D835D9" w:rsidRPr="00B21C09" w:rsidRDefault="00D835D9" w:rsidP="00A352E8">
            <w:pPr>
              <w:jc w:val="center"/>
            </w:pPr>
            <w:r w:rsidRPr="00B21C09">
              <w:t>Zone</w:t>
            </w:r>
          </w:p>
        </w:tc>
        <w:tc>
          <w:tcPr>
            <w:tcW w:w="2410" w:type="dxa"/>
            <w:noWrap/>
            <w:vAlign w:val="center"/>
          </w:tcPr>
          <w:p w14:paraId="3D7ED5A4" w14:textId="77777777" w:rsidR="00D835D9" w:rsidRPr="00B21C09" w:rsidRDefault="00D835D9" w:rsidP="00A352E8">
            <w:pPr>
              <w:jc w:val="center"/>
            </w:pPr>
            <w:r w:rsidRPr="00B21C09">
              <w:t>Coefficient climatique</w:t>
            </w:r>
          </w:p>
        </w:tc>
      </w:tr>
      <w:tr w:rsidR="00D835D9" w:rsidRPr="00B21C09" w14:paraId="647C1047" w14:textId="77777777" w:rsidTr="00A352E8">
        <w:trPr>
          <w:trHeight w:val="255"/>
          <w:jc w:val="center"/>
        </w:trPr>
        <w:tc>
          <w:tcPr>
            <w:tcW w:w="1706" w:type="dxa"/>
            <w:noWrap/>
            <w:vAlign w:val="bottom"/>
          </w:tcPr>
          <w:p w14:paraId="596F766F" w14:textId="77777777" w:rsidR="00D835D9" w:rsidRPr="00B21C09" w:rsidRDefault="00D835D9" w:rsidP="00A352E8">
            <w:pPr>
              <w:jc w:val="center"/>
              <w:rPr>
                <w:sz w:val="18"/>
                <w:szCs w:val="18"/>
              </w:rPr>
            </w:pPr>
            <w:r w:rsidRPr="00B21C09">
              <w:rPr>
                <w:sz w:val="18"/>
                <w:szCs w:val="18"/>
              </w:rPr>
              <w:t>H1</w:t>
            </w:r>
          </w:p>
        </w:tc>
        <w:tc>
          <w:tcPr>
            <w:tcW w:w="2410" w:type="dxa"/>
            <w:noWrap/>
            <w:vAlign w:val="bottom"/>
          </w:tcPr>
          <w:p w14:paraId="241F6BEC" w14:textId="77777777" w:rsidR="00D835D9" w:rsidRPr="00B21C09" w:rsidRDefault="00D835D9" w:rsidP="00A352E8">
            <w:pPr>
              <w:jc w:val="center"/>
              <w:rPr>
                <w:b/>
                <w:sz w:val="18"/>
                <w:szCs w:val="18"/>
              </w:rPr>
            </w:pPr>
            <w:r w:rsidRPr="00B21C09">
              <w:rPr>
                <w:b/>
                <w:sz w:val="18"/>
                <w:szCs w:val="18"/>
              </w:rPr>
              <w:t>1,1</w:t>
            </w:r>
          </w:p>
        </w:tc>
      </w:tr>
      <w:tr w:rsidR="00D835D9" w:rsidRPr="00B21C09" w14:paraId="285B3371" w14:textId="77777777" w:rsidTr="00A352E8">
        <w:trPr>
          <w:trHeight w:val="255"/>
          <w:jc w:val="center"/>
        </w:trPr>
        <w:tc>
          <w:tcPr>
            <w:tcW w:w="1706" w:type="dxa"/>
            <w:noWrap/>
            <w:vAlign w:val="bottom"/>
          </w:tcPr>
          <w:p w14:paraId="068961F1" w14:textId="77777777" w:rsidR="00D835D9" w:rsidRPr="00B21C09" w:rsidRDefault="00D835D9" w:rsidP="00A352E8">
            <w:pPr>
              <w:jc w:val="center"/>
              <w:rPr>
                <w:sz w:val="18"/>
                <w:szCs w:val="18"/>
              </w:rPr>
            </w:pPr>
            <w:r w:rsidRPr="00B21C09">
              <w:rPr>
                <w:sz w:val="18"/>
                <w:szCs w:val="18"/>
              </w:rPr>
              <w:t>H2</w:t>
            </w:r>
          </w:p>
        </w:tc>
        <w:tc>
          <w:tcPr>
            <w:tcW w:w="2410" w:type="dxa"/>
            <w:noWrap/>
            <w:vAlign w:val="bottom"/>
          </w:tcPr>
          <w:p w14:paraId="5F7F0E79" w14:textId="77777777" w:rsidR="00D835D9" w:rsidRPr="00B21C09" w:rsidRDefault="00D835D9" w:rsidP="00A352E8">
            <w:pPr>
              <w:jc w:val="center"/>
              <w:rPr>
                <w:b/>
                <w:sz w:val="18"/>
                <w:szCs w:val="18"/>
              </w:rPr>
            </w:pPr>
            <w:r w:rsidRPr="00B21C09">
              <w:rPr>
                <w:b/>
                <w:sz w:val="18"/>
                <w:szCs w:val="18"/>
              </w:rPr>
              <w:t>0,9</w:t>
            </w:r>
          </w:p>
        </w:tc>
      </w:tr>
      <w:tr w:rsidR="00D835D9" w:rsidRPr="00B21C09" w14:paraId="49D89FA0" w14:textId="77777777" w:rsidTr="00A352E8">
        <w:trPr>
          <w:trHeight w:val="255"/>
          <w:jc w:val="center"/>
        </w:trPr>
        <w:tc>
          <w:tcPr>
            <w:tcW w:w="1706" w:type="dxa"/>
            <w:noWrap/>
            <w:vAlign w:val="bottom"/>
          </w:tcPr>
          <w:p w14:paraId="4DD136B7" w14:textId="77777777" w:rsidR="00D835D9" w:rsidRPr="00B21C09" w:rsidRDefault="00D835D9" w:rsidP="00A352E8">
            <w:pPr>
              <w:jc w:val="center"/>
              <w:rPr>
                <w:sz w:val="18"/>
                <w:szCs w:val="18"/>
              </w:rPr>
            </w:pPr>
            <w:r w:rsidRPr="00B21C09">
              <w:rPr>
                <w:sz w:val="18"/>
                <w:szCs w:val="18"/>
              </w:rPr>
              <w:t>H3</w:t>
            </w:r>
          </w:p>
        </w:tc>
        <w:tc>
          <w:tcPr>
            <w:tcW w:w="2410" w:type="dxa"/>
            <w:noWrap/>
            <w:vAlign w:val="bottom"/>
          </w:tcPr>
          <w:p w14:paraId="6E2CDAF3" w14:textId="77777777" w:rsidR="00D835D9" w:rsidRPr="00B21C09" w:rsidRDefault="00D835D9" w:rsidP="00A352E8">
            <w:pPr>
              <w:jc w:val="center"/>
              <w:rPr>
                <w:b/>
                <w:sz w:val="18"/>
                <w:szCs w:val="18"/>
              </w:rPr>
            </w:pPr>
            <w:r w:rsidRPr="00B21C09">
              <w:rPr>
                <w:b/>
                <w:sz w:val="18"/>
                <w:szCs w:val="18"/>
              </w:rPr>
              <w:t>0,6</w:t>
            </w:r>
          </w:p>
        </w:tc>
      </w:tr>
    </w:tbl>
    <w:p w14:paraId="1670A700" w14:textId="77777777" w:rsidR="00D835D9" w:rsidRPr="00B21C09" w:rsidRDefault="00D835D9" w:rsidP="00034D24">
      <w:pPr>
        <w:jc w:val="both"/>
        <w:rPr>
          <w:b/>
          <w:bCs/>
          <w:sz w:val="22"/>
          <w:szCs w:val="22"/>
        </w:rPr>
      </w:pPr>
    </w:p>
    <w:p w14:paraId="7AC377B9" w14:textId="77777777" w:rsidR="00123C84" w:rsidRPr="00B21C09" w:rsidRDefault="00123C84" w:rsidP="00034D24">
      <w:pPr>
        <w:jc w:val="both"/>
        <w:rPr>
          <w:b/>
          <w:bCs/>
          <w:sz w:val="22"/>
          <w:szCs w:val="22"/>
        </w:rPr>
      </w:pPr>
    </w:p>
    <w:p w14:paraId="37D4F469" w14:textId="77777777" w:rsidR="00D835D9" w:rsidRPr="00B21C09" w:rsidRDefault="00A877CF" w:rsidP="00034D24">
      <w:pPr>
        <w:jc w:val="both"/>
        <w:rPr>
          <w:b/>
          <w:bCs/>
          <w:sz w:val="22"/>
          <w:szCs w:val="22"/>
        </w:rPr>
      </w:pPr>
      <w:r w:rsidRPr="00B21C09">
        <w:rPr>
          <w:b/>
          <w:bCs/>
          <w:sz w:val="22"/>
          <w:szCs w:val="22"/>
        </w:rPr>
        <w:t>H3 – GAIN ENERGETIQUE</w:t>
      </w:r>
    </w:p>
    <w:p w14:paraId="7FB131E3" w14:textId="77777777" w:rsidR="00A877CF" w:rsidRPr="00B21C09" w:rsidRDefault="00A877CF" w:rsidP="00034D24">
      <w:pPr>
        <w:jc w:val="both"/>
        <w:rPr>
          <w:b/>
          <w:bCs/>
          <w:sz w:val="22"/>
          <w:szCs w:val="22"/>
        </w:rPr>
      </w:pPr>
    </w:p>
    <w:p w14:paraId="4BD3D82F" w14:textId="77777777" w:rsidR="00034D24" w:rsidRPr="00B21C09" w:rsidRDefault="00034D24" w:rsidP="00034D24">
      <w:pPr>
        <w:jc w:val="both"/>
        <w:rPr>
          <w:b/>
          <w:bCs/>
          <w:sz w:val="22"/>
          <w:szCs w:val="22"/>
        </w:rPr>
      </w:pPr>
      <w:r w:rsidRPr="00B21C09">
        <w:rPr>
          <w:b/>
          <w:bCs/>
          <w:sz w:val="22"/>
          <w:szCs w:val="22"/>
        </w:rPr>
        <w:t xml:space="preserve">Gain </w:t>
      </w:r>
      <w:r w:rsidR="00112E1F" w:rsidRPr="00B21C09">
        <w:rPr>
          <w:b/>
          <w:bCs/>
          <w:sz w:val="22"/>
          <w:szCs w:val="22"/>
        </w:rPr>
        <w:t>énergétique</w:t>
      </w:r>
      <w:r w:rsidRPr="00B21C09">
        <w:rPr>
          <w:b/>
          <w:bCs/>
          <w:sz w:val="22"/>
          <w:szCs w:val="22"/>
        </w:rPr>
        <w:t xml:space="preserve"> en kWh/m².an réel :</w:t>
      </w:r>
    </w:p>
    <w:p w14:paraId="191973B2" w14:textId="77777777" w:rsidR="00034D24" w:rsidRPr="00B21C09" w:rsidRDefault="00034D24" w:rsidP="00034D24">
      <w:pPr>
        <w:jc w:val="both"/>
        <w:rPr>
          <w:sz w:val="24"/>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1963"/>
        <w:gridCol w:w="2202"/>
        <w:gridCol w:w="997"/>
      </w:tblGrid>
      <w:tr w:rsidR="00034D24" w:rsidRPr="00B21C09" w14:paraId="46478158" w14:textId="77777777">
        <w:trPr>
          <w:cantSplit/>
          <w:trHeight w:val="567"/>
        </w:trPr>
        <w:tc>
          <w:tcPr>
            <w:tcW w:w="4048" w:type="dxa"/>
            <w:vAlign w:val="center"/>
          </w:tcPr>
          <w:p w14:paraId="0078275E" w14:textId="77777777" w:rsidR="00034D24" w:rsidRPr="00B21C09" w:rsidRDefault="00034D24" w:rsidP="009337BE">
            <w:pPr>
              <w:pStyle w:val="Titre9"/>
              <w:rPr>
                <w:rFonts w:ascii="Times New Roman" w:hAnsi="Times New Roman" w:cs="Times New Roman"/>
              </w:rPr>
            </w:pPr>
            <w:r w:rsidRPr="00B21C09">
              <w:rPr>
                <w:rFonts w:ascii="Times New Roman" w:hAnsi="Times New Roman" w:cs="Times New Roman"/>
              </w:rPr>
              <w:t>Gain énergétique calculé</w:t>
            </w:r>
          </w:p>
        </w:tc>
        <w:tc>
          <w:tcPr>
            <w:tcW w:w="1963" w:type="dxa"/>
            <w:vAlign w:val="center"/>
          </w:tcPr>
          <w:p w14:paraId="1C8B015D" w14:textId="77777777" w:rsidR="00034D24" w:rsidRPr="00B21C09" w:rsidRDefault="00034D24" w:rsidP="009337BE">
            <w:pPr>
              <w:pStyle w:val="Titre6"/>
              <w:rPr>
                <w:color w:val="auto"/>
                <w:sz w:val="22"/>
                <w:szCs w:val="22"/>
              </w:rPr>
            </w:pPr>
            <w:r w:rsidRPr="00B21C09">
              <w:rPr>
                <w:color w:val="auto"/>
                <w:sz w:val="22"/>
                <w:szCs w:val="22"/>
              </w:rPr>
              <w:t>Chauffage électrique</w:t>
            </w:r>
          </w:p>
        </w:tc>
        <w:tc>
          <w:tcPr>
            <w:tcW w:w="2202" w:type="dxa"/>
            <w:vAlign w:val="center"/>
          </w:tcPr>
          <w:p w14:paraId="1BC019D1" w14:textId="77777777" w:rsidR="00034D24" w:rsidRPr="00B21C09" w:rsidRDefault="00034D24" w:rsidP="009337BE">
            <w:pPr>
              <w:pStyle w:val="Titre6"/>
              <w:rPr>
                <w:color w:val="auto"/>
                <w:sz w:val="22"/>
                <w:szCs w:val="22"/>
              </w:rPr>
            </w:pPr>
            <w:r w:rsidRPr="00B21C09">
              <w:rPr>
                <w:color w:val="auto"/>
                <w:sz w:val="22"/>
                <w:szCs w:val="22"/>
              </w:rPr>
              <w:t>Chauffage combustible</w:t>
            </w:r>
          </w:p>
        </w:tc>
        <w:tc>
          <w:tcPr>
            <w:tcW w:w="997" w:type="dxa"/>
            <w:tcBorders>
              <w:bottom w:val="single" w:sz="4" w:space="0" w:color="auto"/>
            </w:tcBorders>
            <w:vAlign w:val="center"/>
          </w:tcPr>
          <w:p w14:paraId="33AB1B6A" w14:textId="77777777" w:rsidR="00034D24" w:rsidRPr="00B21C09" w:rsidRDefault="00034D24" w:rsidP="009337BE">
            <w:pPr>
              <w:jc w:val="center"/>
              <w:rPr>
                <w:sz w:val="22"/>
                <w:szCs w:val="22"/>
              </w:rPr>
            </w:pPr>
            <w:r w:rsidRPr="00B21C09">
              <w:rPr>
                <w:sz w:val="22"/>
                <w:szCs w:val="22"/>
              </w:rPr>
              <w:t>Unité</w:t>
            </w:r>
          </w:p>
        </w:tc>
      </w:tr>
      <w:tr w:rsidR="00AF2BCA" w:rsidRPr="00B21C09" w14:paraId="4F432B13" w14:textId="77777777">
        <w:trPr>
          <w:cantSplit/>
          <w:trHeight w:val="567"/>
        </w:trPr>
        <w:tc>
          <w:tcPr>
            <w:tcW w:w="4048" w:type="dxa"/>
            <w:vAlign w:val="center"/>
          </w:tcPr>
          <w:p w14:paraId="4039E845" w14:textId="77777777" w:rsidR="00AF2BCA" w:rsidRPr="00B21C09" w:rsidRDefault="00AF2BCA" w:rsidP="00563AC1">
            <w:pPr>
              <w:jc w:val="center"/>
              <w:rPr>
                <w:sz w:val="22"/>
                <w:szCs w:val="22"/>
              </w:rPr>
            </w:pPr>
            <w:r w:rsidRPr="00B21C09">
              <w:rPr>
                <w:sz w:val="22"/>
                <w:szCs w:val="22"/>
              </w:rPr>
              <w:t xml:space="preserve">Mise en place d’un complexe isolant de résistance thermique </w:t>
            </w:r>
          </w:p>
          <w:p w14:paraId="08907264" w14:textId="7563A763" w:rsidR="00AF2BCA" w:rsidRPr="00B21C09" w:rsidRDefault="00AF2BCA" w:rsidP="00563AC1">
            <w:pPr>
              <w:jc w:val="center"/>
              <w:rPr>
                <w:sz w:val="22"/>
                <w:szCs w:val="22"/>
              </w:rPr>
            </w:pPr>
            <w:r w:rsidRPr="00B21C09">
              <w:rPr>
                <w:sz w:val="22"/>
                <w:szCs w:val="22"/>
              </w:rPr>
              <w:t xml:space="preserve">R </w:t>
            </w:r>
            <w:r w:rsidRPr="00B21C09">
              <w:rPr>
                <w:sz w:val="22"/>
                <w:szCs w:val="22"/>
              </w:rPr>
              <w:sym w:font="Symbol" w:char="F0B3"/>
            </w:r>
            <w:ins w:id="115" w:author="Julien PARC" w:date="2021-07-08T15:15:00Z">
              <w:r w:rsidR="001B0571">
                <w:rPr>
                  <w:sz w:val="22"/>
                  <w:szCs w:val="22"/>
                </w:rPr>
                <w:t xml:space="preserve"> 4,2</w:t>
              </w:r>
            </w:ins>
            <w:del w:id="116" w:author="Julien PARC" w:date="2021-07-08T15:15:00Z">
              <w:r w:rsidRPr="00B21C09" w:rsidDel="001B0571">
                <w:rPr>
                  <w:sz w:val="22"/>
                  <w:szCs w:val="22"/>
                </w:rPr>
                <w:delText xml:space="preserve"> </w:delText>
              </w:r>
              <w:r w:rsidR="00D06F74" w:rsidRPr="00B21C09" w:rsidDel="001B0571">
                <w:rPr>
                  <w:sz w:val="22"/>
                  <w:szCs w:val="22"/>
                </w:rPr>
                <w:delText>3,</w:delText>
              </w:r>
              <w:r w:rsidR="00D7379E" w:rsidRPr="00B21C09" w:rsidDel="001B0571">
                <w:rPr>
                  <w:sz w:val="22"/>
                  <w:szCs w:val="22"/>
                </w:rPr>
                <w:delText>7</w:delText>
              </w:r>
            </w:del>
            <w:r w:rsidRPr="00B21C09">
              <w:rPr>
                <w:sz w:val="22"/>
                <w:szCs w:val="22"/>
              </w:rPr>
              <w:t xml:space="preserve"> m²K/W</w:t>
            </w:r>
          </w:p>
        </w:tc>
        <w:tc>
          <w:tcPr>
            <w:tcW w:w="1963" w:type="dxa"/>
            <w:vAlign w:val="center"/>
          </w:tcPr>
          <w:p w14:paraId="28811935" w14:textId="6FC0EA7D" w:rsidR="00AF2BCA" w:rsidRPr="00B21C09" w:rsidRDefault="00747117" w:rsidP="00563AC1">
            <w:pPr>
              <w:jc w:val="center"/>
              <w:rPr>
                <w:sz w:val="22"/>
                <w:szCs w:val="22"/>
              </w:rPr>
            </w:pPr>
            <w:del w:id="117" w:author="Julien PARC" w:date="2021-07-08T15:15:00Z">
              <w:r w:rsidRPr="00B21C09" w:rsidDel="001B0571">
                <w:rPr>
                  <w:sz w:val="22"/>
                  <w:szCs w:val="22"/>
                </w:rPr>
                <w:delText>121,4</w:delText>
              </w:r>
            </w:del>
            <w:ins w:id="118" w:author="Julien PARC" w:date="2021-09-01T09:34:00Z">
              <w:r w:rsidR="00A02C92">
                <w:rPr>
                  <w:sz w:val="22"/>
                  <w:szCs w:val="22"/>
                </w:rPr>
                <w:t>48,</w:t>
              </w:r>
            </w:ins>
            <w:ins w:id="119" w:author="Julien PARC" w:date="2021-09-01T18:47:00Z">
              <w:r w:rsidR="00D66168">
                <w:rPr>
                  <w:sz w:val="22"/>
                  <w:szCs w:val="22"/>
                </w:rPr>
                <w:t>4</w:t>
              </w:r>
            </w:ins>
          </w:p>
        </w:tc>
        <w:tc>
          <w:tcPr>
            <w:tcW w:w="2202" w:type="dxa"/>
            <w:vAlign w:val="center"/>
          </w:tcPr>
          <w:p w14:paraId="7BB0C68A" w14:textId="3F6EF302" w:rsidR="00AF2BCA" w:rsidRPr="00B21C09" w:rsidRDefault="00747117" w:rsidP="00563AC1">
            <w:pPr>
              <w:jc w:val="center"/>
              <w:rPr>
                <w:sz w:val="22"/>
                <w:szCs w:val="22"/>
              </w:rPr>
            </w:pPr>
            <w:del w:id="120" w:author="Julien PARC" w:date="2021-07-08T15:15:00Z">
              <w:r w:rsidRPr="00B21C09" w:rsidDel="001B0571">
                <w:rPr>
                  <w:sz w:val="22"/>
                  <w:szCs w:val="22"/>
                </w:rPr>
                <w:delText>192,2</w:delText>
              </w:r>
            </w:del>
            <w:ins w:id="121" w:author="Julien PARC" w:date="2021-09-01T09:34:00Z">
              <w:r w:rsidR="00A02C92">
                <w:rPr>
                  <w:sz w:val="22"/>
                  <w:szCs w:val="22"/>
                </w:rPr>
                <w:t>7</w:t>
              </w:r>
            </w:ins>
            <w:ins w:id="122" w:author="Julien PARC" w:date="2021-09-01T18:47:00Z">
              <w:r w:rsidR="00D66168">
                <w:rPr>
                  <w:sz w:val="22"/>
                  <w:szCs w:val="22"/>
                </w:rPr>
                <w:t>6,6</w:t>
              </w:r>
            </w:ins>
          </w:p>
        </w:tc>
        <w:tc>
          <w:tcPr>
            <w:tcW w:w="997" w:type="dxa"/>
            <w:tcBorders>
              <w:top w:val="nil"/>
            </w:tcBorders>
            <w:vAlign w:val="center"/>
          </w:tcPr>
          <w:p w14:paraId="47BD967E" w14:textId="77777777" w:rsidR="00AF2BCA" w:rsidRPr="00B21C09" w:rsidRDefault="00AF2BCA" w:rsidP="00563AC1">
            <w:pPr>
              <w:pStyle w:val="Titre6"/>
              <w:rPr>
                <w:color w:val="auto"/>
                <w:sz w:val="22"/>
                <w:szCs w:val="22"/>
              </w:rPr>
            </w:pPr>
            <w:r w:rsidRPr="00B21C09">
              <w:rPr>
                <w:color w:val="auto"/>
                <w:sz w:val="22"/>
                <w:szCs w:val="22"/>
              </w:rPr>
              <w:t>kWh/m²</w:t>
            </w:r>
          </w:p>
        </w:tc>
      </w:tr>
    </w:tbl>
    <w:p w14:paraId="5ED866CB" w14:textId="77777777" w:rsidR="00705028" w:rsidRPr="00B21C09" w:rsidRDefault="00705028" w:rsidP="00E56E39">
      <w:pPr>
        <w:jc w:val="both"/>
        <w:rPr>
          <w:sz w:val="22"/>
          <w:szCs w:val="22"/>
        </w:rPr>
      </w:pPr>
    </w:p>
    <w:p w14:paraId="2EEC735B" w14:textId="77777777" w:rsidR="00A9716F" w:rsidRPr="00B21C09" w:rsidRDefault="00A9716F" w:rsidP="00E56E39">
      <w:pPr>
        <w:jc w:val="both"/>
        <w:rPr>
          <w:sz w:val="22"/>
          <w:szCs w:val="22"/>
        </w:rPr>
      </w:pPr>
    </w:p>
    <w:p w14:paraId="40123C55" w14:textId="77777777" w:rsidR="00D835D9" w:rsidRPr="00B21C09" w:rsidRDefault="00D835D9" w:rsidP="00E56E39">
      <w:pPr>
        <w:pStyle w:val="Titre1"/>
        <w:numPr>
          <w:ilvl w:val="0"/>
          <w:numId w:val="2"/>
        </w:numPr>
        <w:jc w:val="both"/>
        <w:rPr>
          <w:b/>
          <w:sz w:val="22"/>
          <w:szCs w:val="22"/>
        </w:rPr>
      </w:pPr>
      <w:r w:rsidRPr="00B21C09">
        <w:rPr>
          <w:b/>
          <w:sz w:val="22"/>
          <w:szCs w:val="22"/>
        </w:rPr>
        <w:t xml:space="preserve">MONTANT DE CERTIFICATS EN KWH CUMAC </w:t>
      </w:r>
    </w:p>
    <w:p w14:paraId="16A14D4B" w14:textId="77777777" w:rsidR="00705028" w:rsidRPr="00B21C09" w:rsidRDefault="00705028" w:rsidP="00E56E39">
      <w:pPr>
        <w:pStyle w:val="Corpsdetexte"/>
        <w:jc w:val="both"/>
        <w:rPr>
          <w:sz w:val="22"/>
          <w:szCs w:val="22"/>
        </w:rPr>
      </w:pPr>
    </w:p>
    <w:p w14:paraId="451EE381" w14:textId="77777777" w:rsidR="00705028" w:rsidRPr="00B21C09" w:rsidRDefault="00705028" w:rsidP="00E56E39">
      <w:pPr>
        <w:pStyle w:val="Corpsdetexte"/>
        <w:jc w:val="both"/>
        <w:rPr>
          <w:sz w:val="22"/>
          <w:szCs w:val="22"/>
        </w:rPr>
      </w:pPr>
      <w:r w:rsidRPr="00B21C09">
        <w:rPr>
          <w:sz w:val="22"/>
          <w:szCs w:val="22"/>
        </w:rPr>
        <w:t>Exprimée en kWh actualisés cumulés (</w:t>
      </w:r>
      <w:r w:rsidR="008E33B4" w:rsidRPr="00B21C09">
        <w:rPr>
          <w:sz w:val="22"/>
          <w:szCs w:val="22"/>
        </w:rPr>
        <w:t>c</w:t>
      </w:r>
      <w:r w:rsidRPr="00B21C09">
        <w:rPr>
          <w:sz w:val="22"/>
          <w:szCs w:val="22"/>
        </w:rPr>
        <w:t>umac) sur la durée de vie</w:t>
      </w:r>
      <w:r w:rsidR="00174773" w:rsidRPr="00B21C09">
        <w:rPr>
          <w:sz w:val="22"/>
          <w:szCs w:val="22"/>
        </w:rPr>
        <w:t xml:space="preserve"> du produit.</w:t>
      </w:r>
      <w:r w:rsidR="001C3F05" w:rsidRPr="00B21C09">
        <w:rPr>
          <w:sz w:val="22"/>
          <w:szCs w:val="22"/>
        </w:rPr>
        <w:t xml:space="preserve"> </w:t>
      </w:r>
    </w:p>
    <w:p w14:paraId="4D0A9A9D" w14:textId="77777777" w:rsidR="00045FEC" w:rsidRPr="00B21C09" w:rsidRDefault="00045FEC" w:rsidP="00E56E39">
      <w:pPr>
        <w:pStyle w:val="Titre4"/>
        <w:jc w:val="both"/>
        <w:rPr>
          <w:b/>
          <w:bCs/>
          <w:color w:val="auto"/>
          <w:sz w:val="22"/>
          <w:szCs w:val="22"/>
        </w:rPr>
      </w:pPr>
    </w:p>
    <w:p w14:paraId="2ADA4F34" w14:textId="031F7790" w:rsidR="00AF2BCA" w:rsidRPr="00B21C09" w:rsidRDefault="00034D24" w:rsidP="00E56E39">
      <w:pPr>
        <w:jc w:val="both"/>
        <w:rPr>
          <w:b/>
          <w:bCs/>
          <w:sz w:val="22"/>
          <w:szCs w:val="22"/>
        </w:rPr>
      </w:pPr>
      <w:r w:rsidRPr="00B21C09">
        <w:rPr>
          <w:b/>
          <w:bCs/>
          <w:sz w:val="22"/>
          <w:szCs w:val="22"/>
        </w:rPr>
        <w:t xml:space="preserve">Action : </w:t>
      </w:r>
      <w:r w:rsidR="00AF2BCA" w:rsidRPr="00B21C09">
        <w:rPr>
          <w:b/>
          <w:bCs/>
          <w:sz w:val="22"/>
          <w:szCs w:val="22"/>
        </w:rPr>
        <w:t xml:space="preserve">Mise en place d’un complexe isolant de résistance thermique </w:t>
      </w:r>
      <w:r w:rsidR="00AF2BCA" w:rsidRPr="00B21C09">
        <w:rPr>
          <w:sz w:val="22"/>
          <w:szCs w:val="22"/>
        </w:rPr>
        <w:t xml:space="preserve">R </w:t>
      </w:r>
      <w:r w:rsidR="00AF2BCA" w:rsidRPr="00B21C09">
        <w:rPr>
          <w:sz w:val="22"/>
          <w:szCs w:val="22"/>
        </w:rPr>
        <w:sym w:font="Symbol" w:char="F0B3"/>
      </w:r>
      <w:r w:rsidR="00AF2BCA" w:rsidRPr="00B21C09">
        <w:rPr>
          <w:sz w:val="22"/>
          <w:szCs w:val="22"/>
        </w:rPr>
        <w:t xml:space="preserve"> </w:t>
      </w:r>
      <w:ins w:id="123" w:author="Julien PARC" w:date="2021-07-09T13:58:00Z">
        <w:r w:rsidR="009D3542">
          <w:rPr>
            <w:sz w:val="22"/>
            <w:szCs w:val="22"/>
          </w:rPr>
          <w:t>4,2</w:t>
        </w:r>
      </w:ins>
      <w:del w:id="124" w:author="Julien PARC" w:date="2021-07-09T13:58:00Z">
        <w:r w:rsidR="00D06F74" w:rsidRPr="00B21C09" w:rsidDel="009D3542">
          <w:rPr>
            <w:sz w:val="22"/>
            <w:szCs w:val="22"/>
          </w:rPr>
          <w:delText>3,</w:delText>
        </w:r>
        <w:r w:rsidR="00D7379E" w:rsidRPr="00B21C09" w:rsidDel="009D3542">
          <w:rPr>
            <w:sz w:val="22"/>
            <w:szCs w:val="22"/>
          </w:rPr>
          <w:delText>7</w:delText>
        </w:r>
      </w:del>
      <w:r w:rsidR="00AF2BCA" w:rsidRPr="00B21C09">
        <w:rPr>
          <w:sz w:val="22"/>
          <w:szCs w:val="22"/>
        </w:rPr>
        <w:t xml:space="preserve"> m²K/W :</w:t>
      </w:r>
    </w:p>
    <w:p w14:paraId="141D5363" w14:textId="77777777" w:rsidR="00034D24" w:rsidRPr="00B21C09" w:rsidRDefault="00034D24" w:rsidP="00E56E39">
      <w:pPr>
        <w:pStyle w:val="Corpsdetexte"/>
        <w:ind w:left="993" w:hanging="993"/>
        <w:jc w:val="both"/>
        <w:rPr>
          <w:b/>
          <w:bCs/>
          <w:sz w:val="22"/>
          <w:szCs w:val="22"/>
        </w:rPr>
      </w:pP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8"/>
        <w:gridCol w:w="2835"/>
        <w:gridCol w:w="2835"/>
        <w:gridCol w:w="1417"/>
      </w:tblGrid>
      <w:tr w:rsidR="00034D24" w:rsidRPr="00B21C09" w14:paraId="3DE258A1" w14:textId="77777777" w:rsidTr="00E56E39">
        <w:trPr>
          <w:cantSplit/>
          <w:trHeight w:val="599"/>
          <w:jc w:val="center"/>
        </w:trPr>
        <w:tc>
          <w:tcPr>
            <w:tcW w:w="1488" w:type="dxa"/>
            <w:vAlign w:val="center"/>
          </w:tcPr>
          <w:p w14:paraId="4414BA1B" w14:textId="77777777" w:rsidR="00034D24" w:rsidRPr="00B21C09" w:rsidRDefault="00BD60CC" w:rsidP="009337BE">
            <w:pPr>
              <w:jc w:val="center"/>
              <w:rPr>
                <w:sz w:val="22"/>
                <w:szCs w:val="22"/>
              </w:rPr>
            </w:pPr>
            <w:r w:rsidRPr="00B21C09">
              <w:rPr>
                <w:sz w:val="22"/>
                <w:szCs w:val="22"/>
              </w:rPr>
              <w:t>Zone climatique</w:t>
            </w:r>
          </w:p>
        </w:tc>
        <w:tc>
          <w:tcPr>
            <w:tcW w:w="2835" w:type="dxa"/>
            <w:vAlign w:val="center"/>
          </w:tcPr>
          <w:p w14:paraId="6A34800A" w14:textId="77777777" w:rsidR="00034D24" w:rsidRPr="00B21C09" w:rsidRDefault="00034D24" w:rsidP="009337BE">
            <w:pPr>
              <w:pStyle w:val="Titre6"/>
              <w:rPr>
                <w:color w:val="auto"/>
                <w:sz w:val="22"/>
                <w:szCs w:val="22"/>
              </w:rPr>
            </w:pPr>
            <w:r w:rsidRPr="00B21C09">
              <w:rPr>
                <w:color w:val="auto"/>
                <w:sz w:val="22"/>
                <w:szCs w:val="22"/>
              </w:rPr>
              <w:t>Chauffage électrique</w:t>
            </w:r>
          </w:p>
        </w:tc>
        <w:tc>
          <w:tcPr>
            <w:tcW w:w="2835" w:type="dxa"/>
            <w:vAlign w:val="center"/>
          </w:tcPr>
          <w:p w14:paraId="7B20DE7D" w14:textId="77777777" w:rsidR="00034D24" w:rsidRPr="00B21C09" w:rsidRDefault="00034D24" w:rsidP="009337BE">
            <w:pPr>
              <w:pStyle w:val="Titre6"/>
              <w:rPr>
                <w:color w:val="auto"/>
                <w:sz w:val="22"/>
                <w:szCs w:val="22"/>
              </w:rPr>
            </w:pPr>
            <w:r w:rsidRPr="00B21C09">
              <w:rPr>
                <w:color w:val="auto"/>
                <w:sz w:val="22"/>
                <w:szCs w:val="22"/>
              </w:rPr>
              <w:t>Chauffage combustible</w:t>
            </w:r>
          </w:p>
        </w:tc>
        <w:tc>
          <w:tcPr>
            <w:tcW w:w="1417" w:type="dxa"/>
            <w:tcBorders>
              <w:bottom w:val="single" w:sz="4" w:space="0" w:color="auto"/>
            </w:tcBorders>
            <w:vAlign w:val="center"/>
          </w:tcPr>
          <w:p w14:paraId="37045FF7" w14:textId="77777777" w:rsidR="00034D24" w:rsidRPr="00B21C09" w:rsidRDefault="00034D24" w:rsidP="009337BE">
            <w:pPr>
              <w:pStyle w:val="Titre6"/>
              <w:rPr>
                <w:color w:val="auto"/>
                <w:sz w:val="22"/>
                <w:szCs w:val="22"/>
              </w:rPr>
            </w:pPr>
            <w:r w:rsidRPr="00B21C09">
              <w:rPr>
                <w:color w:val="auto"/>
                <w:sz w:val="22"/>
                <w:szCs w:val="22"/>
              </w:rPr>
              <w:t>Unité</w:t>
            </w:r>
          </w:p>
        </w:tc>
      </w:tr>
      <w:tr w:rsidR="00D66168" w:rsidRPr="00B21C09" w14:paraId="32AA6601" w14:textId="77777777" w:rsidTr="00D66168">
        <w:trPr>
          <w:cantSplit/>
          <w:trHeight w:val="567"/>
          <w:jc w:val="center"/>
        </w:trPr>
        <w:tc>
          <w:tcPr>
            <w:tcW w:w="1488" w:type="dxa"/>
            <w:vAlign w:val="center"/>
          </w:tcPr>
          <w:p w14:paraId="2F6EE06C" w14:textId="77777777" w:rsidR="00D66168" w:rsidRPr="00B21C09" w:rsidRDefault="00D66168" w:rsidP="00D66168">
            <w:pPr>
              <w:jc w:val="center"/>
              <w:rPr>
                <w:sz w:val="22"/>
                <w:szCs w:val="22"/>
                <w:lang w:val="en-GB"/>
              </w:rPr>
            </w:pPr>
            <w:r w:rsidRPr="00B21C09">
              <w:rPr>
                <w:sz w:val="22"/>
                <w:szCs w:val="22"/>
                <w:lang w:val="en-GB"/>
              </w:rPr>
              <w:t>H1</w:t>
            </w:r>
          </w:p>
        </w:tc>
        <w:tc>
          <w:tcPr>
            <w:tcW w:w="2835" w:type="dxa"/>
          </w:tcPr>
          <w:p w14:paraId="4BA45119" w14:textId="32E9FA48" w:rsidR="00D66168" w:rsidRPr="0088396E" w:rsidRDefault="00D66168" w:rsidP="00D66168">
            <w:pPr>
              <w:jc w:val="center"/>
              <w:rPr>
                <w:rFonts w:eastAsia="Arial Unicode MS"/>
              </w:rPr>
            </w:pPr>
            <w:ins w:id="125" w:author="Julien PARC" w:date="2021-09-01T18:47:00Z">
              <w:r w:rsidRPr="00514BBB">
                <w:t>1343,3</w:t>
              </w:r>
            </w:ins>
            <w:del w:id="126" w:author="Julien PARC" w:date="2021-07-08T15:16:00Z">
              <w:r w:rsidRPr="0088396E" w:rsidDel="00587D16">
                <w:rPr>
                  <w:rFonts w:eastAsia="Arial Unicode MS"/>
                </w:rPr>
                <w:delText>2401</w:delText>
              </w:r>
            </w:del>
          </w:p>
        </w:tc>
        <w:tc>
          <w:tcPr>
            <w:tcW w:w="2835" w:type="dxa"/>
          </w:tcPr>
          <w:p w14:paraId="79C7F8F5" w14:textId="31B88F84" w:rsidR="00D66168" w:rsidRPr="0088396E" w:rsidRDefault="00D66168" w:rsidP="00D66168">
            <w:pPr>
              <w:jc w:val="center"/>
              <w:rPr>
                <w:rFonts w:eastAsia="Arial Unicode MS"/>
              </w:rPr>
            </w:pPr>
            <w:ins w:id="127" w:author="Julien PARC" w:date="2021-09-01T18:47:00Z">
              <w:r w:rsidRPr="00514BBB">
                <w:t>1300,0</w:t>
              </w:r>
            </w:ins>
            <w:del w:id="128" w:author="Julien PARC" w:date="2021-07-08T15:16:00Z">
              <w:r w:rsidRPr="0088396E" w:rsidDel="00587D16">
                <w:rPr>
                  <w:rFonts w:eastAsia="Arial Unicode MS"/>
                </w:rPr>
                <w:delText>3801</w:delText>
              </w:r>
            </w:del>
          </w:p>
        </w:tc>
        <w:tc>
          <w:tcPr>
            <w:tcW w:w="1417" w:type="dxa"/>
            <w:vMerge w:val="restart"/>
            <w:vAlign w:val="center"/>
          </w:tcPr>
          <w:p w14:paraId="07A6B6C9" w14:textId="77777777" w:rsidR="00D66168" w:rsidRPr="00B21C09" w:rsidRDefault="00D66168" w:rsidP="00D66168">
            <w:pPr>
              <w:pStyle w:val="Titre5"/>
              <w:jc w:val="center"/>
              <w:rPr>
                <w:color w:val="auto"/>
                <w:sz w:val="22"/>
                <w:szCs w:val="22"/>
              </w:rPr>
            </w:pPr>
            <w:r w:rsidRPr="00B21C09">
              <w:rPr>
                <w:color w:val="auto"/>
                <w:sz w:val="22"/>
                <w:szCs w:val="22"/>
              </w:rPr>
              <w:t>kWh cumac</w:t>
            </w:r>
          </w:p>
          <w:p w14:paraId="21BEE02A" w14:textId="77777777" w:rsidR="00D66168" w:rsidRPr="00B21C09" w:rsidRDefault="00D66168" w:rsidP="00D66168">
            <w:pPr>
              <w:pStyle w:val="Titre6"/>
              <w:rPr>
                <w:color w:val="auto"/>
              </w:rPr>
            </w:pPr>
            <w:r w:rsidRPr="00B21C09">
              <w:rPr>
                <w:color w:val="auto"/>
                <w:sz w:val="22"/>
                <w:szCs w:val="22"/>
              </w:rPr>
              <w:t>par m² d’isolant</w:t>
            </w:r>
          </w:p>
        </w:tc>
      </w:tr>
      <w:tr w:rsidR="00D66168" w:rsidRPr="00B21C09" w14:paraId="712F12F9" w14:textId="77777777" w:rsidTr="00D66168">
        <w:trPr>
          <w:cantSplit/>
          <w:trHeight w:val="567"/>
          <w:jc w:val="center"/>
        </w:trPr>
        <w:tc>
          <w:tcPr>
            <w:tcW w:w="1488" w:type="dxa"/>
            <w:vAlign w:val="center"/>
          </w:tcPr>
          <w:p w14:paraId="4E17F76C" w14:textId="77777777" w:rsidR="00D66168" w:rsidRPr="00B21C09" w:rsidRDefault="00D66168" w:rsidP="00D66168">
            <w:pPr>
              <w:jc w:val="center"/>
              <w:rPr>
                <w:sz w:val="22"/>
                <w:szCs w:val="22"/>
              </w:rPr>
            </w:pPr>
            <w:r w:rsidRPr="00B21C09">
              <w:rPr>
                <w:sz w:val="22"/>
                <w:szCs w:val="22"/>
              </w:rPr>
              <w:t>H2</w:t>
            </w:r>
          </w:p>
        </w:tc>
        <w:tc>
          <w:tcPr>
            <w:tcW w:w="2835" w:type="dxa"/>
          </w:tcPr>
          <w:p w14:paraId="087BD9E2" w14:textId="4B3BB7D9" w:rsidR="00D66168" w:rsidRPr="0088396E" w:rsidRDefault="00D66168" w:rsidP="00D66168">
            <w:pPr>
              <w:jc w:val="center"/>
              <w:rPr>
                <w:rFonts w:eastAsia="Arial Unicode MS"/>
              </w:rPr>
            </w:pPr>
            <w:ins w:id="129" w:author="Julien PARC" w:date="2021-09-01T18:47:00Z">
              <w:r w:rsidRPr="00514BBB">
                <w:t>1099,1</w:t>
              </w:r>
            </w:ins>
            <w:del w:id="130" w:author="Julien PARC" w:date="2021-07-08T15:16:00Z">
              <w:r w:rsidRPr="0088396E" w:rsidDel="00587D16">
                <w:rPr>
                  <w:rFonts w:eastAsia="Arial Unicode MS"/>
                </w:rPr>
                <w:delText>1964</w:delText>
              </w:r>
            </w:del>
          </w:p>
        </w:tc>
        <w:tc>
          <w:tcPr>
            <w:tcW w:w="2835" w:type="dxa"/>
          </w:tcPr>
          <w:p w14:paraId="126258F2" w14:textId="67CCEA91" w:rsidR="00D66168" w:rsidRPr="0088396E" w:rsidRDefault="00D66168" w:rsidP="00D66168">
            <w:pPr>
              <w:jc w:val="center"/>
              <w:rPr>
                <w:rFonts w:eastAsia="Arial Unicode MS"/>
              </w:rPr>
            </w:pPr>
            <w:ins w:id="131" w:author="Julien PARC" w:date="2021-09-01T18:47:00Z">
              <w:r w:rsidRPr="00514BBB">
                <w:t>1100,0</w:t>
              </w:r>
            </w:ins>
            <w:del w:id="132" w:author="Julien PARC" w:date="2021-07-08T15:16:00Z">
              <w:r w:rsidRPr="0088396E" w:rsidDel="00587D16">
                <w:rPr>
                  <w:rFonts w:eastAsia="Arial Unicode MS"/>
                </w:rPr>
                <w:delText>3110</w:delText>
              </w:r>
            </w:del>
          </w:p>
        </w:tc>
        <w:tc>
          <w:tcPr>
            <w:tcW w:w="1417" w:type="dxa"/>
            <w:vMerge/>
          </w:tcPr>
          <w:p w14:paraId="61FAE4F9" w14:textId="77777777" w:rsidR="00D66168" w:rsidRPr="00B21C09" w:rsidRDefault="00D66168" w:rsidP="00D66168">
            <w:pPr>
              <w:jc w:val="both"/>
              <w:rPr>
                <w:sz w:val="24"/>
              </w:rPr>
            </w:pPr>
          </w:p>
        </w:tc>
      </w:tr>
      <w:tr w:rsidR="00D66168" w:rsidRPr="00B21C09" w14:paraId="611E01A8" w14:textId="77777777" w:rsidTr="00D66168">
        <w:trPr>
          <w:cantSplit/>
          <w:trHeight w:val="567"/>
          <w:jc w:val="center"/>
        </w:trPr>
        <w:tc>
          <w:tcPr>
            <w:tcW w:w="1488" w:type="dxa"/>
            <w:vAlign w:val="center"/>
          </w:tcPr>
          <w:p w14:paraId="35F7D797" w14:textId="77777777" w:rsidR="00D66168" w:rsidRPr="00B21C09" w:rsidRDefault="00D66168" w:rsidP="00D66168">
            <w:pPr>
              <w:jc w:val="center"/>
              <w:rPr>
                <w:sz w:val="22"/>
                <w:szCs w:val="22"/>
              </w:rPr>
            </w:pPr>
            <w:r w:rsidRPr="00B21C09">
              <w:rPr>
                <w:sz w:val="22"/>
                <w:szCs w:val="22"/>
              </w:rPr>
              <w:t>H3</w:t>
            </w:r>
          </w:p>
        </w:tc>
        <w:tc>
          <w:tcPr>
            <w:tcW w:w="2835" w:type="dxa"/>
          </w:tcPr>
          <w:p w14:paraId="00167C86" w14:textId="7C222003" w:rsidR="00D66168" w:rsidRPr="0088396E" w:rsidRDefault="00D66168" w:rsidP="00D66168">
            <w:pPr>
              <w:jc w:val="center"/>
              <w:rPr>
                <w:rFonts w:eastAsia="Arial Unicode MS"/>
              </w:rPr>
            </w:pPr>
            <w:ins w:id="133" w:author="Julien PARC" w:date="2021-09-01T18:47:00Z">
              <w:r w:rsidRPr="00514BBB">
                <w:t>732,7</w:t>
              </w:r>
            </w:ins>
            <w:del w:id="134" w:author="Julien PARC" w:date="2021-07-08T15:16:00Z">
              <w:r w:rsidRPr="0088396E" w:rsidDel="00587D16">
                <w:rPr>
                  <w:rFonts w:eastAsia="Arial Unicode MS"/>
                </w:rPr>
                <w:delText>1310</w:delText>
              </w:r>
            </w:del>
          </w:p>
        </w:tc>
        <w:tc>
          <w:tcPr>
            <w:tcW w:w="2835" w:type="dxa"/>
          </w:tcPr>
          <w:p w14:paraId="79B3CAC9" w14:textId="754D0371" w:rsidR="00D66168" w:rsidRPr="0088396E" w:rsidRDefault="00D66168" w:rsidP="00D66168">
            <w:pPr>
              <w:jc w:val="center"/>
              <w:rPr>
                <w:rFonts w:eastAsia="Arial Unicode MS"/>
              </w:rPr>
            </w:pPr>
            <w:ins w:id="135" w:author="Julien PARC" w:date="2021-09-01T18:47:00Z">
              <w:r w:rsidRPr="00514BBB">
                <w:t>730,0</w:t>
              </w:r>
            </w:ins>
            <w:del w:id="136" w:author="Julien PARC" w:date="2021-07-08T15:16:00Z">
              <w:r w:rsidRPr="0088396E" w:rsidDel="00587D16">
                <w:rPr>
                  <w:rFonts w:eastAsia="Arial Unicode MS"/>
                </w:rPr>
                <w:delText>2074</w:delText>
              </w:r>
            </w:del>
          </w:p>
        </w:tc>
        <w:tc>
          <w:tcPr>
            <w:tcW w:w="1417" w:type="dxa"/>
            <w:vMerge/>
          </w:tcPr>
          <w:p w14:paraId="01778460" w14:textId="77777777" w:rsidR="00D66168" w:rsidRPr="00B21C09" w:rsidRDefault="00D66168" w:rsidP="00D66168">
            <w:pPr>
              <w:jc w:val="both"/>
              <w:rPr>
                <w:sz w:val="24"/>
              </w:rPr>
            </w:pPr>
          </w:p>
        </w:tc>
      </w:tr>
    </w:tbl>
    <w:p w14:paraId="57327F5E" w14:textId="77777777" w:rsidR="00E56E39" w:rsidRPr="00B21C09" w:rsidRDefault="00E56E39" w:rsidP="00A9716F">
      <w:pPr>
        <w:jc w:val="both"/>
        <w:rPr>
          <w:sz w:val="24"/>
        </w:rPr>
      </w:pPr>
    </w:p>
    <w:p w14:paraId="474D2FAF" w14:textId="77777777" w:rsidR="001109AD" w:rsidRPr="00B21C09" w:rsidRDefault="00E56E39" w:rsidP="00E56E39">
      <w:pPr>
        <w:jc w:val="both"/>
        <w:rPr>
          <w:sz w:val="22"/>
          <w:szCs w:val="22"/>
          <w:u w:val="single"/>
        </w:rPr>
      </w:pPr>
      <w:r w:rsidRPr="00B21C09">
        <w:rPr>
          <w:sz w:val="24"/>
        </w:rPr>
        <w:br w:type="page"/>
      </w:r>
      <w:r w:rsidR="00D27412" w:rsidRPr="00B21C09">
        <w:rPr>
          <w:sz w:val="22"/>
          <w:szCs w:val="22"/>
          <w:u w:val="single"/>
        </w:rPr>
        <w:lastRenderedPageBreak/>
        <w:t xml:space="preserve">Présentation </w:t>
      </w:r>
      <w:r w:rsidR="00FE3A8D" w:rsidRPr="00B21C09">
        <w:rPr>
          <w:sz w:val="22"/>
          <w:szCs w:val="22"/>
          <w:u w:val="single"/>
        </w:rPr>
        <w:t>retenu</w:t>
      </w:r>
      <w:r w:rsidR="00D27412" w:rsidRPr="00B21C09">
        <w:rPr>
          <w:sz w:val="22"/>
          <w:szCs w:val="22"/>
          <w:u w:val="single"/>
        </w:rPr>
        <w:t>e pour</w:t>
      </w:r>
      <w:r w:rsidR="00FE3A8D" w:rsidRPr="00B21C09">
        <w:rPr>
          <w:sz w:val="22"/>
          <w:szCs w:val="22"/>
          <w:u w:val="single"/>
        </w:rPr>
        <w:t xml:space="preserve"> </w:t>
      </w:r>
      <w:r w:rsidR="00A00112" w:rsidRPr="00B21C09">
        <w:rPr>
          <w:sz w:val="22"/>
          <w:szCs w:val="22"/>
          <w:u w:val="single"/>
        </w:rPr>
        <w:t>l’arrêté (</w:t>
      </w:r>
      <w:r w:rsidR="00D27412" w:rsidRPr="00B21C09">
        <w:rPr>
          <w:sz w:val="22"/>
          <w:szCs w:val="22"/>
          <w:u w:val="single"/>
        </w:rPr>
        <w:t>valeurs arrondies)</w:t>
      </w:r>
      <w:r w:rsidRPr="00B21C09">
        <w:rPr>
          <w:sz w:val="22"/>
          <w:szCs w:val="22"/>
        </w:rPr>
        <w:t xml:space="preserve"> </w:t>
      </w:r>
      <w:r w:rsidR="00FE3A8D" w:rsidRPr="00B21C09">
        <w:rPr>
          <w:sz w:val="22"/>
          <w:szCs w:val="22"/>
        </w:rPr>
        <w:t>:</w:t>
      </w:r>
    </w:p>
    <w:p w14:paraId="772B340C" w14:textId="77777777" w:rsidR="001109AD" w:rsidRPr="00B21C09" w:rsidRDefault="001109AD" w:rsidP="00E31301">
      <w:pPr>
        <w:pStyle w:val="Corpsdetexte"/>
        <w:jc w:val="center"/>
        <w:rPr>
          <w:b/>
        </w:rPr>
      </w:pPr>
    </w:p>
    <w:p w14:paraId="4F78AAA4" w14:textId="6B1E55D3" w:rsidR="001109AD" w:rsidRPr="00B21C09" w:rsidDel="001B0571" w:rsidRDefault="001109AD" w:rsidP="001109AD">
      <w:pPr>
        <w:rPr>
          <w:del w:id="137" w:author="Julien PARC" w:date="2021-07-08T15:16:00Z"/>
          <w:b/>
        </w:rPr>
      </w:pPr>
    </w:p>
    <w:tbl>
      <w:tblPr>
        <w:tblW w:w="6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1"/>
        <w:gridCol w:w="1431"/>
        <w:gridCol w:w="1546"/>
        <w:gridCol w:w="412"/>
        <w:gridCol w:w="2112"/>
      </w:tblGrid>
      <w:tr w:rsidR="001109AD" w:rsidRPr="00B21C09" w:rsidDel="001B0571" w14:paraId="5F43EE1C" w14:textId="7DDDDE61" w:rsidTr="00E56E39">
        <w:trPr>
          <w:cantSplit/>
          <w:trHeight w:val="529"/>
          <w:jc w:val="center"/>
          <w:del w:id="138" w:author="Julien PARC" w:date="2021-07-08T15:16:00Z"/>
        </w:trPr>
        <w:tc>
          <w:tcPr>
            <w:tcW w:w="4408" w:type="dxa"/>
            <w:gridSpan w:val="3"/>
            <w:vAlign w:val="center"/>
          </w:tcPr>
          <w:p w14:paraId="63374033" w14:textId="6A8C496C" w:rsidR="001109AD" w:rsidRPr="00B21C09" w:rsidDel="001B0571" w:rsidRDefault="001109AD" w:rsidP="00D45A72">
            <w:pPr>
              <w:jc w:val="center"/>
              <w:rPr>
                <w:del w:id="139" w:author="Julien PARC" w:date="2021-07-08T15:16:00Z"/>
                <w:sz w:val="22"/>
                <w:szCs w:val="22"/>
              </w:rPr>
            </w:pPr>
            <w:del w:id="140" w:author="Julien PARC" w:date="2021-07-08T15:16:00Z">
              <w:r w:rsidRPr="00B21C09" w:rsidDel="001B0571">
                <w:rPr>
                  <w:sz w:val="22"/>
                  <w:szCs w:val="22"/>
                </w:rPr>
                <w:delText xml:space="preserve">Montant en </w:delText>
              </w:r>
              <w:r w:rsidRPr="00B21C09" w:rsidDel="001B0571">
                <w:rPr>
                  <w:b/>
                  <w:bCs/>
                  <w:sz w:val="22"/>
                  <w:szCs w:val="22"/>
                </w:rPr>
                <w:delText xml:space="preserve">kWh cumac </w:delText>
              </w:r>
              <w:r w:rsidR="00A00112" w:rsidDel="001B0571">
                <w:rPr>
                  <w:b/>
                  <w:bCs/>
                  <w:sz w:val="22"/>
                  <w:szCs w:val="22"/>
                </w:rPr>
                <w:delText>par</w:delText>
              </w:r>
              <w:r w:rsidRPr="00B21C09" w:rsidDel="001B0571">
                <w:rPr>
                  <w:b/>
                  <w:bCs/>
                  <w:sz w:val="22"/>
                  <w:szCs w:val="22"/>
                </w:rPr>
                <w:delText xml:space="preserve"> m² d’isolant</w:delText>
              </w:r>
            </w:del>
          </w:p>
        </w:tc>
        <w:tc>
          <w:tcPr>
            <w:tcW w:w="412" w:type="dxa"/>
            <w:vMerge w:val="restart"/>
            <w:tcBorders>
              <w:top w:val="nil"/>
              <w:bottom w:val="nil"/>
            </w:tcBorders>
          </w:tcPr>
          <w:p w14:paraId="59A6D093" w14:textId="22E9A707" w:rsidR="001109AD" w:rsidRPr="00B21C09" w:rsidDel="001B0571" w:rsidRDefault="001109AD" w:rsidP="00D45A72">
            <w:pPr>
              <w:jc w:val="center"/>
              <w:rPr>
                <w:del w:id="141" w:author="Julien PARC" w:date="2021-07-08T15:16:00Z"/>
                <w:sz w:val="22"/>
                <w:szCs w:val="22"/>
              </w:rPr>
            </w:pPr>
          </w:p>
        </w:tc>
        <w:tc>
          <w:tcPr>
            <w:tcW w:w="2112" w:type="dxa"/>
          </w:tcPr>
          <w:p w14:paraId="6F9C6E64" w14:textId="78B97581" w:rsidR="001109AD" w:rsidRPr="00B21C09" w:rsidDel="001B0571" w:rsidRDefault="001109AD" w:rsidP="00D45A72">
            <w:pPr>
              <w:jc w:val="center"/>
              <w:rPr>
                <w:del w:id="142" w:author="Julien PARC" w:date="2021-07-08T15:16:00Z"/>
                <w:b/>
                <w:sz w:val="22"/>
                <w:szCs w:val="22"/>
              </w:rPr>
            </w:pPr>
            <w:del w:id="143" w:author="Julien PARC" w:date="2021-07-08T15:16:00Z">
              <w:r w:rsidRPr="00B21C09" w:rsidDel="001B0571">
                <w:rPr>
                  <w:b/>
                  <w:sz w:val="22"/>
                  <w:szCs w:val="22"/>
                </w:rPr>
                <w:delText>Surface d’isolant (m²)</w:delText>
              </w:r>
            </w:del>
          </w:p>
        </w:tc>
      </w:tr>
      <w:tr w:rsidR="001109AD" w:rsidRPr="00B21C09" w:rsidDel="001B0571" w14:paraId="2640D14E" w14:textId="1262A04D" w:rsidTr="00E56E39">
        <w:trPr>
          <w:cantSplit/>
          <w:trHeight w:val="529"/>
          <w:jc w:val="center"/>
          <w:del w:id="144" w:author="Julien PARC" w:date="2021-07-08T15:16:00Z"/>
        </w:trPr>
        <w:tc>
          <w:tcPr>
            <w:tcW w:w="1431" w:type="dxa"/>
            <w:vMerge w:val="restart"/>
            <w:vAlign w:val="center"/>
          </w:tcPr>
          <w:p w14:paraId="4C1284B5" w14:textId="43A92DA4" w:rsidR="001109AD" w:rsidRPr="00B21C09" w:rsidDel="001B0571" w:rsidRDefault="001109AD" w:rsidP="00D45A72">
            <w:pPr>
              <w:jc w:val="center"/>
              <w:rPr>
                <w:del w:id="145" w:author="Julien PARC" w:date="2021-07-08T15:16:00Z"/>
                <w:sz w:val="22"/>
                <w:szCs w:val="22"/>
              </w:rPr>
            </w:pPr>
            <w:del w:id="146" w:author="Julien PARC" w:date="2021-07-08T15:16:00Z">
              <w:r w:rsidRPr="00B21C09" w:rsidDel="001B0571">
                <w:rPr>
                  <w:sz w:val="22"/>
                  <w:szCs w:val="22"/>
                </w:rPr>
                <w:delText>Zone climatique</w:delText>
              </w:r>
            </w:del>
          </w:p>
        </w:tc>
        <w:tc>
          <w:tcPr>
            <w:tcW w:w="2977" w:type="dxa"/>
            <w:gridSpan w:val="2"/>
            <w:vAlign w:val="center"/>
          </w:tcPr>
          <w:p w14:paraId="7D79FA1A" w14:textId="4C48D6E7" w:rsidR="001109AD" w:rsidRPr="00B21C09" w:rsidDel="001B0571" w:rsidRDefault="001109AD" w:rsidP="00D45A72">
            <w:pPr>
              <w:jc w:val="center"/>
              <w:rPr>
                <w:del w:id="147" w:author="Julien PARC" w:date="2021-07-08T15:16:00Z"/>
                <w:sz w:val="22"/>
                <w:szCs w:val="22"/>
              </w:rPr>
            </w:pPr>
            <w:del w:id="148" w:author="Julien PARC" w:date="2021-07-08T15:16:00Z">
              <w:r w:rsidRPr="00B21C09" w:rsidDel="001B0571">
                <w:rPr>
                  <w:sz w:val="22"/>
                  <w:szCs w:val="22"/>
                </w:rPr>
                <w:delText>Energie de chauffage</w:delText>
              </w:r>
            </w:del>
          </w:p>
        </w:tc>
        <w:tc>
          <w:tcPr>
            <w:tcW w:w="412" w:type="dxa"/>
            <w:vMerge/>
            <w:tcBorders>
              <w:top w:val="nil"/>
              <w:bottom w:val="nil"/>
            </w:tcBorders>
            <w:vAlign w:val="center"/>
          </w:tcPr>
          <w:p w14:paraId="4B7CBC4B" w14:textId="21692C18" w:rsidR="001109AD" w:rsidRPr="00B21C09" w:rsidDel="001B0571" w:rsidRDefault="001109AD" w:rsidP="00D45A72">
            <w:pPr>
              <w:jc w:val="center"/>
              <w:rPr>
                <w:del w:id="149" w:author="Julien PARC" w:date="2021-07-08T15:16:00Z"/>
                <w:sz w:val="22"/>
                <w:szCs w:val="22"/>
              </w:rPr>
            </w:pPr>
          </w:p>
        </w:tc>
        <w:tc>
          <w:tcPr>
            <w:tcW w:w="2112" w:type="dxa"/>
            <w:vMerge w:val="restart"/>
            <w:vAlign w:val="center"/>
          </w:tcPr>
          <w:p w14:paraId="0B506509" w14:textId="5ACD55D5" w:rsidR="001109AD" w:rsidRPr="00B21C09" w:rsidDel="001B0571" w:rsidRDefault="001109AD" w:rsidP="00D45A72">
            <w:pPr>
              <w:jc w:val="center"/>
              <w:rPr>
                <w:del w:id="150" w:author="Julien PARC" w:date="2021-07-08T15:16:00Z"/>
                <w:b/>
                <w:sz w:val="22"/>
                <w:szCs w:val="22"/>
              </w:rPr>
            </w:pPr>
            <w:del w:id="151" w:author="Julien PARC" w:date="2021-07-08T15:16:00Z">
              <w:r w:rsidRPr="00B21C09" w:rsidDel="001B0571">
                <w:rPr>
                  <w:b/>
                  <w:sz w:val="22"/>
                  <w:szCs w:val="22"/>
                </w:rPr>
                <w:delText>S</w:delText>
              </w:r>
            </w:del>
          </w:p>
        </w:tc>
      </w:tr>
      <w:tr w:rsidR="001109AD" w:rsidRPr="00B21C09" w:rsidDel="001B0571" w14:paraId="46B3A836" w14:textId="24CC17FF" w:rsidTr="00E56E39">
        <w:trPr>
          <w:cantSplit/>
          <w:trHeight w:val="530"/>
          <w:jc w:val="center"/>
          <w:del w:id="152" w:author="Julien PARC" w:date="2021-07-08T15:16:00Z"/>
        </w:trPr>
        <w:tc>
          <w:tcPr>
            <w:tcW w:w="1431" w:type="dxa"/>
            <w:vMerge/>
            <w:vAlign w:val="center"/>
          </w:tcPr>
          <w:p w14:paraId="1FAA584F" w14:textId="6CAC6E3B" w:rsidR="001109AD" w:rsidRPr="00B21C09" w:rsidDel="001B0571" w:rsidRDefault="001109AD" w:rsidP="00D45A72">
            <w:pPr>
              <w:jc w:val="center"/>
              <w:rPr>
                <w:del w:id="153" w:author="Julien PARC" w:date="2021-07-08T15:16:00Z"/>
                <w:color w:val="FF0000"/>
                <w:sz w:val="22"/>
                <w:szCs w:val="22"/>
              </w:rPr>
            </w:pPr>
          </w:p>
        </w:tc>
        <w:tc>
          <w:tcPr>
            <w:tcW w:w="1431" w:type="dxa"/>
            <w:vAlign w:val="center"/>
          </w:tcPr>
          <w:p w14:paraId="650A804D" w14:textId="2E0DB97B" w:rsidR="001109AD" w:rsidRPr="00B21C09" w:rsidDel="001B0571" w:rsidRDefault="001109AD" w:rsidP="00D45A72">
            <w:pPr>
              <w:jc w:val="center"/>
              <w:rPr>
                <w:del w:id="154" w:author="Julien PARC" w:date="2021-07-08T15:16:00Z"/>
                <w:sz w:val="22"/>
                <w:szCs w:val="22"/>
              </w:rPr>
            </w:pPr>
            <w:del w:id="155" w:author="Julien PARC" w:date="2021-07-08T15:16:00Z">
              <w:r w:rsidRPr="00B21C09" w:rsidDel="001B0571">
                <w:rPr>
                  <w:sz w:val="22"/>
                  <w:szCs w:val="22"/>
                </w:rPr>
                <w:delText>Electricité</w:delText>
              </w:r>
            </w:del>
          </w:p>
        </w:tc>
        <w:tc>
          <w:tcPr>
            <w:tcW w:w="1546" w:type="dxa"/>
            <w:vAlign w:val="center"/>
          </w:tcPr>
          <w:p w14:paraId="5EE8ED40" w14:textId="5F917AD3" w:rsidR="001109AD" w:rsidRPr="00B21C09" w:rsidDel="001B0571" w:rsidRDefault="001109AD" w:rsidP="00D45A72">
            <w:pPr>
              <w:jc w:val="center"/>
              <w:rPr>
                <w:del w:id="156" w:author="Julien PARC" w:date="2021-07-08T15:16:00Z"/>
                <w:sz w:val="22"/>
                <w:szCs w:val="22"/>
              </w:rPr>
            </w:pPr>
            <w:del w:id="157" w:author="Julien PARC" w:date="2021-07-08T15:16:00Z">
              <w:r w:rsidRPr="00B21C09" w:rsidDel="001B0571">
                <w:rPr>
                  <w:sz w:val="22"/>
                  <w:szCs w:val="22"/>
                </w:rPr>
                <w:delText>Combustible</w:delText>
              </w:r>
            </w:del>
          </w:p>
        </w:tc>
        <w:tc>
          <w:tcPr>
            <w:tcW w:w="412" w:type="dxa"/>
            <w:vMerge/>
            <w:tcBorders>
              <w:top w:val="nil"/>
              <w:bottom w:val="nil"/>
            </w:tcBorders>
            <w:vAlign w:val="center"/>
          </w:tcPr>
          <w:p w14:paraId="28E2A3F1" w14:textId="6B21D401" w:rsidR="001109AD" w:rsidRPr="00B21C09" w:rsidDel="001B0571" w:rsidRDefault="001109AD" w:rsidP="00D45A72">
            <w:pPr>
              <w:jc w:val="center"/>
              <w:rPr>
                <w:del w:id="158" w:author="Julien PARC" w:date="2021-07-08T15:16:00Z"/>
                <w:color w:val="FF0000"/>
                <w:sz w:val="22"/>
                <w:szCs w:val="22"/>
              </w:rPr>
            </w:pPr>
          </w:p>
        </w:tc>
        <w:tc>
          <w:tcPr>
            <w:tcW w:w="2112" w:type="dxa"/>
            <w:vMerge/>
            <w:vAlign w:val="center"/>
          </w:tcPr>
          <w:p w14:paraId="19B8196A" w14:textId="0BCF2506" w:rsidR="001109AD" w:rsidRPr="00B21C09" w:rsidDel="001B0571" w:rsidRDefault="001109AD" w:rsidP="00D45A72">
            <w:pPr>
              <w:jc w:val="center"/>
              <w:rPr>
                <w:del w:id="159" w:author="Julien PARC" w:date="2021-07-08T15:16:00Z"/>
                <w:color w:val="FF0000"/>
                <w:sz w:val="22"/>
                <w:szCs w:val="22"/>
              </w:rPr>
            </w:pPr>
          </w:p>
        </w:tc>
      </w:tr>
      <w:tr w:rsidR="001109AD" w:rsidRPr="00B21C09" w:rsidDel="001B0571" w14:paraId="6937B523" w14:textId="1FF7601C" w:rsidTr="00E56E39">
        <w:trPr>
          <w:cantSplit/>
          <w:trHeight w:val="529"/>
          <w:jc w:val="center"/>
          <w:del w:id="160" w:author="Julien PARC" w:date="2021-07-08T15:16:00Z"/>
        </w:trPr>
        <w:tc>
          <w:tcPr>
            <w:tcW w:w="1431" w:type="dxa"/>
            <w:vAlign w:val="center"/>
          </w:tcPr>
          <w:p w14:paraId="7548FC00" w14:textId="44C149AF" w:rsidR="001109AD" w:rsidRPr="00B21C09" w:rsidDel="001B0571" w:rsidRDefault="001109AD" w:rsidP="00D45A72">
            <w:pPr>
              <w:jc w:val="center"/>
              <w:rPr>
                <w:del w:id="161" w:author="Julien PARC" w:date="2021-07-08T15:16:00Z"/>
                <w:sz w:val="22"/>
                <w:szCs w:val="22"/>
              </w:rPr>
            </w:pPr>
            <w:del w:id="162" w:author="Julien PARC" w:date="2021-07-08T15:16:00Z">
              <w:r w:rsidRPr="00B21C09" w:rsidDel="001B0571">
                <w:rPr>
                  <w:sz w:val="22"/>
                  <w:szCs w:val="22"/>
                </w:rPr>
                <w:delText>H1</w:delText>
              </w:r>
            </w:del>
          </w:p>
        </w:tc>
        <w:tc>
          <w:tcPr>
            <w:tcW w:w="1431" w:type="dxa"/>
            <w:vAlign w:val="center"/>
          </w:tcPr>
          <w:p w14:paraId="0BF88AC8" w14:textId="035FB7E3" w:rsidR="001109AD" w:rsidRPr="00B21C09" w:rsidDel="001B0571" w:rsidRDefault="00747117" w:rsidP="00D45A72">
            <w:pPr>
              <w:jc w:val="center"/>
              <w:rPr>
                <w:del w:id="163" w:author="Julien PARC" w:date="2021-07-08T15:16:00Z"/>
                <w:b/>
                <w:bCs/>
                <w:sz w:val="22"/>
                <w:szCs w:val="22"/>
              </w:rPr>
            </w:pPr>
            <w:del w:id="164" w:author="Julien PARC" w:date="2021-07-08T15:16:00Z">
              <w:r w:rsidRPr="00B21C09" w:rsidDel="001B0571">
                <w:rPr>
                  <w:b/>
                  <w:bCs/>
                  <w:sz w:val="22"/>
                  <w:szCs w:val="22"/>
                </w:rPr>
                <w:delText>2</w:delText>
              </w:r>
              <w:r w:rsidR="003660D3" w:rsidRPr="00B21C09" w:rsidDel="001B0571">
                <w:rPr>
                  <w:b/>
                  <w:bCs/>
                  <w:sz w:val="22"/>
                  <w:szCs w:val="22"/>
                </w:rPr>
                <w:delText>4</w:delText>
              </w:r>
              <w:r w:rsidRPr="00B21C09" w:rsidDel="001B0571">
                <w:rPr>
                  <w:b/>
                  <w:bCs/>
                  <w:sz w:val="22"/>
                  <w:szCs w:val="22"/>
                </w:rPr>
                <w:delText>00</w:delText>
              </w:r>
            </w:del>
          </w:p>
        </w:tc>
        <w:tc>
          <w:tcPr>
            <w:tcW w:w="1546" w:type="dxa"/>
            <w:vAlign w:val="center"/>
          </w:tcPr>
          <w:p w14:paraId="58F0DB05" w14:textId="385B0018" w:rsidR="001109AD" w:rsidRPr="00B21C09" w:rsidDel="001B0571" w:rsidRDefault="003660D3" w:rsidP="000F1B1B">
            <w:pPr>
              <w:jc w:val="center"/>
              <w:rPr>
                <w:del w:id="165" w:author="Julien PARC" w:date="2021-07-08T15:16:00Z"/>
                <w:b/>
                <w:bCs/>
                <w:sz w:val="22"/>
                <w:szCs w:val="22"/>
              </w:rPr>
            </w:pPr>
            <w:del w:id="166" w:author="Julien PARC" w:date="2021-07-08T15:16:00Z">
              <w:r w:rsidRPr="00B21C09" w:rsidDel="001B0571">
                <w:rPr>
                  <w:b/>
                  <w:bCs/>
                  <w:sz w:val="22"/>
                  <w:szCs w:val="22"/>
                </w:rPr>
                <w:delText>38</w:delText>
              </w:r>
              <w:r w:rsidR="00747117" w:rsidRPr="00B21C09" w:rsidDel="001B0571">
                <w:rPr>
                  <w:b/>
                  <w:bCs/>
                  <w:sz w:val="22"/>
                  <w:szCs w:val="22"/>
                </w:rPr>
                <w:delText>00</w:delText>
              </w:r>
            </w:del>
          </w:p>
        </w:tc>
        <w:tc>
          <w:tcPr>
            <w:tcW w:w="412" w:type="dxa"/>
            <w:vMerge w:val="restart"/>
            <w:tcBorders>
              <w:top w:val="nil"/>
              <w:bottom w:val="nil"/>
            </w:tcBorders>
            <w:vAlign w:val="center"/>
          </w:tcPr>
          <w:p w14:paraId="2B0F29C8" w14:textId="161F7555" w:rsidR="001109AD" w:rsidRPr="00B21C09" w:rsidDel="001B0571" w:rsidRDefault="001109AD" w:rsidP="00D45A72">
            <w:pPr>
              <w:jc w:val="center"/>
              <w:rPr>
                <w:del w:id="167" w:author="Julien PARC" w:date="2021-07-08T15:16:00Z"/>
                <w:b/>
                <w:bCs/>
                <w:sz w:val="22"/>
                <w:szCs w:val="22"/>
              </w:rPr>
            </w:pPr>
            <w:del w:id="168" w:author="Julien PARC" w:date="2021-07-08T15:16:00Z">
              <w:r w:rsidRPr="00B21C09" w:rsidDel="001B0571">
                <w:rPr>
                  <w:b/>
                  <w:bCs/>
                  <w:sz w:val="22"/>
                  <w:szCs w:val="22"/>
                </w:rPr>
                <w:delText>X</w:delText>
              </w:r>
            </w:del>
          </w:p>
        </w:tc>
        <w:tc>
          <w:tcPr>
            <w:tcW w:w="2112" w:type="dxa"/>
            <w:vMerge/>
            <w:vAlign w:val="center"/>
          </w:tcPr>
          <w:p w14:paraId="7FC2A4C2" w14:textId="4FE504D6" w:rsidR="001109AD" w:rsidRPr="00B21C09" w:rsidDel="001B0571" w:rsidRDefault="001109AD" w:rsidP="00D45A72">
            <w:pPr>
              <w:jc w:val="center"/>
              <w:rPr>
                <w:del w:id="169" w:author="Julien PARC" w:date="2021-07-08T15:16:00Z"/>
                <w:b/>
                <w:bCs/>
                <w:color w:val="FF0000"/>
                <w:sz w:val="22"/>
                <w:szCs w:val="22"/>
              </w:rPr>
            </w:pPr>
          </w:p>
        </w:tc>
      </w:tr>
      <w:tr w:rsidR="001109AD" w:rsidRPr="00B21C09" w:rsidDel="001B0571" w14:paraId="2300F6F1" w14:textId="35F15DDD" w:rsidTr="00E56E39">
        <w:trPr>
          <w:cantSplit/>
          <w:trHeight w:val="529"/>
          <w:jc w:val="center"/>
          <w:del w:id="170" w:author="Julien PARC" w:date="2021-07-08T15:16:00Z"/>
        </w:trPr>
        <w:tc>
          <w:tcPr>
            <w:tcW w:w="1431" w:type="dxa"/>
            <w:vAlign w:val="center"/>
          </w:tcPr>
          <w:p w14:paraId="192CF9ED" w14:textId="702EC7E5" w:rsidR="001109AD" w:rsidRPr="00B21C09" w:rsidDel="001B0571" w:rsidRDefault="001109AD" w:rsidP="00D45A72">
            <w:pPr>
              <w:jc w:val="center"/>
              <w:rPr>
                <w:del w:id="171" w:author="Julien PARC" w:date="2021-07-08T15:16:00Z"/>
                <w:sz w:val="22"/>
                <w:szCs w:val="22"/>
              </w:rPr>
            </w:pPr>
            <w:del w:id="172" w:author="Julien PARC" w:date="2021-07-08T15:16:00Z">
              <w:r w:rsidRPr="00B21C09" w:rsidDel="001B0571">
                <w:rPr>
                  <w:sz w:val="22"/>
                  <w:szCs w:val="22"/>
                </w:rPr>
                <w:delText>H2</w:delText>
              </w:r>
            </w:del>
          </w:p>
        </w:tc>
        <w:tc>
          <w:tcPr>
            <w:tcW w:w="1431" w:type="dxa"/>
            <w:vAlign w:val="center"/>
          </w:tcPr>
          <w:p w14:paraId="6D7CB663" w14:textId="66A2B24A" w:rsidR="001109AD" w:rsidRPr="00B21C09" w:rsidDel="001B0571" w:rsidRDefault="00747117" w:rsidP="000F1B1B">
            <w:pPr>
              <w:jc w:val="center"/>
              <w:rPr>
                <w:del w:id="173" w:author="Julien PARC" w:date="2021-07-08T15:16:00Z"/>
                <w:b/>
                <w:bCs/>
                <w:sz w:val="22"/>
                <w:szCs w:val="22"/>
              </w:rPr>
            </w:pPr>
            <w:del w:id="174" w:author="Julien PARC" w:date="2021-07-08T15:16:00Z">
              <w:r w:rsidRPr="00B21C09" w:rsidDel="001B0571">
                <w:rPr>
                  <w:b/>
                  <w:bCs/>
                  <w:sz w:val="22"/>
                  <w:szCs w:val="22"/>
                </w:rPr>
                <w:delText>2</w:delText>
              </w:r>
              <w:r w:rsidR="003660D3" w:rsidRPr="00B21C09" w:rsidDel="001B0571">
                <w:rPr>
                  <w:b/>
                  <w:bCs/>
                  <w:sz w:val="22"/>
                  <w:szCs w:val="22"/>
                </w:rPr>
                <w:delText>0</w:delText>
              </w:r>
              <w:r w:rsidRPr="00B21C09" w:rsidDel="001B0571">
                <w:rPr>
                  <w:b/>
                  <w:bCs/>
                  <w:sz w:val="22"/>
                  <w:szCs w:val="22"/>
                </w:rPr>
                <w:delText>00</w:delText>
              </w:r>
            </w:del>
          </w:p>
        </w:tc>
        <w:tc>
          <w:tcPr>
            <w:tcW w:w="1546" w:type="dxa"/>
            <w:vAlign w:val="center"/>
          </w:tcPr>
          <w:p w14:paraId="646DE421" w14:textId="1DD20FC3" w:rsidR="001109AD" w:rsidRPr="00B21C09" w:rsidDel="001B0571" w:rsidRDefault="00747117" w:rsidP="000F1B1B">
            <w:pPr>
              <w:jc w:val="center"/>
              <w:rPr>
                <w:del w:id="175" w:author="Julien PARC" w:date="2021-07-08T15:16:00Z"/>
                <w:b/>
                <w:bCs/>
                <w:sz w:val="22"/>
                <w:szCs w:val="22"/>
              </w:rPr>
            </w:pPr>
            <w:del w:id="176" w:author="Julien PARC" w:date="2021-07-08T15:16:00Z">
              <w:r w:rsidRPr="00B21C09" w:rsidDel="001B0571">
                <w:rPr>
                  <w:b/>
                  <w:bCs/>
                  <w:sz w:val="22"/>
                  <w:szCs w:val="22"/>
                </w:rPr>
                <w:delText>3</w:delText>
              </w:r>
              <w:r w:rsidR="003660D3" w:rsidRPr="00B21C09" w:rsidDel="001B0571">
                <w:rPr>
                  <w:b/>
                  <w:bCs/>
                  <w:sz w:val="22"/>
                  <w:szCs w:val="22"/>
                </w:rPr>
                <w:delText>1</w:delText>
              </w:r>
              <w:r w:rsidRPr="00B21C09" w:rsidDel="001B0571">
                <w:rPr>
                  <w:b/>
                  <w:bCs/>
                  <w:sz w:val="22"/>
                  <w:szCs w:val="22"/>
                </w:rPr>
                <w:delText>00</w:delText>
              </w:r>
            </w:del>
          </w:p>
        </w:tc>
        <w:tc>
          <w:tcPr>
            <w:tcW w:w="412" w:type="dxa"/>
            <w:vMerge/>
            <w:tcBorders>
              <w:top w:val="nil"/>
              <w:bottom w:val="nil"/>
            </w:tcBorders>
          </w:tcPr>
          <w:p w14:paraId="66D5C30B" w14:textId="1EB35CFF" w:rsidR="001109AD" w:rsidRPr="00B21C09" w:rsidDel="001B0571" w:rsidRDefault="001109AD" w:rsidP="00D45A72">
            <w:pPr>
              <w:jc w:val="center"/>
              <w:rPr>
                <w:del w:id="177" w:author="Julien PARC" w:date="2021-07-08T15:16:00Z"/>
                <w:b/>
                <w:bCs/>
                <w:color w:val="FF0000"/>
                <w:sz w:val="22"/>
                <w:szCs w:val="22"/>
              </w:rPr>
            </w:pPr>
          </w:p>
        </w:tc>
        <w:tc>
          <w:tcPr>
            <w:tcW w:w="2112" w:type="dxa"/>
            <w:vMerge/>
          </w:tcPr>
          <w:p w14:paraId="31A85CE8" w14:textId="62035C1B" w:rsidR="001109AD" w:rsidRPr="00B21C09" w:rsidDel="001B0571" w:rsidRDefault="001109AD" w:rsidP="00D45A72">
            <w:pPr>
              <w:jc w:val="center"/>
              <w:rPr>
                <w:del w:id="178" w:author="Julien PARC" w:date="2021-07-08T15:16:00Z"/>
                <w:b/>
                <w:bCs/>
                <w:color w:val="FF0000"/>
                <w:sz w:val="22"/>
                <w:szCs w:val="22"/>
              </w:rPr>
            </w:pPr>
          </w:p>
        </w:tc>
      </w:tr>
      <w:tr w:rsidR="001109AD" w:rsidRPr="00B21C09" w:rsidDel="001B0571" w14:paraId="4213C7D3" w14:textId="243D2EEC" w:rsidTr="00E56E39">
        <w:trPr>
          <w:cantSplit/>
          <w:trHeight w:val="530"/>
          <w:jc w:val="center"/>
          <w:del w:id="179" w:author="Julien PARC" w:date="2021-07-08T15:16:00Z"/>
        </w:trPr>
        <w:tc>
          <w:tcPr>
            <w:tcW w:w="1431" w:type="dxa"/>
            <w:vAlign w:val="center"/>
          </w:tcPr>
          <w:p w14:paraId="770E3A0A" w14:textId="07AAA9E6" w:rsidR="001109AD" w:rsidRPr="00B21C09" w:rsidDel="001B0571" w:rsidRDefault="001109AD" w:rsidP="00D45A72">
            <w:pPr>
              <w:jc w:val="center"/>
              <w:rPr>
                <w:del w:id="180" w:author="Julien PARC" w:date="2021-07-08T15:16:00Z"/>
                <w:sz w:val="22"/>
                <w:szCs w:val="22"/>
              </w:rPr>
            </w:pPr>
            <w:del w:id="181" w:author="Julien PARC" w:date="2021-07-08T15:16:00Z">
              <w:r w:rsidRPr="00B21C09" w:rsidDel="001B0571">
                <w:rPr>
                  <w:sz w:val="22"/>
                  <w:szCs w:val="22"/>
                </w:rPr>
                <w:delText>H3</w:delText>
              </w:r>
            </w:del>
          </w:p>
        </w:tc>
        <w:tc>
          <w:tcPr>
            <w:tcW w:w="1431" w:type="dxa"/>
            <w:vAlign w:val="center"/>
          </w:tcPr>
          <w:p w14:paraId="77D57E33" w14:textId="43AB0D6F" w:rsidR="001109AD" w:rsidRPr="00B21C09" w:rsidDel="001B0571" w:rsidRDefault="00747117" w:rsidP="00176762">
            <w:pPr>
              <w:jc w:val="center"/>
              <w:rPr>
                <w:del w:id="182" w:author="Julien PARC" w:date="2021-07-08T15:16:00Z"/>
                <w:b/>
                <w:bCs/>
                <w:sz w:val="22"/>
                <w:szCs w:val="22"/>
              </w:rPr>
            </w:pPr>
            <w:del w:id="183" w:author="Julien PARC" w:date="2021-07-08T15:16:00Z">
              <w:r w:rsidRPr="00B21C09" w:rsidDel="001B0571">
                <w:rPr>
                  <w:b/>
                  <w:bCs/>
                  <w:sz w:val="22"/>
                  <w:szCs w:val="22"/>
                </w:rPr>
                <w:delText>1</w:delText>
              </w:r>
              <w:r w:rsidR="003660D3" w:rsidRPr="00B21C09" w:rsidDel="001B0571">
                <w:rPr>
                  <w:b/>
                  <w:bCs/>
                  <w:sz w:val="22"/>
                  <w:szCs w:val="22"/>
                </w:rPr>
                <w:delText>3</w:delText>
              </w:r>
              <w:r w:rsidRPr="00B21C09" w:rsidDel="001B0571">
                <w:rPr>
                  <w:b/>
                  <w:bCs/>
                  <w:sz w:val="22"/>
                  <w:szCs w:val="22"/>
                </w:rPr>
                <w:delText>00</w:delText>
              </w:r>
            </w:del>
          </w:p>
        </w:tc>
        <w:tc>
          <w:tcPr>
            <w:tcW w:w="1546" w:type="dxa"/>
            <w:vAlign w:val="center"/>
          </w:tcPr>
          <w:p w14:paraId="5457725F" w14:textId="5702F45F" w:rsidR="001109AD" w:rsidRPr="00B21C09" w:rsidDel="001B0571" w:rsidRDefault="00747117" w:rsidP="00176762">
            <w:pPr>
              <w:jc w:val="center"/>
              <w:rPr>
                <w:del w:id="184" w:author="Julien PARC" w:date="2021-07-08T15:16:00Z"/>
                <w:b/>
                <w:bCs/>
                <w:sz w:val="22"/>
                <w:szCs w:val="22"/>
              </w:rPr>
            </w:pPr>
            <w:del w:id="185" w:author="Julien PARC" w:date="2021-07-08T15:16:00Z">
              <w:r w:rsidRPr="00B21C09" w:rsidDel="001B0571">
                <w:rPr>
                  <w:b/>
                  <w:bCs/>
                  <w:sz w:val="22"/>
                  <w:szCs w:val="22"/>
                </w:rPr>
                <w:delText>2</w:delText>
              </w:r>
              <w:r w:rsidR="003660D3" w:rsidRPr="00B21C09" w:rsidDel="001B0571">
                <w:rPr>
                  <w:b/>
                  <w:bCs/>
                  <w:sz w:val="22"/>
                  <w:szCs w:val="22"/>
                </w:rPr>
                <w:delText>1</w:delText>
              </w:r>
              <w:r w:rsidRPr="00B21C09" w:rsidDel="001B0571">
                <w:rPr>
                  <w:b/>
                  <w:bCs/>
                  <w:sz w:val="22"/>
                  <w:szCs w:val="22"/>
                </w:rPr>
                <w:delText>00</w:delText>
              </w:r>
            </w:del>
          </w:p>
        </w:tc>
        <w:tc>
          <w:tcPr>
            <w:tcW w:w="412" w:type="dxa"/>
            <w:vMerge/>
            <w:tcBorders>
              <w:top w:val="nil"/>
              <w:bottom w:val="nil"/>
            </w:tcBorders>
          </w:tcPr>
          <w:p w14:paraId="39CB8C7D" w14:textId="2765C5BE" w:rsidR="001109AD" w:rsidRPr="00B21C09" w:rsidDel="001B0571" w:rsidRDefault="001109AD" w:rsidP="00D45A72">
            <w:pPr>
              <w:jc w:val="center"/>
              <w:rPr>
                <w:del w:id="186" w:author="Julien PARC" w:date="2021-07-08T15:16:00Z"/>
                <w:b/>
                <w:bCs/>
                <w:color w:val="FF0000"/>
                <w:sz w:val="22"/>
                <w:szCs w:val="22"/>
              </w:rPr>
            </w:pPr>
          </w:p>
        </w:tc>
        <w:tc>
          <w:tcPr>
            <w:tcW w:w="2112" w:type="dxa"/>
            <w:vMerge/>
          </w:tcPr>
          <w:p w14:paraId="50D9796A" w14:textId="065FCCB7" w:rsidR="001109AD" w:rsidRPr="00B21C09" w:rsidDel="001B0571" w:rsidRDefault="001109AD" w:rsidP="00D45A72">
            <w:pPr>
              <w:jc w:val="center"/>
              <w:rPr>
                <w:del w:id="187" w:author="Julien PARC" w:date="2021-07-08T15:16:00Z"/>
                <w:b/>
                <w:bCs/>
                <w:color w:val="FF0000"/>
                <w:sz w:val="22"/>
                <w:szCs w:val="22"/>
              </w:rPr>
            </w:pPr>
          </w:p>
        </w:tc>
      </w:tr>
    </w:tbl>
    <w:p w14:paraId="0B474C1C" w14:textId="77777777" w:rsidR="001B0571" w:rsidRDefault="001B0571" w:rsidP="00E56E39">
      <w:pPr>
        <w:jc w:val="center"/>
        <w:rPr>
          <w:ins w:id="188" w:author="Julien PARC" w:date="2021-07-08T15:16:00Z"/>
          <w:b/>
        </w:rPr>
      </w:pPr>
    </w:p>
    <w:tbl>
      <w:tblPr>
        <w:tblStyle w:val="Grilledutableau"/>
        <w:tblW w:w="7225" w:type="dxa"/>
        <w:tblLook w:val="01E0" w:firstRow="1" w:lastRow="1" w:firstColumn="1" w:lastColumn="1" w:noHBand="0" w:noVBand="0"/>
      </w:tblPr>
      <w:tblGrid>
        <w:gridCol w:w="1421"/>
        <w:gridCol w:w="3477"/>
        <w:gridCol w:w="769"/>
        <w:gridCol w:w="1558"/>
      </w:tblGrid>
      <w:tr w:rsidR="005A0DC2" w:rsidRPr="007F235A" w14:paraId="6AFA7A90" w14:textId="77777777" w:rsidTr="001B0571">
        <w:trPr>
          <w:trHeight w:val="510"/>
          <w:ins w:id="189" w:author="Julien PARC" w:date="2021-07-08T15:16:00Z"/>
        </w:trPr>
        <w:tc>
          <w:tcPr>
            <w:tcW w:w="5667" w:type="dxa"/>
            <w:gridSpan w:val="3"/>
            <w:vAlign w:val="center"/>
          </w:tcPr>
          <w:p w14:paraId="597D369D" w14:textId="64238EB5" w:rsidR="001B0571" w:rsidRPr="007F235A" w:rsidRDefault="001B0571" w:rsidP="0088396E">
            <w:pPr>
              <w:jc w:val="center"/>
              <w:rPr>
                <w:ins w:id="190" w:author="Julien PARC" w:date="2021-07-08T15:16:00Z"/>
                <w:b/>
                <w:sz w:val="22"/>
                <w:szCs w:val="22"/>
              </w:rPr>
            </w:pPr>
          </w:p>
        </w:tc>
        <w:tc>
          <w:tcPr>
            <w:tcW w:w="1558" w:type="dxa"/>
            <w:vAlign w:val="center"/>
          </w:tcPr>
          <w:p w14:paraId="33A512E2" w14:textId="77777777" w:rsidR="001B0571" w:rsidRPr="007F235A" w:rsidRDefault="001B0571" w:rsidP="001B0571">
            <w:pPr>
              <w:jc w:val="center"/>
              <w:rPr>
                <w:ins w:id="191" w:author="Julien PARC" w:date="2021-07-08T15:16:00Z"/>
                <w:b/>
                <w:sz w:val="22"/>
                <w:szCs w:val="22"/>
              </w:rPr>
            </w:pPr>
            <w:ins w:id="192" w:author="Julien PARC" w:date="2021-07-08T15:16:00Z">
              <w:r w:rsidRPr="007F235A">
                <w:rPr>
                  <w:b/>
                  <w:sz w:val="22"/>
                  <w:szCs w:val="22"/>
                </w:rPr>
                <w:t>Surface d’isolant (m²)</w:t>
              </w:r>
            </w:ins>
          </w:p>
        </w:tc>
      </w:tr>
      <w:tr w:rsidR="005A0DC2" w:rsidRPr="007F235A" w14:paraId="6EE869BC" w14:textId="77777777" w:rsidTr="001B0571">
        <w:trPr>
          <w:trHeight w:val="510"/>
          <w:ins w:id="193" w:author="Julien PARC" w:date="2021-07-08T15:16:00Z"/>
        </w:trPr>
        <w:tc>
          <w:tcPr>
            <w:tcW w:w="1421" w:type="dxa"/>
            <w:vAlign w:val="center"/>
          </w:tcPr>
          <w:p w14:paraId="3F1C7B8E" w14:textId="77777777" w:rsidR="001B0571" w:rsidRPr="007F235A" w:rsidRDefault="001B0571" w:rsidP="001B0571">
            <w:pPr>
              <w:jc w:val="center"/>
              <w:rPr>
                <w:ins w:id="194" w:author="Julien PARC" w:date="2021-07-08T15:16:00Z"/>
                <w:sz w:val="22"/>
                <w:szCs w:val="22"/>
              </w:rPr>
            </w:pPr>
            <w:ins w:id="195" w:author="Julien PARC" w:date="2021-07-08T15:16:00Z">
              <w:r w:rsidRPr="007F235A">
                <w:rPr>
                  <w:sz w:val="22"/>
                  <w:szCs w:val="22"/>
                </w:rPr>
                <w:t>Zone climatique</w:t>
              </w:r>
            </w:ins>
          </w:p>
        </w:tc>
        <w:tc>
          <w:tcPr>
            <w:tcW w:w="3477" w:type="dxa"/>
            <w:vAlign w:val="center"/>
          </w:tcPr>
          <w:p w14:paraId="42BCDC1D" w14:textId="77777777" w:rsidR="001B0571" w:rsidRPr="007F235A" w:rsidRDefault="001B0571" w:rsidP="001B0571">
            <w:pPr>
              <w:jc w:val="center"/>
              <w:rPr>
                <w:ins w:id="196" w:author="Julien PARC" w:date="2021-07-08T15:16:00Z"/>
                <w:sz w:val="22"/>
                <w:szCs w:val="22"/>
              </w:rPr>
            </w:pPr>
            <w:ins w:id="197" w:author="Julien PARC" w:date="2021-07-08T15:16:00Z">
              <w:r w:rsidRPr="007F235A">
                <w:rPr>
                  <w:b/>
                  <w:sz w:val="22"/>
                  <w:szCs w:val="22"/>
                </w:rPr>
                <w:t>Montant en kWh cumac par m² d’isolant en fonction de la zone climatique</w:t>
              </w:r>
            </w:ins>
          </w:p>
        </w:tc>
        <w:tc>
          <w:tcPr>
            <w:tcW w:w="769" w:type="dxa"/>
            <w:vAlign w:val="center"/>
          </w:tcPr>
          <w:p w14:paraId="62552318" w14:textId="77777777" w:rsidR="001B0571" w:rsidRPr="007F235A" w:rsidRDefault="001B0571" w:rsidP="001B0571">
            <w:pPr>
              <w:jc w:val="center"/>
              <w:rPr>
                <w:ins w:id="198" w:author="Julien PARC" w:date="2021-07-08T15:16:00Z"/>
                <w:sz w:val="22"/>
                <w:szCs w:val="22"/>
              </w:rPr>
            </w:pPr>
          </w:p>
        </w:tc>
        <w:tc>
          <w:tcPr>
            <w:tcW w:w="1558" w:type="dxa"/>
            <w:vMerge w:val="restart"/>
            <w:vAlign w:val="center"/>
          </w:tcPr>
          <w:p w14:paraId="77303265" w14:textId="77777777" w:rsidR="001B0571" w:rsidRPr="007F235A" w:rsidRDefault="001B0571" w:rsidP="001B0571">
            <w:pPr>
              <w:jc w:val="center"/>
              <w:rPr>
                <w:ins w:id="199" w:author="Julien PARC" w:date="2021-07-08T15:16:00Z"/>
                <w:b/>
                <w:sz w:val="22"/>
                <w:szCs w:val="22"/>
              </w:rPr>
            </w:pPr>
            <w:ins w:id="200" w:author="Julien PARC" w:date="2021-07-08T15:16:00Z">
              <w:r w:rsidRPr="007F235A">
                <w:rPr>
                  <w:b/>
                  <w:sz w:val="22"/>
                  <w:szCs w:val="22"/>
                </w:rPr>
                <w:t>S</w:t>
              </w:r>
            </w:ins>
          </w:p>
        </w:tc>
      </w:tr>
      <w:tr w:rsidR="001B0571" w:rsidRPr="007F235A" w14:paraId="3826D970" w14:textId="77777777" w:rsidTr="001B0571">
        <w:trPr>
          <w:trHeight w:val="510"/>
          <w:ins w:id="201" w:author="Julien PARC" w:date="2021-07-08T15:16:00Z"/>
        </w:trPr>
        <w:tc>
          <w:tcPr>
            <w:tcW w:w="1421" w:type="dxa"/>
            <w:vAlign w:val="center"/>
          </w:tcPr>
          <w:p w14:paraId="1A799041" w14:textId="77777777" w:rsidR="001B0571" w:rsidRPr="007F235A" w:rsidRDefault="001B0571" w:rsidP="001B0571">
            <w:pPr>
              <w:jc w:val="center"/>
              <w:rPr>
                <w:ins w:id="202" w:author="Julien PARC" w:date="2021-07-08T15:16:00Z"/>
                <w:sz w:val="22"/>
                <w:szCs w:val="22"/>
              </w:rPr>
            </w:pPr>
            <w:ins w:id="203" w:author="Julien PARC" w:date="2021-07-08T15:16:00Z">
              <w:r w:rsidRPr="007F235A">
                <w:rPr>
                  <w:sz w:val="22"/>
                  <w:szCs w:val="22"/>
                </w:rPr>
                <w:t>H1</w:t>
              </w:r>
            </w:ins>
          </w:p>
        </w:tc>
        <w:tc>
          <w:tcPr>
            <w:tcW w:w="3477" w:type="dxa"/>
            <w:vAlign w:val="center"/>
          </w:tcPr>
          <w:p w14:paraId="449FBB52" w14:textId="57F51482" w:rsidR="001B0571" w:rsidRPr="00F47C04" w:rsidRDefault="0088396E" w:rsidP="001B0571">
            <w:pPr>
              <w:jc w:val="center"/>
              <w:rPr>
                <w:ins w:id="204" w:author="Julien PARC" w:date="2021-07-08T15:16:00Z"/>
                <w:b/>
                <w:bCs/>
                <w:sz w:val="22"/>
                <w:szCs w:val="22"/>
              </w:rPr>
            </w:pPr>
            <w:ins w:id="205" w:author="Julien PARC" w:date="2021-08-06T15:42:00Z">
              <w:r>
                <w:rPr>
                  <w:b/>
                  <w:bCs/>
                  <w:sz w:val="22"/>
                  <w:szCs w:val="22"/>
                </w:rPr>
                <w:t>1300</w:t>
              </w:r>
            </w:ins>
          </w:p>
        </w:tc>
        <w:tc>
          <w:tcPr>
            <w:tcW w:w="769" w:type="dxa"/>
            <w:vMerge w:val="restart"/>
            <w:vAlign w:val="center"/>
          </w:tcPr>
          <w:p w14:paraId="3EE20AFC" w14:textId="77777777" w:rsidR="001B0571" w:rsidRPr="007F235A" w:rsidRDefault="001B0571" w:rsidP="001B0571">
            <w:pPr>
              <w:jc w:val="center"/>
              <w:rPr>
                <w:ins w:id="206" w:author="Julien PARC" w:date="2021-07-08T15:16:00Z"/>
                <w:b/>
                <w:bCs/>
                <w:sz w:val="22"/>
                <w:szCs w:val="22"/>
              </w:rPr>
            </w:pPr>
            <w:ins w:id="207" w:author="Julien PARC" w:date="2021-07-08T15:16:00Z">
              <w:r w:rsidRPr="007F235A">
                <w:rPr>
                  <w:b/>
                  <w:bCs/>
                  <w:sz w:val="22"/>
                  <w:szCs w:val="22"/>
                </w:rPr>
                <w:t>X</w:t>
              </w:r>
            </w:ins>
          </w:p>
        </w:tc>
        <w:tc>
          <w:tcPr>
            <w:tcW w:w="1558" w:type="dxa"/>
            <w:vMerge/>
            <w:vAlign w:val="center"/>
          </w:tcPr>
          <w:p w14:paraId="00CC495B" w14:textId="77777777" w:rsidR="001B0571" w:rsidRPr="007F235A" w:rsidRDefault="001B0571" w:rsidP="005A0DC2">
            <w:pPr>
              <w:jc w:val="center"/>
              <w:rPr>
                <w:ins w:id="208" w:author="Julien PARC" w:date="2021-07-08T15:16:00Z"/>
                <w:b/>
                <w:bCs/>
                <w:sz w:val="22"/>
                <w:szCs w:val="22"/>
              </w:rPr>
            </w:pPr>
          </w:p>
        </w:tc>
      </w:tr>
      <w:tr w:rsidR="005A0DC2" w:rsidRPr="007F235A" w14:paraId="3674C422" w14:textId="77777777" w:rsidTr="001B0571">
        <w:trPr>
          <w:trHeight w:val="510"/>
          <w:ins w:id="209" w:author="Julien PARC" w:date="2021-07-08T15:16:00Z"/>
        </w:trPr>
        <w:tc>
          <w:tcPr>
            <w:tcW w:w="1421" w:type="dxa"/>
            <w:vAlign w:val="center"/>
          </w:tcPr>
          <w:p w14:paraId="45706C10" w14:textId="77777777" w:rsidR="001B0571" w:rsidRPr="007F235A" w:rsidRDefault="001B0571" w:rsidP="001B0571">
            <w:pPr>
              <w:jc w:val="center"/>
              <w:rPr>
                <w:ins w:id="210" w:author="Julien PARC" w:date="2021-07-08T15:16:00Z"/>
                <w:sz w:val="22"/>
                <w:szCs w:val="22"/>
              </w:rPr>
            </w:pPr>
            <w:ins w:id="211" w:author="Julien PARC" w:date="2021-07-08T15:16:00Z">
              <w:r w:rsidRPr="007F235A">
                <w:rPr>
                  <w:sz w:val="22"/>
                  <w:szCs w:val="22"/>
                </w:rPr>
                <w:t>H2</w:t>
              </w:r>
            </w:ins>
          </w:p>
        </w:tc>
        <w:tc>
          <w:tcPr>
            <w:tcW w:w="3477" w:type="dxa"/>
            <w:vAlign w:val="center"/>
          </w:tcPr>
          <w:p w14:paraId="04EE86F8" w14:textId="4C22E5EB" w:rsidR="001B0571" w:rsidRPr="00F47C04" w:rsidRDefault="005A0DC2" w:rsidP="001B0571">
            <w:pPr>
              <w:jc w:val="center"/>
              <w:rPr>
                <w:ins w:id="212" w:author="Julien PARC" w:date="2021-07-08T15:16:00Z"/>
                <w:b/>
                <w:bCs/>
                <w:sz w:val="22"/>
                <w:szCs w:val="22"/>
              </w:rPr>
            </w:pPr>
            <w:ins w:id="213" w:author="Julien PARC" w:date="2021-07-08T15:17:00Z">
              <w:r>
                <w:rPr>
                  <w:b/>
                  <w:bCs/>
                </w:rPr>
                <w:t>1</w:t>
              </w:r>
            </w:ins>
            <w:ins w:id="214" w:author="Julien PARC" w:date="2021-08-06T15:42:00Z">
              <w:r w:rsidR="0088396E">
                <w:rPr>
                  <w:b/>
                  <w:bCs/>
                </w:rPr>
                <w:t>100</w:t>
              </w:r>
            </w:ins>
          </w:p>
        </w:tc>
        <w:tc>
          <w:tcPr>
            <w:tcW w:w="769" w:type="dxa"/>
            <w:vMerge/>
            <w:vAlign w:val="center"/>
          </w:tcPr>
          <w:p w14:paraId="4DBC93D0" w14:textId="77777777" w:rsidR="001B0571" w:rsidRPr="007F235A" w:rsidRDefault="001B0571" w:rsidP="005A0DC2">
            <w:pPr>
              <w:jc w:val="center"/>
              <w:rPr>
                <w:ins w:id="215" w:author="Julien PARC" w:date="2021-07-08T15:16:00Z"/>
                <w:b/>
                <w:bCs/>
                <w:sz w:val="22"/>
                <w:szCs w:val="22"/>
              </w:rPr>
            </w:pPr>
          </w:p>
        </w:tc>
        <w:tc>
          <w:tcPr>
            <w:tcW w:w="1558" w:type="dxa"/>
            <w:vMerge/>
            <w:vAlign w:val="center"/>
          </w:tcPr>
          <w:p w14:paraId="567F637C" w14:textId="77777777" w:rsidR="001B0571" w:rsidRPr="007F235A" w:rsidRDefault="001B0571" w:rsidP="005A0DC2">
            <w:pPr>
              <w:jc w:val="center"/>
              <w:rPr>
                <w:ins w:id="216" w:author="Julien PARC" w:date="2021-07-08T15:16:00Z"/>
                <w:b/>
                <w:bCs/>
                <w:sz w:val="22"/>
                <w:szCs w:val="22"/>
              </w:rPr>
            </w:pPr>
          </w:p>
        </w:tc>
      </w:tr>
      <w:tr w:rsidR="005A0DC2" w:rsidRPr="007F235A" w14:paraId="790B4BE1" w14:textId="77777777" w:rsidTr="001B0571">
        <w:trPr>
          <w:trHeight w:val="510"/>
          <w:ins w:id="217" w:author="Julien PARC" w:date="2021-07-08T15:16:00Z"/>
        </w:trPr>
        <w:tc>
          <w:tcPr>
            <w:tcW w:w="1421" w:type="dxa"/>
            <w:vAlign w:val="center"/>
          </w:tcPr>
          <w:p w14:paraId="74067BC1" w14:textId="77777777" w:rsidR="001B0571" w:rsidRPr="007F235A" w:rsidRDefault="001B0571" w:rsidP="001B0571">
            <w:pPr>
              <w:jc w:val="center"/>
              <w:rPr>
                <w:ins w:id="218" w:author="Julien PARC" w:date="2021-07-08T15:16:00Z"/>
                <w:sz w:val="22"/>
                <w:szCs w:val="22"/>
              </w:rPr>
            </w:pPr>
            <w:ins w:id="219" w:author="Julien PARC" w:date="2021-07-08T15:16:00Z">
              <w:r w:rsidRPr="007F235A">
                <w:rPr>
                  <w:sz w:val="22"/>
                  <w:szCs w:val="22"/>
                </w:rPr>
                <w:t>H3</w:t>
              </w:r>
            </w:ins>
          </w:p>
        </w:tc>
        <w:tc>
          <w:tcPr>
            <w:tcW w:w="3477" w:type="dxa"/>
            <w:vAlign w:val="center"/>
          </w:tcPr>
          <w:p w14:paraId="37C689A2" w14:textId="50D7AC97" w:rsidR="001B0571" w:rsidRPr="00F47C04" w:rsidRDefault="00197BDE" w:rsidP="001B0571">
            <w:pPr>
              <w:jc w:val="center"/>
              <w:rPr>
                <w:ins w:id="220" w:author="Julien PARC" w:date="2021-07-08T15:16:00Z"/>
                <w:b/>
                <w:bCs/>
                <w:sz w:val="22"/>
                <w:szCs w:val="22"/>
              </w:rPr>
            </w:pPr>
            <w:ins w:id="221" w:author="Julien PARC" w:date="2021-08-31T11:49:00Z">
              <w:r>
                <w:rPr>
                  <w:b/>
                  <w:bCs/>
                  <w:sz w:val="22"/>
                  <w:szCs w:val="22"/>
                </w:rPr>
                <w:t>7</w:t>
              </w:r>
            </w:ins>
            <w:ins w:id="222" w:author="Julien PARC" w:date="2021-09-01T09:34:00Z">
              <w:r w:rsidR="00A02C92">
                <w:rPr>
                  <w:b/>
                  <w:bCs/>
                  <w:sz w:val="22"/>
                  <w:szCs w:val="22"/>
                </w:rPr>
                <w:t>4</w:t>
              </w:r>
            </w:ins>
            <w:ins w:id="223" w:author="Julien PARC" w:date="2021-08-31T11:49:00Z">
              <w:r>
                <w:rPr>
                  <w:b/>
                  <w:bCs/>
                  <w:sz w:val="22"/>
                  <w:szCs w:val="22"/>
                </w:rPr>
                <w:t>0</w:t>
              </w:r>
            </w:ins>
          </w:p>
        </w:tc>
        <w:tc>
          <w:tcPr>
            <w:tcW w:w="769" w:type="dxa"/>
            <w:vMerge/>
            <w:vAlign w:val="center"/>
          </w:tcPr>
          <w:p w14:paraId="569AE2B1" w14:textId="77777777" w:rsidR="001B0571" w:rsidRPr="007F235A" w:rsidRDefault="001B0571" w:rsidP="005A0DC2">
            <w:pPr>
              <w:jc w:val="center"/>
              <w:rPr>
                <w:ins w:id="224" w:author="Julien PARC" w:date="2021-07-08T15:16:00Z"/>
                <w:b/>
                <w:bCs/>
                <w:sz w:val="22"/>
                <w:szCs w:val="22"/>
              </w:rPr>
            </w:pPr>
          </w:p>
        </w:tc>
        <w:tc>
          <w:tcPr>
            <w:tcW w:w="1558" w:type="dxa"/>
            <w:vMerge/>
            <w:vAlign w:val="center"/>
          </w:tcPr>
          <w:p w14:paraId="0EF78E26" w14:textId="77777777" w:rsidR="001B0571" w:rsidRPr="007F235A" w:rsidRDefault="001B0571" w:rsidP="005A0DC2">
            <w:pPr>
              <w:jc w:val="center"/>
              <w:rPr>
                <w:ins w:id="225" w:author="Julien PARC" w:date="2021-07-08T15:16:00Z"/>
                <w:b/>
                <w:bCs/>
                <w:sz w:val="22"/>
                <w:szCs w:val="22"/>
              </w:rPr>
            </w:pPr>
          </w:p>
        </w:tc>
      </w:tr>
    </w:tbl>
    <w:p w14:paraId="2218E91A" w14:textId="77777777" w:rsidR="001B0571" w:rsidRDefault="001B0571" w:rsidP="00E56E39">
      <w:pPr>
        <w:jc w:val="center"/>
        <w:rPr>
          <w:ins w:id="226" w:author="Julien PARC" w:date="2021-07-08T15:16:00Z"/>
          <w:b/>
        </w:rPr>
      </w:pPr>
    </w:p>
    <w:p w14:paraId="06AF8068" w14:textId="77777777" w:rsidR="001B0571" w:rsidRDefault="001B0571" w:rsidP="00E56E39">
      <w:pPr>
        <w:jc w:val="center"/>
        <w:rPr>
          <w:ins w:id="227" w:author="Julien PARC" w:date="2021-07-08T15:17:00Z"/>
          <w:b/>
        </w:rPr>
      </w:pPr>
    </w:p>
    <w:p w14:paraId="4F12FF4B" w14:textId="77777777" w:rsidR="009D3542" w:rsidRDefault="001B0571">
      <w:pPr>
        <w:rPr>
          <w:ins w:id="228" w:author="Julien PARC" w:date="2021-07-09T13:58:00Z"/>
          <w:b/>
        </w:rPr>
      </w:pPr>
      <w:bookmarkStart w:id="229" w:name="_Hlk76738045"/>
      <w:ins w:id="230" w:author="Julien PARC" w:date="2021-07-08T15:17:00Z">
        <w:r w:rsidRPr="007F235A">
          <w:rPr>
            <w:sz w:val="22"/>
            <w:szCs w:val="22"/>
          </w:rPr>
          <w:t>Avec 69% chauffage combustible et 31% Chauffage électrique</w:t>
        </w:r>
        <w:r w:rsidRPr="00B21C09" w:rsidDel="001B0571">
          <w:rPr>
            <w:b/>
          </w:rPr>
          <w:t xml:space="preserve"> </w:t>
        </w:r>
      </w:ins>
      <w:ins w:id="231" w:author="Julien PARC" w:date="2021-07-08T15:18:00Z">
        <w:r w:rsidR="005A0DC2">
          <w:rPr>
            <w:b/>
          </w:rPr>
          <w:t xml:space="preserve">. </w:t>
        </w:r>
      </w:ins>
    </w:p>
    <w:bookmarkEnd w:id="229"/>
    <w:p w14:paraId="647BA33F" w14:textId="77777777" w:rsidR="009D3542" w:rsidRDefault="009D3542">
      <w:pPr>
        <w:rPr>
          <w:ins w:id="232" w:author="Julien PARC" w:date="2021-07-09T13:58:00Z"/>
          <w:b/>
        </w:rPr>
      </w:pPr>
      <w:ins w:id="233" w:author="Julien PARC" w:date="2021-07-09T13:58:00Z">
        <w:r>
          <w:rPr>
            <w:b/>
          </w:rPr>
          <w:br w:type="page"/>
        </w:r>
      </w:ins>
    </w:p>
    <w:p w14:paraId="0BE5CE36" w14:textId="26D8C148" w:rsidR="00705028" w:rsidRPr="00B21C09" w:rsidRDefault="00AF2BCA" w:rsidP="0088396E">
      <w:pPr>
        <w:rPr>
          <w:b/>
          <w:sz w:val="22"/>
        </w:rPr>
      </w:pPr>
      <w:del w:id="234" w:author="Julien PARC" w:date="2021-07-08T15:16:00Z">
        <w:r w:rsidRPr="00B21C09" w:rsidDel="001B0571">
          <w:rPr>
            <w:b/>
          </w:rPr>
          <w:lastRenderedPageBreak/>
          <w:br w:type="page"/>
        </w:r>
      </w:del>
      <w:r w:rsidR="003D44CB" w:rsidRPr="00B21C09">
        <w:rPr>
          <w:b/>
          <w:sz w:val="22"/>
        </w:rPr>
        <w:lastRenderedPageBreak/>
        <w:t>ANNEXE</w:t>
      </w:r>
      <w:r w:rsidR="00FE3A8D" w:rsidRPr="00B21C09">
        <w:rPr>
          <w:b/>
          <w:sz w:val="22"/>
        </w:rPr>
        <w:t xml:space="preserve"> 1</w:t>
      </w:r>
    </w:p>
    <w:p w14:paraId="0A2497F5" w14:textId="77777777" w:rsidR="00705028" w:rsidRPr="00B21C09" w:rsidRDefault="00705028" w:rsidP="00E56E39">
      <w:pPr>
        <w:pStyle w:val="Corpsdetexte"/>
        <w:jc w:val="center"/>
        <w:rPr>
          <w:b/>
        </w:rPr>
      </w:pPr>
    </w:p>
    <w:p w14:paraId="38E6372B" w14:textId="77777777" w:rsidR="00705028" w:rsidRPr="00B21C09" w:rsidRDefault="00705028" w:rsidP="00E56E39">
      <w:pPr>
        <w:pStyle w:val="Corpsdetexte"/>
        <w:jc w:val="center"/>
        <w:rPr>
          <w:b/>
        </w:rPr>
      </w:pPr>
      <w:r w:rsidRPr="00B21C09">
        <w:rPr>
          <w:b/>
        </w:rPr>
        <w:t>Données complémentaires informatives</w:t>
      </w:r>
    </w:p>
    <w:p w14:paraId="72DF4A0E" w14:textId="77777777" w:rsidR="00705028" w:rsidRPr="00B21C09" w:rsidRDefault="00705028">
      <w:pPr>
        <w:pStyle w:val="Corpsdetexte"/>
        <w:jc w:val="center"/>
        <w:rPr>
          <w:b/>
        </w:rPr>
      </w:pPr>
    </w:p>
    <w:p w14:paraId="7B28E854" w14:textId="77777777" w:rsidR="00FC5106" w:rsidRPr="00B21C09" w:rsidRDefault="00FC5106">
      <w:pPr>
        <w:pStyle w:val="Corpsdetexte"/>
        <w:jc w:val="center"/>
        <w:rPr>
          <w:b/>
          <w:u w:val="single"/>
        </w:rPr>
      </w:pPr>
    </w:p>
    <w:p w14:paraId="6B65D86C" w14:textId="77777777" w:rsidR="00AF2BCA" w:rsidRPr="00B21C09" w:rsidRDefault="00AF2BCA" w:rsidP="00E56E39">
      <w:pPr>
        <w:pStyle w:val="Corpsdetexte"/>
        <w:jc w:val="both"/>
        <w:rPr>
          <w:bCs/>
          <w:sz w:val="22"/>
          <w:szCs w:val="22"/>
          <w:u w:val="single"/>
        </w:rPr>
      </w:pPr>
      <w:r w:rsidRPr="00B21C09">
        <w:rPr>
          <w:bCs/>
          <w:sz w:val="22"/>
          <w:szCs w:val="22"/>
          <w:u w:val="single"/>
        </w:rPr>
        <w:t>Hypothèses de référence</w:t>
      </w:r>
      <w:r w:rsidRPr="00B21C09">
        <w:rPr>
          <w:bCs/>
          <w:sz w:val="22"/>
          <w:szCs w:val="22"/>
        </w:rPr>
        <w:t> :</w:t>
      </w:r>
    </w:p>
    <w:p w14:paraId="3D2C9574" w14:textId="77777777" w:rsidR="00AF2BCA" w:rsidRPr="00B21C09" w:rsidRDefault="00AF2BCA" w:rsidP="00E56E39">
      <w:pPr>
        <w:pStyle w:val="Corpsdetexte"/>
        <w:jc w:val="both"/>
        <w:rPr>
          <w:bCs/>
          <w:sz w:val="22"/>
          <w:szCs w:val="22"/>
        </w:rPr>
      </w:pPr>
    </w:p>
    <w:p w14:paraId="510A555B" w14:textId="77777777" w:rsidR="005A0DC2" w:rsidRPr="00F0482A" w:rsidRDefault="005A0DC2" w:rsidP="005A0DC2">
      <w:pPr>
        <w:pStyle w:val="Retraitcorpsdetexte"/>
        <w:numPr>
          <w:ilvl w:val="0"/>
          <w:numId w:val="27"/>
        </w:numPr>
        <w:jc w:val="both"/>
        <w:rPr>
          <w:rFonts w:ascii="Times New Roman" w:hAnsi="Times New Roman" w:cs="Times New Roman"/>
          <w:i/>
          <w:iCs/>
          <w:color w:val="auto"/>
          <w:u w:val="single"/>
        </w:rPr>
      </w:pPr>
      <w:bookmarkStart w:id="235" w:name="_Hlk76738160"/>
      <w:r w:rsidRPr="00F0482A">
        <w:rPr>
          <w:rFonts w:ascii="Times New Roman" w:hAnsi="Times New Roman" w:cs="Times New Roman"/>
          <w:i/>
          <w:iCs/>
          <w:color w:val="auto"/>
          <w:u w:val="single"/>
        </w:rPr>
        <w:t xml:space="preserve">Hypothèses pour le calcul de U référence </w:t>
      </w:r>
    </w:p>
    <w:bookmarkEnd w:id="235"/>
    <w:p w14:paraId="52F1E6FD" w14:textId="77777777" w:rsidR="005A0DC2" w:rsidRDefault="005A0DC2" w:rsidP="00E56E39">
      <w:pPr>
        <w:pStyle w:val="Corpsdetexte"/>
        <w:jc w:val="both"/>
        <w:rPr>
          <w:bCs/>
          <w:sz w:val="22"/>
          <w:szCs w:val="22"/>
        </w:rPr>
      </w:pPr>
    </w:p>
    <w:p w14:paraId="0D38A68F" w14:textId="77777777" w:rsidR="005A0DC2" w:rsidRDefault="005A0DC2" w:rsidP="005A0DC2">
      <w:pPr>
        <w:pStyle w:val="Corpsdetexte"/>
        <w:jc w:val="both"/>
        <w:rPr>
          <w:ins w:id="236" w:author="Julien PARC" w:date="2021-07-08T15:25:00Z"/>
          <w:bCs/>
          <w:sz w:val="22"/>
          <w:szCs w:val="22"/>
        </w:rPr>
      </w:pPr>
      <w:ins w:id="237" w:author="Julien PARC" w:date="2021-07-08T15:25:00Z">
        <w:r>
          <w:rPr>
            <w:bCs/>
            <w:sz w:val="22"/>
            <w:szCs w:val="22"/>
          </w:rPr>
          <w:t xml:space="preserve">Les travaux d’isolation des murs auront principalement lieu dans les bâtiments dont les murs ne seront pas ou peu isolés. Le coefficient moyen de transmission thermique peut être évalué selon différentes méthodes : </w:t>
        </w:r>
      </w:ins>
    </w:p>
    <w:p w14:paraId="515A817B" w14:textId="77777777" w:rsidR="005A0DC2" w:rsidRDefault="005A0DC2" w:rsidP="005A0DC2">
      <w:pPr>
        <w:pStyle w:val="Corpsdetexte"/>
        <w:jc w:val="both"/>
        <w:rPr>
          <w:ins w:id="238" w:author="Julien PARC" w:date="2021-07-08T15:25:00Z"/>
          <w:bCs/>
          <w:sz w:val="22"/>
          <w:szCs w:val="22"/>
        </w:rPr>
      </w:pPr>
    </w:p>
    <w:p w14:paraId="18263B1B" w14:textId="77777777" w:rsidR="005A0DC2" w:rsidRPr="00F0482A" w:rsidRDefault="005A0DC2" w:rsidP="005A0DC2">
      <w:pPr>
        <w:pStyle w:val="Retraitcorpsdetexte"/>
        <w:numPr>
          <w:ilvl w:val="0"/>
          <w:numId w:val="28"/>
        </w:numPr>
        <w:tabs>
          <w:tab w:val="clear" w:pos="2136"/>
          <w:tab w:val="num" w:pos="-1416"/>
        </w:tabs>
        <w:ind w:left="426"/>
        <w:jc w:val="both"/>
        <w:rPr>
          <w:ins w:id="239" w:author="Julien PARC" w:date="2021-07-08T15:25:00Z"/>
        </w:rPr>
      </w:pPr>
      <w:ins w:id="240" w:author="Julien PARC" w:date="2021-07-08T15:25:00Z">
        <w:r w:rsidRPr="00FE6B9B">
          <w:rPr>
            <w:rFonts w:ascii="Times New Roman" w:hAnsi="Times New Roman" w:cs="Times New Roman"/>
            <w:color w:val="auto"/>
          </w:rPr>
          <w:t xml:space="preserve">Evaluation sur la base de l’étude ADEME sur l’évaluation des certificats d’économie d’énergie </w:t>
        </w:r>
      </w:ins>
    </w:p>
    <w:p w14:paraId="0DB6321C" w14:textId="77777777" w:rsidR="005A0DC2" w:rsidRDefault="005A0DC2" w:rsidP="005A0DC2">
      <w:pPr>
        <w:pStyle w:val="Retraitcorpsdetexte"/>
        <w:ind w:left="0"/>
        <w:jc w:val="both"/>
        <w:rPr>
          <w:ins w:id="241" w:author="Julien PARC" w:date="2021-07-08T15:25:00Z"/>
          <w:rFonts w:ascii="Times New Roman" w:hAnsi="Times New Roman" w:cs="Times New Roman"/>
          <w:color w:val="auto"/>
        </w:rPr>
      </w:pPr>
      <w:ins w:id="242" w:author="Julien PARC" w:date="2021-07-08T15:25:00Z">
        <w:r>
          <w:rPr>
            <w:rFonts w:ascii="Times New Roman" w:hAnsi="Times New Roman" w:cs="Times New Roman"/>
            <w:color w:val="auto"/>
          </w:rPr>
          <w:t xml:space="preserve">Une cinquantaine de chantier ayant fait l’objet de travaux de rénovation des murs ont été analysés. Les coefficients de déperditions moyens avant travaux, lorsque disponibles sont indiqués sur le graphique ci-dessous. </w:t>
        </w:r>
      </w:ins>
    </w:p>
    <w:p w14:paraId="21AD1199" w14:textId="77777777" w:rsidR="005A0DC2" w:rsidRDefault="005A0DC2" w:rsidP="005A0DC2">
      <w:pPr>
        <w:pStyle w:val="Corpsdetexte"/>
        <w:jc w:val="both"/>
        <w:rPr>
          <w:ins w:id="243" w:author="Julien PARC" w:date="2021-07-08T15:25:00Z"/>
          <w:bCs/>
          <w:sz w:val="22"/>
          <w:szCs w:val="22"/>
        </w:rPr>
      </w:pPr>
    </w:p>
    <w:p w14:paraId="0788E19E" w14:textId="77777777" w:rsidR="005A0DC2" w:rsidRDefault="005A0DC2" w:rsidP="005A0DC2">
      <w:pPr>
        <w:pStyle w:val="Corpsdetexte"/>
        <w:jc w:val="both"/>
        <w:rPr>
          <w:ins w:id="244" w:author="Julien PARC" w:date="2021-07-08T15:25:00Z"/>
          <w:bCs/>
          <w:sz w:val="22"/>
          <w:szCs w:val="22"/>
        </w:rPr>
      </w:pPr>
      <w:ins w:id="245" w:author="Julien PARC" w:date="2021-07-08T15:25:00Z">
        <w:r>
          <w:rPr>
            <w:noProof/>
          </w:rPr>
          <w:drawing>
            <wp:inline distT="0" distB="0" distL="0" distR="0" wp14:anchorId="43FFBED1" wp14:editId="45482540">
              <wp:extent cx="4127499" cy="2272392"/>
              <wp:effectExtent l="0" t="0" r="6985" b="13970"/>
              <wp:docPr id="8" name="Graphique 8">
                <a:extLst xmlns:a="http://schemas.openxmlformats.org/drawingml/2006/main">
                  <a:ext uri="{FF2B5EF4-FFF2-40B4-BE49-F238E27FC236}">
                    <a16:creationId xmlns:a16="http://schemas.microsoft.com/office/drawing/2014/main" id="{783D6AD8-F666-4274-BFF4-18BD97CEF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ins>
    </w:p>
    <w:p w14:paraId="2944255E" w14:textId="77777777" w:rsidR="005A0DC2" w:rsidRDefault="005A0DC2" w:rsidP="005A0DC2">
      <w:pPr>
        <w:pStyle w:val="Corpsdetexte"/>
        <w:jc w:val="both"/>
        <w:rPr>
          <w:ins w:id="246" w:author="Julien PARC" w:date="2021-07-08T15:25:00Z"/>
          <w:bCs/>
          <w:sz w:val="22"/>
          <w:szCs w:val="22"/>
        </w:rPr>
      </w:pPr>
    </w:p>
    <w:p w14:paraId="365A5F1D" w14:textId="19FAC1E8" w:rsidR="005A0DC2" w:rsidRDefault="005A0DC2" w:rsidP="005A0DC2">
      <w:pPr>
        <w:pStyle w:val="Corpsdetexte"/>
        <w:jc w:val="both"/>
        <w:rPr>
          <w:ins w:id="247" w:author="Julien PARC" w:date="2021-07-08T15:25:00Z"/>
          <w:bCs/>
          <w:sz w:val="22"/>
          <w:szCs w:val="22"/>
        </w:rPr>
      </w:pPr>
      <w:ins w:id="248" w:author="Julien PARC" w:date="2021-07-08T15:25:00Z">
        <w:r>
          <w:rPr>
            <w:bCs/>
            <w:sz w:val="22"/>
            <w:szCs w:val="22"/>
          </w:rPr>
          <w:t xml:space="preserve">La moyenne de ces données </w:t>
        </w:r>
      </w:ins>
      <w:ins w:id="249" w:author="Julien PARC" w:date="2021-07-30T17:09:00Z">
        <w:r w:rsidR="00C21575">
          <w:rPr>
            <w:bCs/>
            <w:sz w:val="22"/>
            <w:szCs w:val="22"/>
          </w:rPr>
          <w:t>est</w:t>
        </w:r>
      </w:ins>
      <w:ins w:id="250" w:author="Julien PARC" w:date="2021-07-08T15:25:00Z">
        <w:r>
          <w:rPr>
            <w:bCs/>
            <w:sz w:val="22"/>
            <w:szCs w:val="22"/>
          </w:rPr>
          <w:t xml:space="preserve"> de 2,66 W/m².K/W. </w:t>
        </w:r>
      </w:ins>
    </w:p>
    <w:p w14:paraId="11311150" w14:textId="2271F24C" w:rsidR="005A0DC2" w:rsidRDefault="005A0DC2" w:rsidP="00E56E39">
      <w:pPr>
        <w:pStyle w:val="Corpsdetexte"/>
        <w:jc w:val="both"/>
        <w:rPr>
          <w:bCs/>
          <w:sz w:val="22"/>
          <w:szCs w:val="22"/>
        </w:rPr>
      </w:pPr>
    </w:p>
    <w:p w14:paraId="7421EADA" w14:textId="451D471D" w:rsidR="005A0DC2" w:rsidRDefault="005A0DC2" w:rsidP="0088396E">
      <w:pPr>
        <w:pStyle w:val="Retraitcorpsdetexte"/>
        <w:numPr>
          <w:ilvl w:val="0"/>
          <w:numId w:val="28"/>
        </w:numPr>
        <w:tabs>
          <w:tab w:val="clear" w:pos="2136"/>
          <w:tab w:val="num" w:pos="-1416"/>
        </w:tabs>
        <w:ind w:left="426"/>
        <w:jc w:val="both"/>
        <w:rPr>
          <w:rFonts w:ascii="Times New Roman" w:hAnsi="Times New Roman" w:cs="Times New Roman"/>
          <w:color w:val="auto"/>
        </w:rPr>
      </w:pPr>
      <w:r>
        <w:rPr>
          <w:rFonts w:ascii="Times New Roman" w:hAnsi="Times New Roman" w:cs="Times New Roman"/>
          <w:color w:val="auto"/>
        </w:rPr>
        <w:t xml:space="preserve">Reconstitution statistiques du parc en considérant l’ensemble des logements à isoler ou réisoler </w:t>
      </w:r>
      <w:ins w:id="251" w:author="Julien PARC" w:date="2021-07-30T17:09:00Z">
        <w:r w:rsidR="00C21575">
          <w:rPr>
            <w:rFonts w:ascii="Times New Roman" w:hAnsi="Times New Roman" w:cs="Times New Roman"/>
            <w:color w:val="auto"/>
          </w:rPr>
          <w:t>sur la base des données PROFEEL</w:t>
        </w:r>
      </w:ins>
    </w:p>
    <w:p w14:paraId="543BA275" w14:textId="77777777" w:rsidR="005A0DC2" w:rsidRPr="00F47C04" w:rsidRDefault="005A0DC2" w:rsidP="005A0DC2">
      <w:pPr>
        <w:pStyle w:val="Retraitcorpsdetexte"/>
        <w:ind w:left="0"/>
        <w:jc w:val="both"/>
        <w:rPr>
          <w:rFonts w:ascii="Times New Roman" w:hAnsi="Times New Roman" w:cs="Times New Roman"/>
          <w:color w:val="auto"/>
        </w:rPr>
      </w:pPr>
    </w:p>
    <w:tbl>
      <w:tblPr>
        <w:tblW w:w="0" w:type="auto"/>
        <w:tblCellMar>
          <w:top w:w="28" w:type="dxa"/>
          <w:left w:w="70" w:type="dxa"/>
          <w:bottom w:w="28" w:type="dxa"/>
          <w:right w:w="70" w:type="dxa"/>
        </w:tblCellMar>
        <w:tblLook w:val="04A0" w:firstRow="1" w:lastRow="0" w:firstColumn="1" w:lastColumn="0" w:noHBand="0" w:noVBand="1"/>
      </w:tblPr>
      <w:tblGrid>
        <w:gridCol w:w="3402"/>
        <w:gridCol w:w="1668"/>
        <w:gridCol w:w="770"/>
        <w:gridCol w:w="1024"/>
        <w:gridCol w:w="2116"/>
      </w:tblGrid>
      <w:tr w:rsidR="005A0DC2" w:rsidRPr="008B1663" w14:paraId="58D04FC6" w14:textId="77777777" w:rsidTr="00F0482A">
        <w:trPr>
          <w:trHeight w:val="20"/>
        </w:trPr>
        <w:tc>
          <w:tcPr>
            <w:tcW w:w="3402" w:type="dxa"/>
            <w:tcBorders>
              <w:top w:val="nil"/>
              <w:left w:val="nil"/>
              <w:bottom w:val="nil"/>
              <w:right w:val="nil"/>
            </w:tcBorders>
            <w:shd w:val="clear" w:color="auto" w:fill="auto"/>
            <w:noWrap/>
            <w:vAlign w:val="center"/>
            <w:hideMark/>
          </w:tcPr>
          <w:p w14:paraId="0ED446B0" w14:textId="77777777" w:rsidR="005A0DC2" w:rsidRPr="00F0482A" w:rsidRDefault="005A0DC2" w:rsidP="00F0482A">
            <w:pPr>
              <w:jc w:val="center"/>
              <w:rPr>
                <w:b/>
                <w:bCs/>
                <w:color w:val="000000"/>
                <w:sz w:val="16"/>
                <w:szCs w:val="16"/>
                <w:u w:val="single"/>
              </w:rPr>
            </w:pPr>
          </w:p>
        </w:tc>
        <w:tc>
          <w:tcPr>
            <w:tcW w:w="1668" w:type="dxa"/>
            <w:tcBorders>
              <w:top w:val="nil"/>
              <w:left w:val="nil"/>
              <w:bottom w:val="nil"/>
              <w:right w:val="nil"/>
            </w:tcBorders>
            <w:shd w:val="clear" w:color="auto" w:fill="auto"/>
            <w:noWrap/>
            <w:vAlign w:val="center"/>
            <w:hideMark/>
          </w:tcPr>
          <w:p w14:paraId="00A87BCC" w14:textId="77777777" w:rsidR="005A0DC2" w:rsidRPr="00F0482A" w:rsidRDefault="005A0DC2" w:rsidP="00F0482A">
            <w:pPr>
              <w:jc w:val="center"/>
              <w:rPr>
                <w:b/>
                <w:bCs/>
                <w:color w:val="000000"/>
                <w:sz w:val="16"/>
                <w:szCs w:val="16"/>
                <w:u w:val="single"/>
              </w:rPr>
            </w:pPr>
          </w:p>
        </w:tc>
        <w:tc>
          <w:tcPr>
            <w:tcW w:w="0" w:type="auto"/>
            <w:tcBorders>
              <w:top w:val="nil"/>
              <w:left w:val="nil"/>
              <w:bottom w:val="nil"/>
              <w:right w:val="nil"/>
            </w:tcBorders>
            <w:shd w:val="clear" w:color="auto" w:fill="auto"/>
            <w:noWrap/>
            <w:vAlign w:val="center"/>
            <w:hideMark/>
          </w:tcPr>
          <w:p w14:paraId="5AA1FAE1" w14:textId="77777777" w:rsidR="005A0DC2" w:rsidRPr="00F0482A" w:rsidRDefault="005A0DC2" w:rsidP="00F0482A">
            <w:pPr>
              <w:jc w:val="center"/>
              <w:rPr>
                <w:sz w:val="16"/>
                <w:szCs w:val="16"/>
              </w:rPr>
            </w:pPr>
          </w:p>
        </w:tc>
        <w:tc>
          <w:tcPr>
            <w:tcW w:w="0" w:type="auto"/>
            <w:tcBorders>
              <w:top w:val="nil"/>
              <w:left w:val="nil"/>
              <w:bottom w:val="nil"/>
              <w:right w:val="nil"/>
            </w:tcBorders>
            <w:shd w:val="clear" w:color="auto" w:fill="auto"/>
            <w:noWrap/>
            <w:vAlign w:val="center"/>
            <w:hideMark/>
          </w:tcPr>
          <w:p w14:paraId="1322654E" w14:textId="77777777" w:rsidR="005A0DC2" w:rsidRPr="00F0482A" w:rsidRDefault="005A0DC2" w:rsidP="00F0482A">
            <w:pPr>
              <w:jc w:val="center"/>
              <w:rPr>
                <w:sz w:val="16"/>
                <w:szCs w:val="16"/>
              </w:rPr>
            </w:pPr>
          </w:p>
        </w:tc>
        <w:tc>
          <w:tcPr>
            <w:tcW w:w="0" w:type="auto"/>
            <w:tcBorders>
              <w:top w:val="nil"/>
              <w:left w:val="nil"/>
              <w:bottom w:val="nil"/>
              <w:right w:val="nil"/>
            </w:tcBorders>
            <w:shd w:val="clear" w:color="auto" w:fill="auto"/>
            <w:noWrap/>
            <w:vAlign w:val="center"/>
            <w:hideMark/>
          </w:tcPr>
          <w:p w14:paraId="29951EEE" w14:textId="77777777" w:rsidR="005A0DC2" w:rsidRPr="00F0482A" w:rsidRDefault="005A0DC2" w:rsidP="00F0482A">
            <w:pPr>
              <w:jc w:val="center"/>
              <w:rPr>
                <w:sz w:val="16"/>
                <w:szCs w:val="16"/>
              </w:rPr>
            </w:pPr>
          </w:p>
        </w:tc>
      </w:tr>
      <w:tr w:rsidR="005A0DC2" w:rsidRPr="008B1663" w14:paraId="11DB4317" w14:textId="77777777" w:rsidTr="00F0482A">
        <w:trPr>
          <w:trHeight w:val="20"/>
        </w:trPr>
        <w:tc>
          <w:tcPr>
            <w:tcW w:w="3402" w:type="dxa"/>
            <w:tcBorders>
              <w:top w:val="nil"/>
              <w:left w:val="nil"/>
              <w:bottom w:val="nil"/>
              <w:right w:val="nil"/>
            </w:tcBorders>
            <w:shd w:val="clear" w:color="auto" w:fill="auto"/>
            <w:noWrap/>
            <w:vAlign w:val="center"/>
            <w:hideMark/>
          </w:tcPr>
          <w:p w14:paraId="4A914B6D" w14:textId="77777777" w:rsidR="005A0DC2" w:rsidRPr="00F0482A" w:rsidRDefault="005A0DC2" w:rsidP="00F0482A">
            <w:pPr>
              <w:jc w:val="center"/>
              <w:rPr>
                <w:sz w:val="16"/>
                <w:szCs w:val="16"/>
              </w:rPr>
            </w:pPr>
          </w:p>
        </w:tc>
        <w:tc>
          <w:tcPr>
            <w:tcW w:w="1668" w:type="dxa"/>
            <w:tcBorders>
              <w:top w:val="nil"/>
              <w:left w:val="nil"/>
              <w:bottom w:val="nil"/>
              <w:right w:val="nil"/>
            </w:tcBorders>
            <w:shd w:val="clear" w:color="auto" w:fill="auto"/>
            <w:noWrap/>
            <w:vAlign w:val="center"/>
            <w:hideMark/>
          </w:tcPr>
          <w:p w14:paraId="43076F09" w14:textId="77777777" w:rsidR="005A0DC2" w:rsidRPr="00F0482A" w:rsidRDefault="005A0DC2" w:rsidP="00F0482A">
            <w:pPr>
              <w:jc w:val="center"/>
              <w:rPr>
                <w:sz w:val="16"/>
                <w:szCs w:val="16"/>
              </w:rPr>
            </w:pPr>
          </w:p>
        </w:tc>
        <w:tc>
          <w:tcPr>
            <w:tcW w:w="0" w:type="auto"/>
            <w:tcBorders>
              <w:top w:val="nil"/>
              <w:left w:val="nil"/>
              <w:bottom w:val="nil"/>
              <w:right w:val="nil"/>
            </w:tcBorders>
            <w:shd w:val="clear" w:color="auto" w:fill="auto"/>
            <w:noWrap/>
            <w:vAlign w:val="center"/>
            <w:hideMark/>
          </w:tcPr>
          <w:p w14:paraId="0F3B8F54" w14:textId="77777777" w:rsidR="005A0DC2" w:rsidRPr="00F0482A" w:rsidRDefault="005A0DC2" w:rsidP="00F0482A">
            <w:pPr>
              <w:jc w:val="center"/>
              <w:rPr>
                <w:sz w:val="16"/>
                <w:szCs w:val="16"/>
              </w:rPr>
            </w:pPr>
          </w:p>
        </w:tc>
        <w:tc>
          <w:tcPr>
            <w:tcW w:w="0" w:type="auto"/>
            <w:tcBorders>
              <w:top w:val="nil"/>
              <w:left w:val="nil"/>
              <w:bottom w:val="nil"/>
              <w:right w:val="nil"/>
            </w:tcBorders>
            <w:shd w:val="clear" w:color="auto" w:fill="auto"/>
            <w:noWrap/>
            <w:vAlign w:val="center"/>
            <w:hideMark/>
          </w:tcPr>
          <w:p w14:paraId="7AF641EF" w14:textId="77777777" w:rsidR="005A0DC2" w:rsidRPr="00F0482A" w:rsidRDefault="005A0DC2" w:rsidP="00F0482A">
            <w:pPr>
              <w:jc w:val="center"/>
              <w:rPr>
                <w:sz w:val="16"/>
                <w:szCs w:val="16"/>
              </w:rPr>
            </w:pPr>
          </w:p>
        </w:tc>
        <w:tc>
          <w:tcPr>
            <w:tcW w:w="0" w:type="auto"/>
            <w:tcBorders>
              <w:top w:val="nil"/>
              <w:left w:val="nil"/>
              <w:bottom w:val="nil"/>
              <w:right w:val="nil"/>
            </w:tcBorders>
            <w:shd w:val="clear" w:color="auto" w:fill="auto"/>
            <w:noWrap/>
            <w:vAlign w:val="center"/>
            <w:hideMark/>
          </w:tcPr>
          <w:p w14:paraId="544C6569" w14:textId="77777777" w:rsidR="005A0DC2" w:rsidRPr="00F0482A" w:rsidRDefault="005A0DC2" w:rsidP="00F0482A">
            <w:pPr>
              <w:jc w:val="center"/>
              <w:rPr>
                <w:sz w:val="16"/>
                <w:szCs w:val="16"/>
              </w:rPr>
            </w:pPr>
          </w:p>
        </w:tc>
      </w:tr>
      <w:tr w:rsidR="005A0DC2" w:rsidRPr="008B1663" w14:paraId="449EAED3" w14:textId="77777777" w:rsidTr="0088396E">
        <w:trPr>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989F2" w14:textId="77777777" w:rsidR="005A0DC2" w:rsidRPr="00F0482A" w:rsidRDefault="005A0DC2" w:rsidP="00F0482A">
            <w:pPr>
              <w:jc w:val="center"/>
              <w:rPr>
                <w:color w:val="000000"/>
                <w:sz w:val="16"/>
                <w:szCs w:val="16"/>
              </w:rPr>
            </w:pPr>
            <w:proofErr w:type="spellStart"/>
            <w:r w:rsidRPr="00F0482A">
              <w:rPr>
                <w:color w:val="000000"/>
                <w:sz w:val="16"/>
                <w:szCs w:val="16"/>
              </w:rPr>
              <w:t>U_init</w:t>
            </w:r>
            <w:proofErr w:type="spellEnd"/>
            <w:r w:rsidRPr="00F0482A">
              <w:rPr>
                <w:color w:val="000000"/>
                <w:sz w:val="16"/>
                <w:szCs w:val="16"/>
              </w:rPr>
              <w:t xml:space="preserve"> en fonction de la période de construction et de la ZC (DPE)</w:t>
            </w:r>
            <w:r>
              <w:rPr>
                <w:rStyle w:val="Appelnotedebasdep"/>
                <w:color w:val="000000"/>
                <w:sz w:val="16"/>
                <w:szCs w:val="16"/>
              </w:rPr>
              <w:footnoteReference w:id="1"/>
            </w:r>
            <w:r w:rsidRPr="00F0482A">
              <w:rPr>
                <w:color w:val="000000"/>
                <w:sz w:val="16"/>
                <w:szCs w:val="16"/>
              </w:rPr>
              <w:t xml:space="preserve"> en W/m².K</w:t>
            </w:r>
          </w:p>
        </w:tc>
        <w:tc>
          <w:tcPr>
            <w:tcW w:w="1668" w:type="dxa"/>
            <w:tcBorders>
              <w:top w:val="single" w:sz="4" w:space="0" w:color="auto"/>
              <w:left w:val="nil"/>
              <w:bottom w:val="single" w:sz="4" w:space="0" w:color="auto"/>
              <w:right w:val="single" w:sz="4" w:space="0" w:color="auto"/>
            </w:tcBorders>
            <w:shd w:val="clear" w:color="auto" w:fill="auto"/>
            <w:noWrap/>
            <w:vAlign w:val="center"/>
            <w:hideMark/>
          </w:tcPr>
          <w:p w14:paraId="3A1DD26B" w14:textId="77777777" w:rsidR="005A0DC2" w:rsidRPr="00F0482A" w:rsidRDefault="005A0DC2" w:rsidP="00F0482A">
            <w:pPr>
              <w:jc w:val="center"/>
              <w:rPr>
                <w:color w:val="000000"/>
                <w:sz w:val="16"/>
                <w:szCs w:val="16"/>
              </w:rPr>
            </w:pPr>
            <w:r w:rsidRPr="00F0482A">
              <w:rPr>
                <w:color w:val="000000"/>
                <w:sz w:val="16"/>
                <w:szCs w:val="16"/>
              </w:rPr>
              <w:t>H1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51E33FB" w14:textId="77777777" w:rsidR="005A0DC2" w:rsidRPr="00F0482A" w:rsidRDefault="005A0DC2" w:rsidP="00F0482A">
            <w:pPr>
              <w:jc w:val="center"/>
              <w:rPr>
                <w:color w:val="000000"/>
                <w:sz w:val="16"/>
                <w:szCs w:val="16"/>
              </w:rPr>
            </w:pPr>
            <w:r w:rsidRPr="00F0482A">
              <w:rPr>
                <w:color w:val="000000"/>
                <w:sz w:val="16"/>
                <w:szCs w:val="16"/>
              </w:rPr>
              <w:t>H2</w:t>
            </w:r>
          </w:p>
        </w:tc>
        <w:tc>
          <w:tcPr>
            <w:tcW w:w="1024" w:type="dxa"/>
            <w:tcBorders>
              <w:top w:val="single" w:sz="4" w:space="0" w:color="auto"/>
              <w:left w:val="nil"/>
              <w:bottom w:val="single" w:sz="4" w:space="0" w:color="auto"/>
              <w:right w:val="single" w:sz="4" w:space="0" w:color="auto"/>
            </w:tcBorders>
            <w:shd w:val="clear" w:color="auto" w:fill="auto"/>
            <w:noWrap/>
            <w:vAlign w:val="center"/>
            <w:hideMark/>
          </w:tcPr>
          <w:p w14:paraId="12BCE73F" w14:textId="77777777" w:rsidR="005A0DC2" w:rsidRPr="00F0482A" w:rsidRDefault="005A0DC2" w:rsidP="00F0482A">
            <w:pPr>
              <w:jc w:val="center"/>
              <w:rPr>
                <w:color w:val="000000"/>
                <w:sz w:val="16"/>
                <w:szCs w:val="16"/>
              </w:rPr>
            </w:pPr>
            <w:r w:rsidRPr="00F0482A">
              <w:rPr>
                <w:color w:val="000000"/>
                <w:sz w:val="16"/>
                <w:szCs w:val="16"/>
              </w:rPr>
              <w:t>H3</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14:paraId="7400252A" w14:textId="77777777" w:rsidR="005A0DC2" w:rsidRPr="00F0482A" w:rsidRDefault="005A0DC2" w:rsidP="00F0482A">
            <w:pPr>
              <w:jc w:val="center"/>
              <w:rPr>
                <w:color w:val="000000"/>
                <w:sz w:val="16"/>
                <w:szCs w:val="16"/>
              </w:rPr>
            </w:pPr>
            <w:r w:rsidRPr="00F0482A">
              <w:rPr>
                <w:color w:val="000000"/>
                <w:sz w:val="16"/>
                <w:szCs w:val="16"/>
              </w:rPr>
              <w:t>moyenne pondérée par zone climatique</w:t>
            </w:r>
          </w:p>
        </w:tc>
      </w:tr>
      <w:tr w:rsidR="005A0DC2" w:rsidRPr="008B1663" w14:paraId="7FAD6074"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hideMark/>
          </w:tcPr>
          <w:p w14:paraId="16A5A427" w14:textId="464193B6" w:rsidR="005A0DC2" w:rsidRPr="00F0482A" w:rsidRDefault="005A0DC2" w:rsidP="005A0DC2">
            <w:pPr>
              <w:jc w:val="center"/>
              <w:rPr>
                <w:color w:val="000000"/>
                <w:sz w:val="16"/>
                <w:szCs w:val="16"/>
              </w:rPr>
            </w:pPr>
            <w:ins w:id="255" w:author="Julien PARC" w:date="2021-07-08T15:24:00Z">
              <w:r w:rsidRPr="008A23A0">
                <w:t>répartition par zone climatique (données CEREN)</w:t>
              </w:r>
            </w:ins>
            <w:del w:id="256" w:author="Julien PARC" w:date="2021-07-08T15:24:00Z">
              <w:r w:rsidRPr="00F0482A" w:rsidDel="0052254A">
                <w:rPr>
                  <w:color w:val="000000"/>
                  <w:sz w:val="16"/>
                  <w:szCs w:val="16"/>
                </w:rPr>
                <w:delText>répartition par zone climatique (données CEREN)</w:delText>
              </w:r>
            </w:del>
          </w:p>
        </w:tc>
        <w:tc>
          <w:tcPr>
            <w:tcW w:w="1668" w:type="dxa"/>
            <w:tcBorders>
              <w:top w:val="nil"/>
              <w:left w:val="nil"/>
              <w:bottom w:val="single" w:sz="4" w:space="0" w:color="auto"/>
              <w:right w:val="single" w:sz="4" w:space="0" w:color="auto"/>
            </w:tcBorders>
            <w:shd w:val="clear" w:color="auto" w:fill="auto"/>
            <w:noWrap/>
            <w:hideMark/>
          </w:tcPr>
          <w:p w14:paraId="6B973B4A" w14:textId="2B850C25" w:rsidR="005A0DC2" w:rsidRPr="00F0482A" w:rsidRDefault="005A0DC2" w:rsidP="005A0DC2">
            <w:pPr>
              <w:jc w:val="center"/>
              <w:rPr>
                <w:color w:val="000000"/>
                <w:sz w:val="16"/>
                <w:szCs w:val="16"/>
              </w:rPr>
            </w:pPr>
            <w:ins w:id="257" w:author="Julien PARC" w:date="2021-07-08T15:24:00Z">
              <w:r w:rsidRPr="008A23A0">
                <w:t>0,6</w:t>
              </w:r>
            </w:ins>
            <w:del w:id="258" w:author="Julien PARC" w:date="2021-07-08T15:24:00Z">
              <w:r w:rsidRPr="00F0482A" w:rsidDel="0052254A">
                <w:rPr>
                  <w:color w:val="000000"/>
                  <w:sz w:val="16"/>
                  <w:szCs w:val="16"/>
                </w:rPr>
                <w:delText>0,6</w:delText>
              </w:r>
            </w:del>
          </w:p>
        </w:tc>
        <w:tc>
          <w:tcPr>
            <w:tcW w:w="0" w:type="auto"/>
            <w:tcBorders>
              <w:top w:val="nil"/>
              <w:left w:val="nil"/>
              <w:bottom w:val="single" w:sz="4" w:space="0" w:color="auto"/>
              <w:right w:val="single" w:sz="4" w:space="0" w:color="auto"/>
            </w:tcBorders>
            <w:shd w:val="clear" w:color="auto" w:fill="auto"/>
            <w:noWrap/>
            <w:hideMark/>
          </w:tcPr>
          <w:p w14:paraId="23CA7EE5" w14:textId="040E44BB" w:rsidR="005A0DC2" w:rsidRPr="00F0482A" w:rsidRDefault="005A0DC2" w:rsidP="005A0DC2">
            <w:pPr>
              <w:jc w:val="center"/>
              <w:rPr>
                <w:color w:val="000000"/>
                <w:sz w:val="16"/>
                <w:szCs w:val="16"/>
              </w:rPr>
            </w:pPr>
            <w:ins w:id="259" w:author="Julien PARC" w:date="2021-07-08T15:24:00Z">
              <w:r w:rsidRPr="008A23A0">
                <w:t>0,29</w:t>
              </w:r>
            </w:ins>
            <w:del w:id="260" w:author="Julien PARC" w:date="2021-07-08T15:24:00Z">
              <w:r w:rsidRPr="00F0482A" w:rsidDel="0052254A">
                <w:rPr>
                  <w:color w:val="000000"/>
                  <w:sz w:val="16"/>
                  <w:szCs w:val="16"/>
                </w:rPr>
                <w:delText>0,29</w:delText>
              </w:r>
            </w:del>
          </w:p>
        </w:tc>
        <w:tc>
          <w:tcPr>
            <w:tcW w:w="1024" w:type="dxa"/>
            <w:tcBorders>
              <w:top w:val="nil"/>
              <w:left w:val="nil"/>
              <w:bottom w:val="single" w:sz="4" w:space="0" w:color="auto"/>
              <w:right w:val="single" w:sz="4" w:space="0" w:color="auto"/>
            </w:tcBorders>
            <w:shd w:val="clear" w:color="auto" w:fill="auto"/>
            <w:noWrap/>
            <w:hideMark/>
          </w:tcPr>
          <w:p w14:paraId="2A72D828" w14:textId="77076F59" w:rsidR="005A0DC2" w:rsidRPr="00F0482A" w:rsidRDefault="005A0DC2" w:rsidP="005A0DC2">
            <w:pPr>
              <w:jc w:val="center"/>
              <w:rPr>
                <w:color w:val="000000"/>
                <w:sz w:val="16"/>
                <w:szCs w:val="16"/>
              </w:rPr>
            </w:pPr>
            <w:ins w:id="261" w:author="Julien PARC" w:date="2021-07-08T15:24:00Z">
              <w:r w:rsidRPr="008A23A0">
                <w:t>0,11</w:t>
              </w:r>
            </w:ins>
            <w:del w:id="262" w:author="Julien PARC" w:date="2021-07-08T15:24:00Z">
              <w:r w:rsidRPr="00F0482A" w:rsidDel="0052254A">
                <w:rPr>
                  <w:color w:val="000000"/>
                  <w:sz w:val="16"/>
                  <w:szCs w:val="16"/>
                </w:rPr>
                <w:delText>0,11</w:delText>
              </w:r>
            </w:del>
          </w:p>
        </w:tc>
        <w:tc>
          <w:tcPr>
            <w:tcW w:w="2116" w:type="dxa"/>
            <w:tcBorders>
              <w:top w:val="nil"/>
              <w:left w:val="nil"/>
              <w:bottom w:val="single" w:sz="4" w:space="0" w:color="auto"/>
              <w:right w:val="single" w:sz="4" w:space="0" w:color="auto"/>
            </w:tcBorders>
            <w:shd w:val="clear" w:color="auto" w:fill="auto"/>
            <w:noWrap/>
            <w:hideMark/>
          </w:tcPr>
          <w:p w14:paraId="12DB3C84" w14:textId="77777777" w:rsidR="005A0DC2" w:rsidRPr="00F0482A" w:rsidRDefault="005A0DC2" w:rsidP="005A0DC2">
            <w:pPr>
              <w:jc w:val="center"/>
              <w:rPr>
                <w:color w:val="000000"/>
                <w:sz w:val="16"/>
                <w:szCs w:val="16"/>
              </w:rPr>
            </w:pPr>
          </w:p>
        </w:tc>
      </w:tr>
      <w:tr w:rsidR="005A0DC2" w:rsidRPr="008B1663" w14:paraId="47011594"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hideMark/>
          </w:tcPr>
          <w:p w14:paraId="395A2D70" w14:textId="1FB2B958" w:rsidR="005A0DC2" w:rsidRPr="00F0482A" w:rsidRDefault="005A0DC2" w:rsidP="005A0DC2">
            <w:pPr>
              <w:jc w:val="center"/>
              <w:rPr>
                <w:color w:val="000000"/>
                <w:sz w:val="16"/>
                <w:szCs w:val="16"/>
              </w:rPr>
            </w:pPr>
            <w:ins w:id="263" w:author="Julien PARC" w:date="2021-07-08T15:24:00Z">
              <w:r w:rsidRPr="008A23A0">
                <w:t>&lt;74</w:t>
              </w:r>
            </w:ins>
            <w:del w:id="264" w:author="Julien PARC" w:date="2021-07-08T15:24:00Z">
              <w:r w:rsidRPr="00F0482A" w:rsidDel="0052254A">
                <w:rPr>
                  <w:color w:val="000000"/>
                  <w:sz w:val="16"/>
                  <w:szCs w:val="16"/>
                </w:rPr>
                <w:delText>&lt;74</w:delText>
              </w:r>
            </w:del>
          </w:p>
        </w:tc>
        <w:tc>
          <w:tcPr>
            <w:tcW w:w="1668" w:type="dxa"/>
            <w:tcBorders>
              <w:top w:val="nil"/>
              <w:left w:val="nil"/>
              <w:bottom w:val="single" w:sz="4" w:space="0" w:color="auto"/>
              <w:right w:val="single" w:sz="4" w:space="0" w:color="auto"/>
            </w:tcBorders>
            <w:shd w:val="clear" w:color="auto" w:fill="auto"/>
            <w:noWrap/>
            <w:hideMark/>
          </w:tcPr>
          <w:p w14:paraId="538DFFB9" w14:textId="2D276526" w:rsidR="005A0DC2" w:rsidRPr="00F0482A" w:rsidRDefault="005A0DC2" w:rsidP="005A0DC2">
            <w:pPr>
              <w:jc w:val="center"/>
              <w:rPr>
                <w:color w:val="000000"/>
                <w:sz w:val="16"/>
                <w:szCs w:val="16"/>
              </w:rPr>
            </w:pPr>
            <w:ins w:id="265" w:author="Julien PARC" w:date="2021-07-08T15:24:00Z">
              <w:r w:rsidRPr="008A23A0">
                <w:t>2,5</w:t>
              </w:r>
            </w:ins>
            <w:del w:id="266" w:author="Julien PARC" w:date="2021-07-08T15:24:00Z">
              <w:r w:rsidRPr="00F0482A" w:rsidDel="0052254A">
                <w:rPr>
                  <w:color w:val="000000"/>
                  <w:sz w:val="16"/>
                  <w:szCs w:val="16"/>
                </w:rPr>
                <w:delText>2,5</w:delText>
              </w:r>
            </w:del>
          </w:p>
        </w:tc>
        <w:tc>
          <w:tcPr>
            <w:tcW w:w="0" w:type="auto"/>
            <w:tcBorders>
              <w:top w:val="nil"/>
              <w:left w:val="nil"/>
              <w:bottom w:val="single" w:sz="4" w:space="0" w:color="auto"/>
              <w:right w:val="single" w:sz="4" w:space="0" w:color="auto"/>
            </w:tcBorders>
            <w:shd w:val="clear" w:color="auto" w:fill="auto"/>
            <w:noWrap/>
            <w:hideMark/>
          </w:tcPr>
          <w:p w14:paraId="0998347A" w14:textId="153A20AB" w:rsidR="005A0DC2" w:rsidRPr="00F0482A" w:rsidRDefault="005A0DC2" w:rsidP="005A0DC2">
            <w:pPr>
              <w:jc w:val="center"/>
              <w:rPr>
                <w:color w:val="000000"/>
                <w:sz w:val="16"/>
                <w:szCs w:val="16"/>
              </w:rPr>
            </w:pPr>
            <w:ins w:id="267" w:author="Julien PARC" w:date="2021-07-08T15:24:00Z">
              <w:r w:rsidRPr="008A23A0">
                <w:t>2,5</w:t>
              </w:r>
            </w:ins>
            <w:del w:id="268" w:author="Julien PARC" w:date="2021-07-08T15:24:00Z">
              <w:r w:rsidRPr="00F0482A" w:rsidDel="0052254A">
                <w:rPr>
                  <w:color w:val="000000"/>
                  <w:sz w:val="16"/>
                  <w:szCs w:val="16"/>
                </w:rPr>
                <w:delText>2,5</w:delText>
              </w:r>
            </w:del>
          </w:p>
        </w:tc>
        <w:tc>
          <w:tcPr>
            <w:tcW w:w="1024" w:type="dxa"/>
            <w:tcBorders>
              <w:top w:val="nil"/>
              <w:left w:val="nil"/>
              <w:bottom w:val="single" w:sz="4" w:space="0" w:color="auto"/>
              <w:right w:val="single" w:sz="4" w:space="0" w:color="auto"/>
            </w:tcBorders>
            <w:shd w:val="clear" w:color="auto" w:fill="auto"/>
            <w:noWrap/>
            <w:hideMark/>
          </w:tcPr>
          <w:p w14:paraId="2F21DEC0" w14:textId="1F9064A2" w:rsidR="005A0DC2" w:rsidRPr="00F0482A" w:rsidRDefault="005A0DC2" w:rsidP="005A0DC2">
            <w:pPr>
              <w:jc w:val="center"/>
              <w:rPr>
                <w:color w:val="000000"/>
                <w:sz w:val="16"/>
                <w:szCs w:val="16"/>
              </w:rPr>
            </w:pPr>
            <w:ins w:id="269" w:author="Julien PARC" w:date="2021-07-08T15:24:00Z">
              <w:r w:rsidRPr="008A23A0">
                <w:t>2,5</w:t>
              </w:r>
            </w:ins>
            <w:del w:id="270" w:author="Julien PARC" w:date="2021-07-08T15:24:00Z">
              <w:r w:rsidRPr="00F0482A" w:rsidDel="0052254A">
                <w:rPr>
                  <w:color w:val="000000"/>
                  <w:sz w:val="16"/>
                  <w:szCs w:val="16"/>
                </w:rPr>
                <w:delText>2,5</w:delText>
              </w:r>
            </w:del>
          </w:p>
        </w:tc>
        <w:tc>
          <w:tcPr>
            <w:tcW w:w="2116" w:type="dxa"/>
            <w:tcBorders>
              <w:top w:val="nil"/>
              <w:left w:val="nil"/>
              <w:bottom w:val="single" w:sz="4" w:space="0" w:color="auto"/>
              <w:right w:val="single" w:sz="4" w:space="0" w:color="auto"/>
            </w:tcBorders>
            <w:shd w:val="clear" w:color="auto" w:fill="auto"/>
            <w:noWrap/>
            <w:hideMark/>
          </w:tcPr>
          <w:p w14:paraId="416B2898" w14:textId="7332BA0C" w:rsidR="005A0DC2" w:rsidRPr="00F0482A" w:rsidRDefault="005A0DC2" w:rsidP="005A0DC2">
            <w:pPr>
              <w:jc w:val="center"/>
              <w:rPr>
                <w:color w:val="000000"/>
                <w:sz w:val="16"/>
                <w:szCs w:val="16"/>
              </w:rPr>
            </w:pPr>
            <w:ins w:id="271" w:author="Julien PARC" w:date="2021-07-08T15:24:00Z">
              <w:r w:rsidRPr="008A23A0">
                <w:t>2,50</w:t>
              </w:r>
            </w:ins>
            <w:del w:id="272" w:author="Julien PARC" w:date="2021-07-08T15:24:00Z">
              <w:r w:rsidRPr="00F0482A" w:rsidDel="0052254A">
                <w:rPr>
                  <w:color w:val="000000"/>
                  <w:sz w:val="16"/>
                  <w:szCs w:val="16"/>
                </w:rPr>
                <w:delText>2,50</w:delText>
              </w:r>
            </w:del>
          </w:p>
        </w:tc>
      </w:tr>
      <w:tr w:rsidR="005A0DC2" w:rsidRPr="008B1663" w14:paraId="5404128D"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hideMark/>
          </w:tcPr>
          <w:p w14:paraId="0FA597C0" w14:textId="4B5B7558" w:rsidR="005A0DC2" w:rsidRPr="00F0482A" w:rsidRDefault="005A0DC2" w:rsidP="005A0DC2">
            <w:pPr>
              <w:jc w:val="center"/>
              <w:rPr>
                <w:color w:val="000000"/>
                <w:sz w:val="16"/>
                <w:szCs w:val="16"/>
              </w:rPr>
            </w:pPr>
            <w:ins w:id="273" w:author="Julien PARC" w:date="2021-07-08T15:24:00Z">
              <w:r w:rsidRPr="008A23A0">
                <w:t>75-77</w:t>
              </w:r>
            </w:ins>
            <w:del w:id="274" w:author="Julien PARC" w:date="2021-07-08T15:24:00Z">
              <w:r w:rsidRPr="00F0482A" w:rsidDel="0052254A">
                <w:rPr>
                  <w:color w:val="000000"/>
                  <w:sz w:val="16"/>
                  <w:szCs w:val="16"/>
                </w:rPr>
                <w:delText>75-77</w:delText>
              </w:r>
            </w:del>
          </w:p>
        </w:tc>
        <w:tc>
          <w:tcPr>
            <w:tcW w:w="1668" w:type="dxa"/>
            <w:tcBorders>
              <w:top w:val="nil"/>
              <w:left w:val="nil"/>
              <w:bottom w:val="single" w:sz="4" w:space="0" w:color="auto"/>
              <w:right w:val="single" w:sz="4" w:space="0" w:color="auto"/>
            </w:tcBorders>
            <w:shd w:val="clear" w:color="auto" w:fill="auto"/>
            <w:noWrap/>
            <w:hideMark/>
          </w:tcPr>
          <w:p w14:paraId="5EBB5114" w14:textId="4B4C82B3" w:rsidR="005A0DC2" w:rsidRPr="00F0482A" w:rsidRDefault="005A0DC2" w:rsidP="005A0DC2">
            <w:pPr>
              <w:jc w:val="center"/>
              <w:rPr>
                <w:color w:val="000000"/>
                <w:sz w:val="16"/>
                <w:szCs w:val="16"/>
              </w:rPr>
            </w:pPr>
            <w:ins w:id="275" w:author="Julien PARC" w:date="2021-07-08T15:24:00Z">
              <w:r w:rsidRPr="008A23A0">
                <w:t>1</w:t>
              </w:r>
            </w:ins>
            <w:del w:id="276" w:author="Julien PARC" w:date="2021-07-08T15:24:00Z">
              <w:r w:rsidRPr="00F0482A" w:rsidDel="0052254A">
                <w:rPr>
                  <w:color w:val="000000"/>
                  <w:sz w:val="16"/>
                  <w:szCs w:val="16"/>
                </w:rPr>
                <w:delText>0,5</w:delText>
              </w:r>
            </w:del>
          </w:p>
        </w:tc>
        <w:tc>
          <w:tcPr>
            <w:tcW w:w="0" w:type="auto"/>
            <w:tcBorders>
              <w:top w:val="nil"/>
              <w:left w:val="nil"/>
              <w:bottom w:val="single" w:sz="4" w:space="0" w:color="auto"/>
              <w:right w:val="single" w:sz="4" w:space="0" w:color="auto"/>
            </w:tcBorders>
            <w:shd w:val="clear" w:color="auto" w:fill="auto"/>
            <w:noWrap/>
            <w:hideMark/>
          </w:tcPr>
          <w:p w14:paraId="53224C2C" w14:textId="760BDA3B" w:rsidR="005A0DC2" w:rsidRPr="00F0482A" w:rsidRDefault="005A0DC2" w:rsidP="005A0DC2">
            <w:pPr>
              <w:jc w:val="center"/>
              <w:rPr>
                <w:color w:val="000000"/>
                <w:sz w:val="16"/>
                <w:szCs w:val="16"/>
              </w:rPr>
            </w:pPr>
            <w:ins w:id="277" w:author="Julien PARC" w:date="2021-07-08T15:24:00Z">
              <w:r w:rsidRPr="008A23A0">
                <w:t>1,05</w:t>
              </w:r>
            </w:ins>
            <w:del w:id="278" w:author="Julien PARC" w:date="2021-07-08T15:24:00Z">
              <w:r w:rsidRPr="00F0482A" w:rsidDel="0052254A">
                <w:rPr>
                  <w:color w:val="000000"/>
                  <w:sz w:val="16"/>
                  <w:szCs w:val="16"/>
                </w:rPr>
                <w:delText>0,53</w:delText>
              </w:r>
            </w:del>
          </w:p>
        </w:tc>
        <w:tc>
          <w:tcPr>
            <w:tcW w:w="1024" w:type="dxa"/>
            <w:tcBorders>
              <w:top w:val="nil"/>
              <w:left w:val="nil"/>
              <w:bottom w:val="single" w:sz="4" w:space="0" w:color="auto"/>
              <w:right w:val="single" w:sz="4" w:space="0" w:color="auto"/>
            </w:tcBorders>
            <w:shd w:val="clear" w:color="auto" w:fill="auto"/>
            <w:noWrap/>
            <w:hideMark/>
          </w:tcPr>
          <w:p w14:paraId="65D12101" w14:textId="42FF9DD4" w:rsidR="005A0DC2" w:rsidRPr="00F0482A" w:rsidRDefault="005A0DC2" w:rsidP="005A0DC2">
            <w:pPr>
              <w:jc w:val="center"/>
              <w:rPr>
                <w:color w:val="000000"/>
                <w:sz w:val="16"/>
                <w:szCs w:val="16"/>
              </w:rPr>
            </w:pPr>
            <w:ins w:id="279" w:author="Julien PARC" w:date="2021-07-08T15:24:00Z">
              <w:r w:rsidRPr="008A23A0">
                <w:t>1,11</w:t>
              </w:r>
            </w:ins>
            <w:del w:id="280" w:author="Julien PARC" w:date="2021-07-08T15:24:00Z">
              <w:r w:rsidRPr="00F0482A" w:rsidDel="0052254A">
                <w:rPr>
                  <w:color w:val="000000"/>
                  <w:sz w:val="16"/>
                  <w:szCs w:val="16"/>
                </w:rPr>
                <w:delText>0,56</w:delText>
              </w:r>
            </w:del>
          </w:p>
        </w:tc>
        <w:tc>
          <w:tcPr>
            <w:tcW w:w="2116" w:type="dxa"/>
            <w:tcBorders>
              <w:top w:val="nil"/>
              <w:left w:val="nil"/>
              <w:bottom w:val="single" w:sz="4" w:space="0" w:color="auto"/>
              <w:right w:val="single" w:sz="4" w:space="0" w:color="auto"/>
            </w:tcBorders>
            <w:shd w:val="clear" w:color="auto" w:fill="auto"/>
            <w:noWrap/>
            <w:hideMark/>
          </w:tcPr>
          <w:p w14:paraId="22EC0838" w14:textId="0C758520" w:rsidR="005A0DC2" w:rsidRPr="00F0482A" w:rsidRDefault="005A0DC2" w:rsidP="005A0DC2">
            <w:pPr>
              <w:jc w:val="center"/>
              <w:rPr>
                <w:color w:val="000000"/>
                <w:sz w:val="16"/>
                <w:szCs w:val="16"/>
              </w:rPr>
            </w:pPr>
            <w:ins w:id="281" w:author="Julien PARC" w:date="2021-07-08T15:24:00Z">
              <w:r w:rsidRPr="008A23A0">
                <w:t>1,03</w:t>
              </w:r>
            </w:ins>
            <w:del w:id="282" w:author="Julien PARC" w:date="2021-07-08T15:24:00Z">
              <w:r w:rsidRPr="00F0482A" w:rsidDel="0052254A">
                <w:rPr>
                  <w:color w:val="000000"/>
                  <w:sz w:val="16"/>
                  <w:szCs w:val="16"/>
                </w:rPr>
                <w:delText>0,52</w:delText>
              </w:r>
            </w:del>
          </w:p>
        </w:tc>
      </w:tr>
      <w:tr w:rsidR="005A0DC2" w:rsidRPr="008B1663" w14:paraId="126F4A5F"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hideMark/>
          </w:tcPr>
          <w:p w14:paraId="3B488CA1" w14:textId="4FBF26FD" w:rsidR="005A0DC2" w:rsidRPr="00F0482A" w:rsidRDefault="005A0DC2" w:rsidP="005A0DC2">
            <w:pPr>
              <w:jc w:val="center"/>
              <w:rPr>
                <w:color w:val="000000"/>
                <w:sz w:val="16"/>
                <w:szCs w:val="16"/>
              </w:rPr>
            </w:pPr>
            <w:ins w:id="283" w:author="Julien PARC" w:date="2021-07-08T15:24:00Z">
              <w:r w:rsidRPr="008A23A0">
                <w:t>78-82</w:t>
              </w:r>
            </w:ins>
            <w:del w:id="284" w:author="Julien PARC" w:date="2021-07-08T15:24:00Z">
              <w:r w:rsidRPr="00F0482A" w:rsidDel="0052254A">
                <w:rPr>
                  <w:color w:val="000000"/>
                  <w:sz w:val="16"/>
                  <w:szCs w:val="16"/>
                </w:rPr>
                <w:delText>78-82</w:delText>
              </w:r>
            </w:del>
          </w:p>
        </w:tc>
        <w:tc>
          <w:tcPr>
            <w:tcW w:w="1668" w:type="dxa"/>
            <w:tcBorders>
              <w:top w:val="nil"/>
              <w:left w:val="nil"/>
              <w:bottom w:val="single" w:sz="4" w:space="0" w:color="auto"/>
              <w:right w:val="single" w:sz="4" w:space="0" w:color="auto"/>
            </w:tcBorders>
            <w:shd w:val="clear" w:color="auto" w:fill="auto"/>
            <w:noWrap/>
            <w:hideMark/>
          </w:tcPr>
          <w:p w14:paraId="6947DB6C" w14:textId="1AFFEC50" w:rsidR="005A0DC2" w:rsidRPr="00F0482A" w:rsidRDefault="005A0DC2" w:rsidP="005A0DC2">
            <w:pPr>
              <w:jc w:val="center"/>
              <w:rPr>
                <w:color w:val="000000"/>
                <w:sz w:val="16"/>
                <w:szCs w:val="16"/>
              </w:rPr>
            </w:pPr>
            <w:ins w:id="285" w:author="Julien PARC" w:date="2021-07-08T15:24:00Z">
              <w:r w:rsidRPr="008A23A0">
                <w:t>0,9</w:t>
              </w:r>
            </w:ins>
            <w:del w:id="286" w:author="Julien PARC" w:date="2021-07-08T15:24:00Z">
              <w:r w:rsidRPr="00F0482A" w:rsidDel="0052254A">
                <w:rPr>
                  <w:color w:val="000000"/>
                  <w:sz w:val="16"/>
                  <w:szCs w:val="16"/>
                </w:rPr>
                <w:delText>0,45</w:delText>
              </w:r>
            </w:del>
          </w:p>
        </w:tc>
        <w:tc>
          <w:tcPr>
            <w:tcW w:w="0" w:type="auto"/>
            <w:tcBorders>
              <w:top w:val="nil"/>
              <w:left w:val="nil"/>
              <w:bottom w:val="single" w:sz="4" w:space="0" w:color="auto"/>
              <w:right w:val="single" w:sz="4" w:space="0" w:color="auto"/>
            </w:tcBorders>
            <w:shd w:val="clear" w:color="auto" w:fill="auto"/>
            <w:noWrap/>
            <w:hideMark/>
          </w:tcPr>
          <w:p w14:paraId="04B99D66" w14:textId="5884D7DA" w:rsidR="005A0DC2" w:rsidRPr="00F0482A" w:rsidRDefault="005A0DC2" w:rsidP="005A0DC2">
            <w:pPr>
              <w:jc w:val="center"/>
              <w:rPr>
                <w:color w:val="000000"/>
                <w:sz w:val="16"/>
                <w:szCs w:val="16"/>
              </w:rPr>
            </w:pPr>
            <w:ins w:id="287" w:author="Julien PARC" w:date="2021-07-08T15:24:00Z">
              <w:r w:rsidRPr="008A23A0">
                <w:t>0,9</w:t>
              </w:r>
            </w:ins>
            <w:del w:id="288" w:author="Julien PARC" w:date="2021-07-08T15:24:00Z">
              <w:r w:rsidRPr="00F0482A" w:rsidDel="0052254A">
                <w:rPr>
                  <w:color w:val="000000"/>
                  <w:sz w:val="16"/>
                  <w:szCs w:val="16"/>
                </w:rPr>
                <w:delText>0,47</w:delText>
              </w:r>
            </w:del>
          </w:p>
        </w:tc>
        <w:tc>
          <w:tcPr>
            <w:tcW w:w="1024" w:type="dxa"/>
            <w:tcBorders>
              <w:top w:val="nil"/>
              <w:left w:val="nil"/>
              <w:bottom w:val="single" w:sz="4" w:space="0" w:color="auto"/>
              <w:right w:val="single" w:sz="4" w:space="0" w:color="auto"/>
            </w:tcBorders>
            <w:shd w:val="clear" w:color="auto" w:fill="auto"/>
            <w:noWrap/>
            <w:hideMark/>
          </w:tcPr>
          <w:p w14:paraId="5FD7F964" w14:textId="391542AA" w:rsidR="005A0DC2" w:rsidRPr="00F0482A" w:rsidRDefault="005A0DC2" w:rsidP="005A0DC2">
            <w:pPr>
              <w:jc w:val="center"/>
              <w:rPr>
                <w:color w:val="000000"/>
                <w:sz w:val="16"/>
                <w:szCs w:val="16"/>
              </w:rPr>
            </w:pPr>
            <w:ins w:id="289" w:author="Julien PARC" w:date="2021-07-08T15:24:00Z">
              <w:r w:rsidRPr="008A23A0">
                <w:t>1</w:t>
              </w:r>
            </w:ins>
            <w:del w:id="290" w:author="Julien PARC" w:date="2021-07-08T15:24:00Z">
              <w:r w:rsidRPr="00F0482A" w:rsidDel="0052254A">
                <w:rPr>
                  <w:color w:val="000000"/>
                  <w:sz w:val="16"/>
                  <w:szCs w:val="16"/>
                </w:rPr>
                <w:delText>0,5</w:delText>
              </w:r>
            </w:del>
          </w:p>
        </w:tc>
        <w:tc>
          <w:tcPr>
            <w:tcW w:w="2116" w:type="dxa"/>
            <w:tcBorders>
              <w:top w:val="nil"/>
              <w:left w:val="nil"/>
              <w:bottom w:val="single" w:sz="4" w:space="0" w:color="auto"/>
              <w:right w:val="single" w:sz="4" w:space="0" w:color="auto"/>
            </w:tcBorders>
            <w:shd w:val="clear" w:color="auto" w:fill="auto"/>
            <w:noWrap/>
            <w:hideMark/>
          </w:tcPr>
          <w:p w14:paraId="7B875907" w14:textId="6A79307E" w:rsidR="005A0DC2" w:rsidRPr="00F0482A" w:rsidRDefault="005A0DC2" w:rsidP="005A0DC2">
            <w:pPr>
              <w:jc w:val="center"/>
              <w:rPr>
                <w:color w:val="000000"/>
                <w:sz w:val="16"/>
                <w:szCs w:val="16"/>
              </w:rPr>
            </w:pPr>
            <w:ins w:id="291" w:author="Julien PARC" w:date="2021-07-08T15:24:00Z">
              <w:r w:rsidRPr="008A23A0">
                <w:t>0,91</w:t>
              </w:r>
            </w:ins>
            <w:del w:id="292" w:author="Julien PARC" w:date="2021-07-08T15:24:00Z">
              <w:r w:rsidRPr="00F0482A" w:rsidDel="0052254A">
                <w:rPr>
                  <w:color w:val="000000"/>
                  <w:sz w:val="16"/>
                  <w:szCs w:val="16"/>
                </w:rPr>
                <w:delText>0,46</w:delText>
              </w:r>
            </w:del>
          </w:p>
        </w:tc>
      </w:tr>
      <w:tr w:rsidR="005A0DC2" w:rsidRPr="008B1663" w14:paraId="3B75D6B0"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hideMark/>
          </w:tcPr>
          <w:p w14:paraId="5284D67B" w14:textId="1028D380" w:rsidR="005A0DC2" w:rsidRPr="00F0482A" w:rsidRDefault="005A0DC2" w:rsidP="005A0DC2">
            <w:pPr>
              <w:jc w:val="center"/>
              <w:rPr>
                <w:color w:val="000000"/>
                <w:sz w:val="16"/>
                <w:szCs w:val="16"/>
              </w:rPr>
            </w:pPr>
            <w:ins w:id="293" w:author="Julien PARC" w:date="2021-07-08T15:24:00Z">
              <w:r w:rsidRPr="008A23A0">
                <w:t>83-88</w:t>
              </w:r>
            </w:ins>
            <w:del w:id="294" w:author="Julien PARC" w:date="2021-07-08T15:24:00Z">
              <w:r w:rsidRPr="00F0482A" w:rsidDel="0052254A">
                <w:rPr>
                  <w:color w:val="000000"/>
                  <w:sz w:val="16"/>
                  <w:szCs w:val="16"/>
                </w:rPr>
                <w:delText>83-88</w:delText>
              </w:r>
            </w:del>
          </w:p>
        </w:tc>
        <w:tc>
          <w:tcPr>
            <w:tcW w:w="1668" w:type="dxa"/>
            <w:tcBorders>
              <w:top w:val="nil"/>
              <w:left w:val="nil"/>
              <w:bottom w:val="single" w:sz="4" w:space="0" w:color="auto"/>
              <w:right w:val="single" w:sz="4" w:space="0" w:color="auto"/>
            </w:tcBorders>
            <w:shd w:val="clear" w:color="auto" w:fill="auto"/>
            <w:noWrap/>
            <w:hideMark/>
          </w:tcPr>
          <w:p w14:paraId="4D2520D2" w14:textId="717D7670" w:rsidR="005A0DC2" w:rsidRPr="00F0482A" w:rsidRDefault="005A0DC2" w:rsidP="005A0DC2">
            <w:pPr>
              <w:jc w:val="center"/>
              <w:rPr>
                <w:color w:val="000000"/>
                <w:sz w:val="16"/>
                <w:szCs w:val="16"/>
              </w:rPr>
            </w:pPr>
            <w:ins w:id="295" w:author="Julien PARC" w:date="2021-07-08T15:24:00Z">
              <w:r w:rsidRPr="008A23A0">
                <w:t>0,75</w:t>
              </w:r>
            </w:ins>
            <w:del w:id="296" w:author="Julien PARC" w:date="2021-07-08T15:24:00Z">
              <w:r w:rsidRPr="00F0482A" w:rsidDel="0052254A">
                <w:rPr>
                  <w:color w:val="000000"/>
                  <w:sz w:val="16"/>
                  <w:szCs w:val="16"/>
                </w:rPr>
                <w:delText>0,3</w:delText>
              </w:r>
            </w:del>
          </w:p>
        </w:tc>
        <w:tc>
          <w:tcPr>
            <w:tcW w:w="0" w:type="auto"/>
            <w:tcBorders>
              <w:top w:val="nil"/>
              <w:left w:val="nil"/>
              <w:bottom w:val="single" w:sz="4" w:space="0" w:color="auto"/>
              <w:right w:val="single" w:sz="4" w:space="0" w:color="auto"/>
            </w:tcBorders>
            <w:shd w:val="clear" w:color="auto" w:fill="auto"/>
            <w:noWrap/>
            <w:hideMark/>
          </w:tcPr>
          <w:p w14:paraId="246906F6" w14:textId="25E8CF3C" w:rsidR="005A0DC2" w:rsidRPr="00F0482A" w:rsidRDefault="005A0DC2" w:rsidP="005A0DC2">
            <w:pPr>
              <w:jc w:val="center"/>
              <w:rPr>
                <w:color w:val="000000"/>
                <w:sz w:val="16"/>
                <w:szCs w:val="16"/>
              </w:rPr>
            </w:pPr>
            <w:ins w:id="297" w:author="Julien PARC" w:date="2021-07-08T15:24:00Z">
              <w:r w:rsidRPr="008A23A0">
                <w:t>0,79</w:t>
              </w:r>
            </w:ins>
            <w:del w:id="298" w:author="Julien PARC" w:date="2021-07-08T15:24:00Z">
              <w:r w:rsidRPr="00F0482A" w:rsidDel="0052254A">
                <w:rPr>
                  <w:color w:val="000000"/>
                  <w:sz w:val="16"/>
                  <w:szCs w:val="16"/>
                </w:rPr>
                <w:delText>0,32</w:delText>
              </w:r>
            </w:del>
          </w:p>
        </w:tc>
        <w:tc>
          <w:tcPr>
            <w:tcW w:w="1024" w:type="dxa"/>
            <w:tcBorders>
              <w:top w:val="nil"/>
              <w:left w:val="nil"/>
              <w:bottom w:val="single" w:sz="4" w:space="0" w:color="auto"/>
              <w:right w:val="single" w:sz="4" w:space="0" w:color="auto"/>
            </w:tcBorders>
            <w:shd w:val="clear" w:color="auto" w:fill="auto"/>
            <w:noWrap/>
            <w:hideMark/>
          </w:tcPr>
          <w:p w14:paraId="6C3CC9B5" w14:textId="4015A084" w:rsidR="005A0DC2" w:rsidRPr="00F0482A" w:rsidRDefault="005A0DC2" w:rsidP="005A0DC2">
            <w:pPr>
              <w:jc w:val="center"/>
              <w:rPr>
                <w:color w:val="000000"/>
                <w:sz w:val="16"/>
                <w:szCs w:val="16"/>
              </w:rPr>
            </w:pPr>
            <w:ins w:id="299" w:author="Julien PARC" w:date="2021-07-08T15:24:00Z">
              <w:r w:rsidRPr="008A23A0">
                <w:t>0,83</w:t>
              </w:r>
            </w:ins>
            <w:del w:id="300" w:author="Julien PARC" w:date="2021-07-08T15:24:00Z">
              <w:r w:rsidRPr="00F0482A" w:rsidDel="0052254A">
                <w:rPr>
                  <w:color w:val="000000"/>
                  <w:sz w:val="16"/>
                  <w:szCs w:val="16"/>
                </w:rPr>
                <w:delText>0,33</w:delText>
              </w:r>
            </w:del>
          </w:p>
        </w:tc>
        <w:tc>
          <w:tcPr>
            <w:tcW w:w="2116" w:type="dxa"/>
            <w:tcBorders>
              <w:top w:val="nil"/>
              <w:left w:val="nil"/>
              <w:bottom w:val="single" w:sz="4" w:space="0" w:color="auto"/>
              <w:right w:val="single" w:sz="4" w:space="0" w:color="auto"/>
            </w:tcBorders>
            <w:shd w:val="clear" w:color="auto" w:fill="auto"/>
            <w:noWrap/>
            <w:hideMark/>
          </w:tcPr>
          <w:p w14:paraId="73130363" w14:textId="752064C3" w:rsidR="005A0DC2" w:rsidRPr="00F0482A" w:rsidRDefault="005A0DC2" w:rsidP="005A0DC2">
            <w:pPr>
              <w:jc w:val="center"/>
              <w:rPr>
                <w:color w:val="000000"/>
                <w:sz w:val="16"/>
                <w:szCs w:val="16"/>
              </w:rPr>
            </w:pPr>
            <w:ins w:id="301" w:author="Julien PARC" w:date="2021-07-08T15:24:00Z">
              <w:r w:rsidRPr="008A23A0">
                <w:t>0,77</w:t>
              </w:r>
            </w:ins>
            <w:del w:id="302" w:author="Julien PARC" w:date="2021-07-08T15:24:00Z">
              <w:r w:rsidRPr="00F0482A" w:rsidDel="0052254A">
                <w:rPr>
                  <w:color w:val="000000"/>
                  <w:sz w:val="16"/>
                  <w:szCs w:val="16"/>
                </w:rPr>
                <w:delText>0,31</w:delText>
              </w:r>
            </w:del>
          </w:p>
        </w:tc>
      </w:tr>
      <w:tr w:rsidR="005A0DC2" w:rsidRPr="008B1663" w14:paraId="52763603"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hideMark/>
          </w:tcPr>
          <w:p w14:paraId="32BA032B" w14:textId="37B68C6B" w:rsidR="005A0DC2" w:rsidRPr="00F0482A" w:rsidRDefault="005A0DC2" w:rsidP="005A0DC2">
            <w:pPr>
              <w:jc w:val="center"/>
              <w:rPr>
                <w:color w:val="000000"/>
                <w:sz w:val="16"/>
                <w:szCs w:val="16"/>
              </w:rPr>
            </w:pPr>
            <w:ins w:id="303" w:author="Julien PARC" w:date="2021-07-08T15:24:00Z">
              <w:r w:rsidRPr="008A23A0">
                <w:lastRenderedPageBreak/>
                <w:t>89-00</w:t>
              </w:r>
            </w:ins>
            <w:del w:id="304" w:author="Julien PARC" w:date="2021-07-08T15:24:00Z">
              <w:r w:rsidRPr="00F0482A" w:rsidDel="0052254A">
                <w:rPr>
                  <w:color w:val="000000"/>
                  <w:sz w:val="16"/>
                  <w:szCs w:val="16"/>
                </w:rPr>
                <w:delText>89-00</w:delText>
              </w:r>
            </w:del>
          </w:p>
        </w:tc>
        <w:tc>
          <w:tcPr>
            <w:tcW w:w="1668" w:type="dxa"/>
            <w:tcBorders>
              <w:top w:val="nil"/>
              <w:left w:val="nil"/>
              <w:bottom w:val="single" w:sz="4" w:space="0" w:color="auto"/>
              <w:right w:val="single" w:sz="4" w:space="0" w:color="auto"/>
            </w:tcBorders>
            <w:shd w:val="clear" w:color="auto" w:fill="auto"/>
            <w:noWrap/>
            <w:hideMark/>
          </w:tcPr>
          <w:p w14:paraId="25184B4F" w14:textId="36CDD32F" w:rsidR="005A0DC2" w:rsidRPr="00F0482A" w:rsidRDefault="005A0DC2" w:rsidP="005A0DC2">
            <w:pPr>
              <w:jc w:val="center"/>
              <w:rPr>
                <w:color w:val="000000"/>
                <w:sz w:val="16"/>
                <w:szCs w:val="16"/>
              </w:rPr>
            </w:pPr>
            <w:ins w:id="305" w:author="Julien PARC" w:date="2021-07-08T15:24:00Z">
              <w:r w:rsidRPr="008A23A0">
                <w:t>0,47</w:t>
              </w:r>
            </w:ins>
            <w:del w:id="306" w:author="Julien PARC" w:date="2021-07-08T15:24:00Z">
              <w:r w:rsidRPr="00F0482A" w:rsidDel="0052254A">
                <w:rPr>
                  <w:color w:val="000000"/>
                  <w:sz w:val="16"/>
                  <w:szCs w:val="16"/>
                </w:rPr>
                <w:delText>0,25</w:delText>
              </w:r>
            </w:del>
          </w:p>
        </w:tc>
        <w:tc>
          <w:tcPr>
            <w:tcW w:w="0" w:type="auto"/>
            <w:tcBorders>
              <w:top w:val="nil"/>
              <w:left w:val="nil"/>
              <w:bottom w:val="single" w:sz="4" w:space="0" w:color="auto"/>
              <w:right w:val="single" w:sz="4" w:space="0" w:color="auto"/>
            </w:tcBorders>
            <w:shd w:val="clear" w:color="auto" w:fill="auto"/>
            <w:noWrap/>
            <w:hideMark/>
          </w:tcPr>
          <w:p w14:paraId="300DE281" w14:textId="4FABD5C8" w:rsidR="005A0DC2" w:rsidRPr="00F0482A" w:rsidRDefault="005A0DC2" w:rsidP="005A0DC2">
            <w:pPr>
              <w:jc w:val="center"/>
              <w:rPr>
                <w:color w:val="000000"/>
                <w:sz w:val="16"/>
                <w:szCs w:val="16"/>
              </w:rPr>
            </w:pPr>
            <w:ins w:id="307" w:author="Julien PARC" w:date="2021-07-08T15:24:00Z">
              <w:r w:rsidRPr="008A23A0">
                <w:t>0,5</w:t>
              </w:r>
            </w:ins>
            <w:del w:id="308" w:author="Julien PARC" w:date="2021-07-08T15:24:00Z">
              <w:r w:rsidRPr="00F0482A" w:rsidDel="0052254A">
                <w:rPr>
                  <w:color w:val="000000"/>
                  <w:sz w:val="16"/>
                  <w:szCs w:val="16"/>
                </w:rPr>
                <w:delText>0,26</w:delText>
              </w:r>
            </w:del>
          </w:p>
        </w:tc>
        <w:tc>
          <w:tcPr>
            <w:tcW w:w="1024" w:type="dxa"/>
            <w:tcBorders>
              <w:top w:val="nil"/>
              <w:left w:val="nil"/>
              <w:bottom w:val="single" w:sz="4" w:space="0" w:color="auto"/>
              <w:right w:val="single" w:sz="4" w:space="0" w:color="auto"/>
            </w:tcBorders>
            <w:shd w:val="clear" w:color="auto" w:fill="auto"/>
            <w:noWrap/>
            <w:hideMark/>
          </w:tcPr>
          <w:p w14:paraId="1FB7294F" w14:textId="2AA099D4" w:rsidR="005A0DC2" w:rsidRPr="00F0482A" w:rsidRDefault="005A0DC2" w:rsidP="005A0DC2">
            <w:pPr>
              <w:jc w:val="center"/>
              <w:rPr>
                <w:color w:val="000000"/>
                <w:sz w:val="16"/>
                <w:szCs w:val="16"/>
              </w:rPr>
            </w:pPr>
            <w:ins w:id="309" w:author="Julien PARC" w:date="2021-07-08T15:24:00Z">
              <w:r w:rsidRPr="008A23A0">
                <w:t>0,53</w:t>
              </w:r>
            </w:ins>
            <w:del w:id="310" w:author="Julien PARC" w:date="2021-07-08T15:24:00Z">
              <w:r w:rsidRPr="00F0482A" w:rsidDel="0052254A">
                <w:rPr>
                  <w:color w:val="000000"/>
                  <w:sz w:val="16"/>
                  <w:szCs w:val="16"/>
                </w:rPr>
                <w:delText>0,3</w:delText>
              </w:r>
            </w:del>
          </w:p>
        </w:tc>
        <w:tc>
          <w:tcPr>
            <w:tcW w:w="2116" w:type="dxa"/>
            <w:tcBorders>
              <w:top w:val="nil"/>
              <w:left w:val="nil"/>
              <w:bottom w:val="single" w:sz="4" w:space="0" w:color="auto"/>
              <w:right w:val="single" w:sz="4" w:space="0" w:color="auto"/>
            </w:tcBorders>
            <w:shd w:val="clear" w:color="auto" w:fill="auto"/>
            <w:noWrap/>
            <w:hideMark/>
          </w:tcPr>
          <w:p w14:paraId="50B88940" w14:textId="45386008" w:rsidR="005A0DC2" w:rsidRPr="00F0482A" w:rsidRDefault="005A0DC2" w:rsidP="005A0DC2">
            <w:pPr>
              <w:jc w:val="center"/>
              <w:rPr>
                <w:color w:val="000000"/>
                <w:sz w:val="16"/>
                <w:szCs w:val="16"/>
              </w:rPr>
            </w:pPr>
            <w:ins w:id="311" w:author="Julien PARC" w:date="2021-07-08T15:24:00Z">
              <w:r w:rsidRPr="008A23A0">
                <w:t>0,49</w:t>
              </w:r>
            </w:ins>
            <w:del w:id="312" w:author="Julien PARC" w:date="2021-07-08T15:24:00Z">
              <w:r w:rsidRPr="00F0482A" w:rsidDel="0052254A">
                <w:rPr>
                  <w:color w:val="000000"/>
                  <w:sz w:val="16"/>
                  <w:szCs w:val="16"/>
                </w:rPr>
                <w:delText>0,26</w:delText>
              </w:r>
            </w:del>
          </w:p>
        </w:tc>
      </w:tr>
      <w:tr w:rsidR="005A0DC2" w:rsidRPr="008B1663" w14:paraId="38350027"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hideMark/>
          </w:tcPr>
          <w:p w14:paraId="1C030229" w14:textId="1B57C245" w:rsidR="005A0DC2" w:rsidRPr="00F0482A" w:rsidRDefault="005A0DC2" w:rsidP="005A0DC2">
            <w:pPr>
              <w:jc w:val="center"/>
              <w:rPr>
                <w:color w:val="000000"/>
                <w:sz w:val="16"/>
                <w:szCs w:val="16"/>
              </w:rPr>
            </w:pPr>
            <w:ins w:id="313" w:author="Julien PARC" w:date="2021-07-08T15:24:00Z">
              <w:r w:rsidRPr="008A23A0">
                <w:t>01--05</w:t>
              </w:r>
            </w:ins>
            <w:del w:id="314" w:author="Julien PARC" w:date="2021-07-08T15:24:00Z">
              <w:r w:rsidRPr="00F0482A" w:rsidDel="0052254A">
                <w:rPr>
                  <w:color w:val="000000"/>
                  <w:sz w:val="16"/>
                  <w:szCs w:val="16"/>
                </w:rPr>
                <w:delText>01--05</w:delText>
              </w:r>
            </w:del>
          </w:p>
        </w:tc>
        <w:tc>
          <w:tcPr>
            <w:tcW w:w="1668" w:type="dxa"/>
            <w:tcBorders>
              <w:top w:val="nil"/>
              <w:left w:val="nil"/>
              <w:bottom w:val="single" w:sz="4" w:space="0" w:color="auto"/>
              <w:right w:val="single" w:sz="4" w:space="0" w:color="auto"/>
            </w:tcBorders>
            <w:shd w:val="clear" w:color="auto" w:fill="auto"/>
            <w:noWrap/>
            <w:hideMark/>
          </w:tcPr>
          <w:p w14:paraId="3A76960B" w14:textId="6198B213" w:rsidR="005A0DC2" w:rsidRPr="00F0482A" w:rsidRDefault="005A0DC2" w:rsidP="005A0DC2">
            <w:pPr>
              <w:jc w:val="center"/>
              <w:rPr>
                <w:color w:val="000000"/>
                <w:sz w:val="16"/>
                <w:szCs w:val="16"/>
              </w:rPr>
            </w:pPr>
            <w:ins w:id="315" w:author="Julien PARC" w:date="2021-07-08T15:24:00Z">
              <w:r w:rsidRPr="008A23A0">
                <w:t>0,4</w:t>
              </w:r>
            </w:ins>
            <w:del w:id="316" w:author="Julien PARC" w:date="2021-07-08T15:24:00Z">
              <w:r w:rsidRPr="00F0482A" w:rsidDel="0052254A">
                <w:rPr>
                  <w:color w:val="000000"/>
                  <w:sz w:val="16"/>
                  <w:szCs w:val="16"/>
                </w:rPr>
                <w:delText>0,23</w:delText>
              </w:r>
            </w:del>
          </w:p>
        </w:tc>
        <w:tc>
          <w:tcPr>
            <w:tcW w:w="0" w:type="auto"/>
            <w:tcBorders>
              <w:top w:val="nil"/>
              <w:left w:val="nil"/>
              <w:bottom w:val="single" w:sz="4" w:space="0" w:color="auto"/>
              <w:right w:val="single" w:sz="4" w:space="0" w:color="auto"/>
            </w:tcBorders>
            <w:shd w:val="clear" w:color="auto" w:fill="auto"/>
            <w:noWrap/>
            <w:hideMark/>
          </w:tcPr>
          <w:p w14:paraId="7266F1D8" w14:textId="728A892B" w:rsidR="005A0DC2" w:rsidRPr="00F0482A" w:rsidRDefault="005A0DC2" w:rsidP="005A0DC2">
            <w:pPr>
              <w:jc w:val="center"/>
              <w:rPr>
                <w:color w:val="000000"/>
                <w:sz w:val="16"/>
                <w:szCs w:val="16"/>
              </w:rPr>
            </w:pPr>
            <w:ins w:id="317" w:author="Julien PARC" w:date="2021-07-08T15:24:00Z">
              <w:r w:rsidRPr="008A23A0">
                <w:t>0,4</w:t>
              </w:r>
            </w:ins>
            <w:del w:id="318" w:author="Julien PARC" w:date="2021-07-08T15:24:00Z">
              <w:r w:rsidRPr="00F0482A" w:rsidDel="0052254A">
                <w:rPr>
                  <w:color w:val="000000"/>
                  <w:sz w:val="16"/>
                  <w:szCs w:val="16"/>
                </w:rPr>
                <w:delText>0,23</w:delText>
              </w:r>
            </w:del>
          </w:p>
        </w:tc>
        <w:tc>
          <w:tcPr>
            <w:tcW w:w="1024" w:type="dxa"/>
            <w:tcBorders>
              <w:top w:val="nil"/>
              <w:left w:val="nil"/>
              <w:bottom w:val="single" w:sz="4" w:space="0" w:color="auto"/>
              <w:right w:val="single" w:sz="4" w:space="0" w:color="auto"/>
            </w:tcBorders>
            <w:shd w:val="clear" w:color="auto" w:fill="auto"/>
            <w:noWrap/>
            <w:hideMark/>
          </w:tcPr>
          <w:p w14:paraId="7258E11A" w14:textId="41EFC2C3" w:rsidR="005A0DC2" w:rsidRPr="00F0482A" w:rsidRDefault="005A0DC2" w:rsidP="005A0DC2">
            <w:pPr>
              <w:jc w:val="center"/>
              <w:rPr>
                <w:color w:val="000000"/>
                <w:sz w:val="16"/>
                <w:szCs w:val="16"/>
              </w:rPr>
            </w:pPr>
            <w:ins w:id="319" w:author="Julien PARC" w:date="2021-07-08T15:24:00Z">
              <w:r w:rsidRPr="008A23A0">
                <w:t>0,47</w:t>
              </w:r>
            </w:ins>
            <w:del w:id="320" w:author="Julien PARC" w:date="2021-07-08T15:24:00Z">
              <w:r w:rsidRPr="00F0482A" w:rsidDel="0052254A">
                <w:rPr>
                  <w:color w:val="000000"/>
                  <w:sz w:val="16"/>
                  <w:szCs w:val="16"/>
                </w:rPr>
                <w:delText>0,3</w:delText>
              </w:r>
            </w:del>
          </w:p>
        </w:tc>
        <w:tc>
          <w:tcPr>
            <w:tcW w:w="2116" w:type="dxa"/>
            <w:tcBorders>
              <w:top w:val="nil"/>
              <w:left w:val="nil"/>
              <w:bottom w:val="single" w:sz="4" w:space="0" w:color="auto"/>
              <w:right w:val="single" w:sz="4" w:space="0" w:color="auto"/>
            </w:tcBorders>
            <w:shd w:val="clear" w:color="auto" w:fill="auto"/>
            <w:noWrap/>
            <w:hideMark/>
          </w:tcPr>
          <w:p w14:paraId="56C0A98A" w14:textId="3AB7C1DD" w:rsidR="005A0DC2" w:rsidRPr="00F0482A" w:rsidRDefault="005A0DC2" w:rsidP="005A0DC2">
            <w:pPr>
              <w:jc w:val="center"/>
              <w:rPr>
                <w:color w:val="000000"/>
                <w:sz w:val="16"/>
                <w:szCs w:val="16"/>
              </w:rPr>
            </w:pPr>
            <w:ins w:id="321" w:author="Julien PARC" w:date="2021-07-08T15:24:00Z">
              <w:r w:rsidRPr="008A23A0">
                <w:t>0,41</w:t>
              </w:r>
            </w:ins>
            <w:del w:id="322" w:author="Julien PARC" w:date="2021-07-08T15:24:00Z">
              <w:r w:rsidRPr="00F0482A" w:rsidDel="0052254A">
                <w:rPr>
                  <w:color w:val="000000"/>
                  <w:sz w:val="16"/>
                  <w:szCs w:val="16"/>
                </w:rPr>
                <w:delText>0,24</w:delText>
              </w:r>
            </w:del>
          </w:p>
        </w:tc>
      </w:tr>
      <w:tr w:rsidR="005A0DC2" w:rsidRPr="008B1663" w14:paraId="47A5A41A"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hideMark/>
          </w:tcPr>
          <w:p w14:paraId="6453BD05" w14:textId="0CC9074C" w:rsidR="005A0DC2" w:rsidRPr="00F0482A" w:rsidRDefault="005A0DC2" w:rsidP="005A0DC2">
            <w:pPr>
              <w:jc w:val="center"/>
              <w:rPr>
                <w:color w:val="000000"/>
                <w:sz w:val="16"/>
                <w:szCs w:val="16"/>
              </w:rPr>
            </w:pPr>
            <w:ins w:id="323" w:author="Julien PARC" w:date="2021-07-08T15:24:00Z">
              <w:r w:rsidRPr="008A23A0">
                <w:t>06--12</w:t>
              </w:r>
            </w:ins>
            <w:del w:id="324" w:author="Julien PARC" w:date="2021-07-08T15:24:00Z">
              <w:r w:rsidRPr="00F0482A" w:rsidDel="0052254A">
                <w:rPr>
                  <w:color w:val="000000"/>
                  <w:sz w:val="16"/>
                  <w:szCs w:val="16"/>
                </w:rPr>
                <w:delText>06--12</w:delText>
              </w:r>
            </w:del>
          </w:p>
        </w:tc>
        <w:tc>
          <w:tcPr>
            <w:tcW w:w="1668" w:type="dxa"/>
            <w:tcBorders>
              <w:top w:val="nil"/>
              <w:left w:val="nil"/>
              <w:bottom w:val="single" w:sz="4" w:space="0" w:color="auto"/>
              <w:right w:val="single" w:sz="4" w:space="0" w:color="auto"/>
            </w:tcBorders>
            <w:shd w:val="clear" w:color="auto" w:fill="auto"/>
            <w:noWrap/>
            <w:hideMark/>
          </w:tcPr>
          <w:p w14:paraId="7B875562" w14:textId="337854F3" w:rsidR="005A0DC2" w:rsidRPr="00F0482A" w:rsidRDefault="005A0DC2" w:rsidP="005A0DC2">
            <w:pPr>
              <w:jc w:val="center"/>
              <w:rPr>
                <w:color w:val="000000"/>
                <w:sz w:val="16"/>
                <w:szCs w:val="16"/>
              </w:rPr>
            </w:pPr>
            <w:ins w:id="325" w:author="Julien PARC" w:date="2021-07-08T15:24:00Z">
              <w:r w:rsidRPr="008A23A0">
                <w:t>0,36</w:t>
              </w:r>
            </w:ins>
            <w:del w:id="326" w:author="Julien PARC" w:date="2021-07-08T15:24:00Z">
              <w:r w:rsidRPr="00F0482A" w:rsidDel="0052254A">
                <w:rPr>
                  <w:color w:val="000000"/>
                  <w:sz w:val="16"/>
                  <w:szCs w:val="16"/>
                </w:rPr>
                <w:delText>0,2</w:delText>
              </w:r>
            </w:del>
          </w:p>
        </w:tc>
        <w:tc>
          <w:tcPr>
            <w:tcW w:w="0" w:type="auto"/>
            <w:tcBorders>
              <w:top w:val="nil"/>
              <w:left w:val="nil"/>
              <w:bottom w:val="single" w:sz="4" w:space="0" w:color="auto"/>
              <w:right w:val="single" w:sz="4" w:space="0" w:color="auto"/>
            </w:tcBorders>
            <w:shd w:val="clear" w:color="auto" w:fill="auto"/>
            <w:noWrap/>
            <w:hideMark/>
          </w:tcPr>
          <w:p w14:paraId="11E39860" w14:textId="36032A4A" w:rsidR="005A0DC2" w:rsidRPr="00F0482A" w:rsidRDefault="005A0DC2" w:rsidP="005A0DC2">
            <w:pPr>
              <w:jc w:val="center"/>
              <w:rPr>
                <w:color w:val="000000"/>
                <w:sz w:val="16"/>
                <w:szCs w:val="16"/>
              </w:rPr>
            </w:pPr>
            <w:ins w:id="327" w:author="Julien PARC" w:date="2021-07-08T15:24:00Z">
              <w:r w:rsidRPr="008A23A0">
                <w:t>0,36</w:t>
              </w:r>
            </w:ins>
            <w:del w:id="328" w:author="Julien PARC" w:date="2021-07-08T15:24:00Z">
              <w:r w:rsidRPr="00F0482A" w:rsidDel="0052254A">
                <w:rPr>
                  <w:color w:val="000000"/>
                  <w:sz w:val="16"/>
                  <w:szCs w:val="16"/>
                </w:rPr>
                <w:delText>0,2</w:delText>
              </w:r>
            </w:del>
          </w:p>
        </w:tc>
        <w:tc>
          <w:tcPr>
            <w:tcW w:w="1024" w:type="dxa"/>
            <w:tcBorders>
              <w:top w:val="nil"/>
              <w:left w:val="nil"/>
              <w:bottom w:val="single" w:sz="4" w:space="0" w:color="auto"/>
              <w:right w:val="single" w:sz="4" w:space="0" w:color="auto"/>
            </w:tcBorders>
            <w:shd w:val="clear" w:color="auto" w:fill="auto"/>
            <w:noWrap/>
            <w:hideMark/>
          </w:tcPr>
          <w:p w14:paraId="63595372" w14:textId="1346A869" w:rsidR="005A0DC2" w:rsidRPr="00F0482A" w:rsidRDefault="005A0DC2" w:rsidP="005A0DC2">
            <w:pPr>
              <w:jc w:val="center"/>
              <w:rPr>
                <w:color w:val="000000"/>
                <w:sz w:val="16"/>
                <w:szCs w:val="16"/>
              </w:rPr>
            </w:pPr>
            <w:ins w:id="329" w:author="Julien PARC" w:date="2021-07-08T15:24:00Z">
              <w:r w:rsidRPr="008A23A0">
                <w:t>0,4</w:t>
              </w:r>
            </w:ins>
            <w:del w:id="330" w:author="Julien PARC" w:date="2021-07-08T15:24:00Z">
              <w:r w:rsidRPr="00F0482A" w:rsidDel="0052254A">
                <w:rPr>
                  <w:color w:val="000000"/>
                  <w:sz w:val="16"/>
                  <w:szCs w:val="16"/>
                </w:rPr>
                <w:delText>0,25</w:delText>
              </w:r>
            </w:del>
          </w:p>
        </w:tc>
        <w:tc>
          <w:tcPr>
            <w:tcW w:w="2116" w:type="dxa"/>
            <w:tcBorders>
              <w:top w:val="nil"/>
              <w:left w:val="nil"/>
              <w:bottom w:val="single" w:sz="4" w:space="0" w:color="auto"/>
              <w:right w:val="single" w:sz="4" w:space="0" w:color="auto"/>
            </w:tcBorders>
            <w:shd w:val="clear" w:color="auto" w:fill="auto"/>
            <w:noWrap/>
            <w:hideMark/>
          </w:tcPr>
          <w:p w14:paraId="74E31B92" w14:textId="52A87298" w:rsidR="005A0DC2" w:rsidRPr="00F0482A" w:rsidRDefault="005A0DC2" w:rsidP="005A0DC2">
            <w:pPr>
              <w:jc w:val="center"/>
              <w:rPr>
                <w:color w:val="000000"/>
                <w:sz w:val="16"/>
                <w:szCs w:val="16"/>
              </w:rPr>
            </w:pPr>
            <w:ins w:id="331" w:author="Julien PARC" w:date="2021-07-08T15:24:00Z">
              <w:r w:rsidRPr="008A23A0">
                <w:t>0,36</w:t>
              </w:r>
            </w:ins>
            <w:del w:id="332" w:author="Julien PARC" w:date="2021-07-08T15:24:00Z">
              <w:r w:rsidRPr="00F0482A" w:rsidDel="0052254A">
                <w:rPr>
                  <w:color w:val="000000"/>
                  <w:sz w:val="16"/>
                  <w:szCs w:val="16"/>
                </w:rPr>
                <w:delText>0,21</w:delText>
              </w:r>
            </w:del>
          </w:p>
        </w:tc>
      </w:tr>
      <w:tr w:rsidR="005A0DC2" w:rsidRPr="008B1663" w14:paraId="27AE4830"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hideMark/>
          </w:tcPr>
          <w:p w14:paraId="38956139" w14:textId="14294F68" w:rsidR="005A0DC2" w:rsidRPr="00F0482A" w:rsidRDefault="005A0DC2" w:rsidP="005A0DC2">
            <w:pPr>
              <w:jc w:val="center"/>
              <w:rPr>
                <w:color w:val="000000"/>
                <w:sz w:val="16"/>
                <w:szCs w:val="16"/>
              </w:rPr>
            </w:pPr>
            <w:ins w:id="333" w:author="Julien PARC" w:date="2021-07-08T15:24:00Z">
              <w:r w:rsidRPr="008A23A0">
                <w:t>&gt;13</w:t>
              </w:r>
            </w:ins>
            <w:del w:id="334" w:author="Julien PARC" w:date="2021-07-08T15:24:00Z">
              <w:r w:rsidRPr="00F0482A" w:rsidDel="0052254A">
                <w:rPr>
                  <w:color w:val="000000"/>
                  <w:sz w:val="16"/>
                  <w:szCs w:val="16"/>
                </w:rPr>
                <w:delText>&gt;13</w:delText>
              </w:r>
            </w:del>
          </w:p>
        </w:tc>
        <w:tc>
          <w:tcPr>
            <w:tcW w:w="1668" w:type="dxa"/>
            <w:tcBorders>
              <w:top w:val="nil"/>
              <w:left w:val="nil"/>
              <w:bottom w:val="single" w:sz="4" w:space="0" w:color="auto"/>
              <w:right w:val="single" w:sz="4" w:space="0" w:color="auto"/>
            </w:tcBorders>
            <w:shd w:val="clear" w:color="auto" w:fill="auto"/>
            <w:noWrap/>
            <w:hideMark/>
          </w:tcPr>
          <w:p w14:paraId="55BF9123" w14:textId="6ADE6E31" w:rsidR="005A0DC2" w:rsidRPr="00F0482A" w:rsidRDefault="005A0DC2" w:rsidP="005A0DC2">
            <w:pPr>
              <w:jc w:val="center"/>
              <w:rPr>
                <w:color w:val="000000"/>
                <w:sz w:val="16"/>
                <w:szCs w:val="16"/>
              </w:rPr>
            </w:pPr>
            <w:ins w:id="335" w:author="Julien PARC" w:date="2021-07-08T15:24:00Z">
              <w:r w:rsidRPr="008A23A0">
                <w:t>0,23</w:t>
              </w:r>
            </w:ins>
            <w:del w:id="336" w:author="Julien PARC" w:date="2021-07-08T15:24:00Z">
              <w:r w:rsidRPr="00F0482A" w:rsidDel="0052254A">
                <w:rPr>
                  <w:color w:val="000000"/>
                  <w:sz w:val="16"/>
                  <w:szCs w:val="16"/>
                </w:rPr>
                <w:delText>0,14</w:delText>
              </w:r>
            </w:del>
          </w:p>
        </w:tc>
        <w:tc>
          <w:tcPr>
            <w:tcW w:w="0" w:type="auto"/>
            <w:tcBorders>
              <w:top w:val="nil"/>
              <w:left w:val="nil"/>
              <w:bottom w:val="single" w:sz="4" w:space="0" w:color="auto"/>
              <w:right w:val="single" w:sz="4" w:space="0" w:color="auto"/>
            </w:tcBorders>
            <w:shd w:val="clear" w:color="auto" w:fill="auto"/>
            <w:noWrap/>
            <w:hideMark/>
          </w:tcPr>
          <w:p w14:paraId="312FC5DB" w14:textId="24F45539" w:rsidR="005A0DC2" w:rsidRPr="00F0482A" w:rsidRDefault="005A0DC2" w:rsidP="005A0DC2">
            <w:pPr>
              <w:jc w:val="center"/>
              <w:rPr>
                <w:color w:val="000000"/>
                <w:sz w:val="16"/>
                <w:szCs w:val="16"/>
              </w:rPr>
            </w:pPr>
            <w:ins w:id="337" w:author="Julien PARC" w:date="2021-07-08T15:24:00Z">
              <w:r w:rsidRPr="008A23A0">
                <w:t>0,23</w:t>
              </w:r>
            </w:ins>
            <w:del w:id="338" w:author="Julien PARC" w:date="2021-07-08T15:24:00Z">
              <w:r w:rsidRPr="00F0482A" w:rsidDel="0052254A">
                <w:rPr>
                  <w:color w:val="000000"/>
                  <w:sz w:val="16"/>
                  <w:szCs w:val="16"/>
                </w:rPr>
                <w:delText>0,14</w:delText>
              </w:r>
            </w:del>
          </w:p>
        </w:tc>
        <w:tc>
          <w:tcPr>
            <w:tcW w:w="1024" w:type="dxa"/>
            <w:tcBorders>
              <w:top w:val="nil"/>
              <w:left w:val="nil"/>
              <w:bottom w:val="single" w:sz="4" w:space="0" w:color="auto"/>
              <w:right w:val="single" w:sz="4" w:space="0" w:color="auto"/>
            </w:tcBorders>
            <w:shd w:val="clear" w:color="auto" w:fill="auto"/>
            <w:noWrap/>
            <w:hideMark/>
          </w:tcPr>
          <w:p w14:paraId="10C629BE" w14:textId="6DB07C0D" w:rsidR="005A0DC2" w:rsidRPr="00F0482A" w:rsidRDefault="005A0DC2" w:rsidP="005A0DC2">
            <w:pPr>
              <w:jc w:val="center"/>
              <w:rPr>
                <w:color w:val="000000"/>
                <w:sz w:val="16"/>
                <w:szCs w:val="16"/>
              </w:rPr>
            </w:pPr>
            <w:ins w:id="339" w:author="Julien PARC" w:date="2021-07-08T15:24:00Z">
              <w:r w:rsidRPr="008A23A0">
                <w:t>0,25</w:t>
              </w:r>
            </w:ins>
            <w:del w:id="340" w:author="Julien PARC" w:date="2021-07-08T15:24:00Z">
              <w:r w:rsidRPr="00F0482A" w:rsidDel="0052254A">
                <w:rPr>
                  <w:color w:val="000000"/>
                  <w:sz w:val="16"/>
                  <w:szCs w:val="16"/>
                </w:rPr>
                <w:delText>0,14</w:delText>
              </w:r>
            </w:del>
          </w:p>
        </w:tc>
        <w:tc>
          <w:tcPr>
            <w:tcW w:w="2116" w:type="dxa"/>
            <w:tcBorders>
              <w:top w:val="nil"/>
              <w:left w:val="nil"/>
              <w:bottom w:val="single" w:sz="4" w:space="0" w:color="auto"/>
              <w:right w:val="single" w:sz="4" w:space="0" w:color="auto"/>
            </w:tcBorders>
            <w:shd w:val="clear" w:color="auto" w:fill="auto"/>
            <w:noWrap/>
            <w:hideMark/>
          </w:tcPr>
          <w:p w14:paraId="1D3C26EE" w14:textId="12DC078F" w:rsidR="005A0DC2" w:rsidRPr="00F0482A" w:rsidRDefault="005A0DC2" w:rsidP="005A0DC2">
            <w:pPr>
              <w:jc w:val="center"/>
              <w:rPr>
                <w:color w:val="000000"/>
                <w:sz w:val="16"/>
                <w:szCs w:val="16"/>
              </w:rPr>
            </w:pPr>
            <w:ins w:id="341" w:author="Julien PARC" w:date="2021-07-08T15:24:00Z">
              <w:r w:rsidRPr="008A23A0">
                <w:t>0,23</w:t>
              </w:r>
            </w:ins>
            <w:del w:id="342" w:author="Julien PARC" w:date="2021-07-08T15:24:00Z">
              <w:r w:rsidRPr="00F0482A" w:rsidDel="0052254A">
                <w:rPr>
                  <w:color w:val="000000"/>
                  <w:sz w:val="16"/>
                  <w:szCs w:val="16"/>
                </w:rPr>
                <w:delText>0,14</w:delText>
              </w:r>
            </w:del>
          </w:p>
        </w:tc>
      </w:tr>
      <w:tr w:rsidR="005A0DC2" w:rsidRPr="008B1663" w14:paraId="530DC244" w14:textId="77777777" w:rsidTr="00F0482A">
        <w:trPr>
          <w:trHeight w:val="20"/>
        </w:trPr>
        <w:tc>
          <w:tcPr>
            <w:tcW w:w="3402" w:type="dxa"/>
            <w:tcBorders>
              <w:top w:val="nil"/>
              <w:left w:val="nil"/>
              <w:bottom w:val="single" w:sz="4" w:space="0" w:color="auto"/>
              <w:right w:val="nil"/>
            </w:tcBorders>
            <w:shd w:val="clear" w:color="000000" w:fill="FFFFFF"/>
            <w:noWrap/>
            <w:vAlign w:val="center"/>
            <w:hideMark/>
          </w:tcPr>
          <w:p w14:paraId="6414171A" w14:textId="77777777" w:rsidR="005A0DC2" w:rsidRPr="00F0482A" w:rsidRDefault="005A0DC2" w:rsidP="00F0482A">
            <w:pPr>
              <w:jc w:val="center"/>
              <w:rPr>
                <w:color w:val="000000"/>
                <w:sz w:val="16"/>
                <w:szCs w:val="16"/>
              </w:rPr>
            </w:pPr>
          </w:p>
        </w:tc>
        <w:tc>
          <w:tcPr>
            <w:tcW w:w="1668" w:type="dxa"/>
            <w:tcBorders>
              <w:top w:val="nil"/>
              <w:left w:val="nil"/>
              <w:bottom w:val="single" w:sz="4" w:space="0" w:color="auto"/>
              <w:right w:val="nil"/>
            </w:tcBorders>
            <w:shd w:val="clear" w:color="000000" w:fill="FFFFFF"/>
            <w:noWrap/>
            <w:vAlign w:val="center"/>
            <w:hideMark/>
          </w:tcPr>
          <w:p w14:paraId="71C72D17" w14:textId="77777777" w:rsidR="005A0DC2" w:rsidRPr="00F0482A" w:rsidRDefault="005A0DC2" w:rsidP="00F0482A">
            <w:pPr>
              <w:jc w:val="center"/>
              <w:rPr>
                <w:color w:val="000000"/>
                <w:sz w:val="16"/>
                <w:szCs w:val="16"/>
              </w:rPr>
            </w:pPr>
          </w:p>
        </w:tc>
        <w:tc>
          <w:tcPr>
            <w:tcW w:w="0" w:type="auto"/>
            <w:tcBorders>
              <w:top w:val="nil"/>
              <w:left w:val="nil"/>
              <w:bottom w:val="single" w:sz="4" w:space="0" w:color="auto"/>
              <w:right w:val="nil"/>
            </w:tcBorders>
            <w:shd w:val="clear" w:color="000000" w:fill="FFFFFF"/>
            <w:noWrap/>
            <w:vAlign w:val="center"/>
            <w:hideMark/>
          </w:tcPr>
          <w:p w14:paraId="0119B3BC" w14:textId="77777777" w:rsidR="005A0DC2" w:rsidRPr="00F0482A" w:rsidRDefault="005A0DC2" w:rsidP="00F0482A">
            <w:pPr>
              <w:jc w:val="center"/>
              <w:rPr>
                <w:color w:val="000000"/>
                <w:sz w:val="16"/>
                <w:szCs w:val="16"/>
              </w:rPr>
            </w:pPr>
          </w:p>
        </w:tc>
        <w:tc>
          <w:tcPr>
            <w:tcW w:w="1024" w:type="dxa"/>
            <w:tcBorders>
              <w:top w:val="nil"/>
              <w:left w:val="nil"/>
              <w:bottom w:val="single" w:sz="4" w:space="0" w:color="auto"/>
              <w:right w:val="nil"/>
            </w:tcBorders>
            <w:shd w:val="clear" w:color="000000" w:fill="FFFFFF"/>
            <w:noWrap/>
            <w:vAlign w:val="center"/>
            <w:hideMark/>
          </w:tcPr>
          <w:p w14:paraId="5210E7D2" w14:textId="77777777" w:rsidR="005A0DC2" w:rsidRPr="00F0482A" w:rsidRDefault="005A0DC2" w:rsidP="00F0482A">
            <w:pPr>
              <w:jc w:val="center"/>
              <w:rPr>
                <w:color w:val="000000"/>
                <w:sz w:val="16"/>
                <w:szCs w:val="16"/>
              </w:rPr>
            </w:pPr>
          </w:p>
        </w:tc>
        <w:tc>
          <w:tcPr>
            <w:tcW w:w="2116" w:type="dxa"/>
            <w:tcBorders>
              <w:top w:val="nil"/>
              <w:left w:val="nil"/>
              <w:bottom w:val="single" w:sz="4" w:space="0" w:color="auto"/>
              <w:right w:val="nil"/>
            </w:tcBorders>
            <w:shd w:val="clear" w:color="000000" w:fill="FFFFFF"/>
            <w:noWrap/>
            <w:vAlign w:val="center"/>
            <w:hideMark/>
          </w:tcPr>
          <w:p w14:paraId="6D9A49CA" w14:textId="77777777" w:rsidR="005A0DC2" w:rsidRPr="00F0482A" w:rsidRDefault="005A0DC2" w:rsidP="00F0482A">
            <w:pPr>
              <w:jc w:val="center"/>
              <w:rPr>
                <w:color w:val="000000"/>
                <w:sz w:val="16"/>
                <w:szCs w:val="16"/>
              </w:rPr>
            </w:pPr>
          </w:p>
        </w:tc>
      </w:tr>
    </w:tbl>
    <w:p w14:paraId="51E29C85" w14:textId="77777777" w:rsidR="005A0DC2" w:rsidRDefault="005A0DC2" w:rsidP="005A0DC2"/>
    <w:tbl>
      <w:tblPr>
        <w:tblW w:w="0" w:type="auto"/>
        <w:tblCellMar>
          <w:top w:w="28" w:type="dxa"/>
          <w:left w:w="70" w:type="dxa"/>
          <w:bottom w:w="28" w:type="dxa"/>
          <w:right w:w="70" w:type="dxa"/>
        </w:tblCellMar>
        <w:tblLook w:val="04A0" w:firstRow="1" w:lastRow="0" w:firstColumn="1" w:lastColumn="0" w:noHBand="0" w:noVBand="1"/>
      </w:tblPr>
      <w:tblGrid>
        <w:gridCol w:w="3334"/>
        <w:gridCol w:w="1636"/>
        <w:gridCol w:w="1021"/>
        <w:gridCol w:w="1005"/>
        <w:gridCol w:w="2074"/>
      </w:tblGrid>
      <w:tr w:rsidR="005A0DC2" w:rsidRPr="005A0DC2" w14:paraId="34166B73" w14:textId="77777777" w:rsidTr="00F0482A">
        <w:trPr>
          <w:trHeight w:val="20"/>
        </w:trPr>
        <w:tc>
          <w:tcPr>
            <w:tcW w:w="3402" w:type="dxa"/>
            <w:tcBorders>
              <w:top w:val="nil"/>
              <w:left w:val="nil"/>
              <w:bottom w:val="single" w:sz="4" w:space="0" w:color="auto"/>
              <w:right w:val="nil"/>
            </w:tcBorders>
            <w:shd w:val="clear" w:color="000000" w:fill="FFFFFF"/>
            <w:noWrap/>
            <w:vAlign w:val="center"/>
          </w:tcPr>
          <w:p w14:paraId="7D9B70C8" w14:textId="77777777" w:rsidR="005A0DC2" w:rsidRPr="005A0DC2" w:rsidRDefault="005A0DC2" w:rsidP="00F0482A">
            <w:pPr>
              <w:jc w:val="center"/>
              <w:rPr>
                <w:color w:val="000000"/>
              </w:rPr>
            </w:pPr>
          </w:p>
        </w:tc>
        <w:tc>
          <w:tcPr>
            <w:tcW w:w="1668" w:type="dxa"/>
            <w:tcBorders>
              <w:top w:val="nil"/>
              <w:left w:val="nil"/>
              <w:bottom w:val="single" w:sz="4" w:space="0" w:color="auto"/>
              <w:right w:val="nil"/>
            </w:tcBorders>
            <w:shd w:val="clear" w:color="000000" w:fill="FFFFFF"/>
            <w:noWrap/>
            <w:vAlign w:val="center"/>
          </w:tcPr>
          <w:p w14:paraId="4F429A06" w14:textId="77777777" w:rsidR="005A0DC2" w:rsidRPr="005A0DC2" w:rsidRDefault="005A0DC2" w:rsidP="00F0482A">
            <w:pPr>
              <w:jc w:val="center"/>
              <w:rPr>
                <w:color w:val="000000"/>
              </w:rPr>
            </w:pPr>
          </w:p>
        </w:tc>
        <w:tc>
          <w:tcPr>
            <w:tcW w:w="0" w:type="auto"/>
            <w:tcBorders>
              <w:top w:val="nil"/>
              <w:left w:val="nil"/>
              <w:bottom w:val="single" w:sz="4" w:space="0" w:color="auto"/>
              <w:right w:val="nil"/>
            </w:tcBorders>
            <w:shd w:val="clear" w:color="000000" w:fill="FFFFFF"/>
            <w:noWrap/>
            <w:vAlign w:val="center"/>
          </w:tcPr>
          <w:p w14:paraId="491BAB46" w14:textId="77777777" w:rsidR="005A0DC2" w:rsidRPr="005A0DC2" w:rsidRDefault="005A0DC2" w:rsidP="00F0482A">
            <w:pPr>
              <w:jc w:val="center"/>
              <w:rPr>
                <w:color w:val="000000"/>
              </w:rPr>
            </w:pPr>
          </w:p>
        </w:tc>
        <w:tc>
          <w:tcPr>
            <w:tcW w:w="1024" w:type="dxa"/>
            <w:tcBorders>
              <w:top w:val="nil"/>
              <w:left w:val="nil"/>
              <w:bottom w:val="single" w:sz="4" w:space="0" w:color="auto"/>
              <w:right w:val="nil"/>
            </w:tcBorders>
            <w:shd w:val="clear" w:color="000000" w:fill="FFFFFF"/>
            <w:noWrap/>
            <w:vAlign w:val="center"/>
          </w:tcPr>
          <w:p w14:paraId="45868721" w14:textId="77777777" w:rsidR="005A0DC2" w:rsidRPr="005A0DC2" w:rsidRDefault="005A0DC2" w:rsidP="00F0482A">
            <w:pPr>
              <w:jc w:val="center"/>
              <w:rPr>
                <w:color w:val="000000"/>
              </w:rPr>
            </w:pPr>
          </w:p>
        </w:tc>
        <w:tc>
          <w:tcPr>
            <w:tcW w:w="2116" w:type="dxa"/>
            <w:tcBorders>
              <w:top w:val="nil"/>
              <w:left w:val="nil"/>
              <w:bottom w:val="single" w:sz="4" w:space="0" w:color="auto"/>
              <w:right w:val="nil"/>
            </w:tcBorders>
            <w:shd w:val="clear" w:color="000000" w:fill="FFFFFF"/>
            <w:noWrap/>
            <w:vAlign w:val="center"/>
          </w:tcPr>
          <w:p w14:paraId="54FAC9A4" w14:textId="77777777" w:rsidR="005A0DC2" w:rsidRPr="005A0DC2" w:rsidRDefault="005A0DC2" w:rsidP="00F0482A">
            <w:pPr>
              <w:jc w:val="center"/>
              <w:rPr>
                <w:color w:val="000000"/>
              </w:rPr>
            </w:pPr>
          </w:p>
        </w:tc>
      </w:tr>
      <w:tr w:rsidR="005A0DC2" w:rsidRPr="005A0DC2" w14:paraId="7E085654"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B24F092" w14:textId="2E1941C0" w:rsidR="005A0DC2" w:rsidRPr="005A0DC2" w:rsidRDefault="005A0DC2" w:rsidP="00F0482A">
            <w:pPr>
              <w:jc w:val="center"/>
              <w:rPr>
                <w:color w:val="000000"/>
              </w:rPr>
            </w:pPr>
            <w:r w:rsidRPr="005A0DC2">
              <w:rPr>
                <w:color w:val="000000"/>
              </w:rPr>
              <w:t>Typologie</w:t>
            </w:r>
            <w:ins w:id="343" w:author="Julien PARC" w:date="2021-07-09T15:57:00Z">
              <w:r w:rsidR="00193DE3">
                <w:rPr>
                  <w:rStyle w:val="Appelnotedebasdep"/>
                  <w:color w:val="000000"/>
                </w:rPr>
                <w:footnoteReference w:id="2"/>
              </w:r>
            </w:ins>
          </w:p>
        </w:tc>
        <w:tc>
          <w:tcPr>
            <w:tcW w:w="1668" w:type="dxa"/>
            <w:tcBorders>
              <w:top w:val="nil"/>
              <w:left w:val="nil"/>
              <w:bottom w:val="single" w:sz="4" w:space="0" w:color="auto"/>
              <w:right w:val="single" w:sz="4" w:space="0" w:color="auto"/>
            </w:tcBorders>
            <w:shd w:val="clear" w:color="auto" w:fill="auto"/>
            <w:vAlign w:val="center"/>
            <w:hideMark/>
          </w:tcPr>
          <w:p w14:paraId="332DEA0E" w14:textId="77777777" w:rsidR="005A0DC2" w:rsidRPr="005A0DC2" w:rsidRDefault="005A0DC2" w:rsidP="00F0482A">
            <w:pPr>
              <w:jc w:val="center"/>
              <w:rPr>
                <w:color w:val="000000"/>
              </w:rPr>
            </w:pPr>
            <w:r w:rsidRPr="005A0DC2">
              <w:rPr>
                <w:color w:val="000000"/>
              </w:rPr>
              <w:t>Période constructive</w:t>
            </w:r>
          </w:p>
        </w:tc>
        <w:tc>
          <w:tcPr>
            <w:tcW w:w="0" w:type="auto"/>
            <w:tcBorders>
              <w:top w:val="nil"/>
              <w:left w:val="nil"/>
              <w:bottom w:val="single" w:sz="4" w:space="0" w:color="auto"/>
              <w:right w:val="single" w:sz="4" w:space="0" w:color="auto"/>
            </w:tcBorders>
            <w:shd w:val="clear" w:color="auto" w:fill="auto"/>
            <w:vAlign w:val="center"/>
            <w:hideMark/>
          </w:tcPr>
          <w:p w14:paraId="0378ECD6" w14:textId="77777777" w:rsidR="005A0DC2" w:rsidRPr="005A0DC2" w:rsidRDefault="005A0DC2" w:rsidP="00F0482A">
            <w:pPr>
              <w:jc w:val="center"/>
              <w:rPr>
                <w:color w:val="000000"/>
              </w:rPr>
            </w:pPr>
            <w:r w:rsidRPr="005A0DC2">
              <w:rPr>
                <w:color w:val="000000"/>
              </w:rPr>
              <w:t>Répartition en nombre de logement (%)</w:t>
            </w:r>
          </w:p>
        </w:tc>
        <w:tc>
          <w:tcPr>
            <w:tcW w:w="1024" w:type="dxa"/>
            <w:tcBorders>
              <w:top w:val="nil"/>
              <w:left w:val="nil"/>
              <w:bottom w:val="single" w:sz="4" w:space="0" w:color="auto"/>
              <w:right w:val="single" w:sz="4" w:space="0" w:color="auto"/>
            </w:tcBorders>
            <w:shd w:val="clear" w:color="auto" w:fill="auto"/>
            <w:vAlign w:val="center"/>
            <w:hideMark/>
          </w:tcPr>
          <w:p w14:paraId="512287BC" w14:textId="77777777" w:rsidR="005A0DC2" w:rsidRPr="005A0DC2" w:rsidRDefault="005A0DC2" w:rsidP="00F0482A">
            <w:pPr>
              <w:jc w:val="center"/>
              <w:rPr>
                <w:b/>
                <w:bCs/>
                <w:color w:val="000000"/>
              </w:rPr>
            </w:pPr>
            <w:proofErr w:type="spellStart"/>
            <w:r w:rsidRPr="005A0DC2">
              <w:rPr>
                <w:b/>
                <w:bCs/>
                <w:color w:val="000000"/>
              </w:rPr>
              <w:t>Uexistant</w:t>
            </w:r>
            <w:proofErr w:type="spellEnd"/>
            <w:r w:rsidRPr="005A0DC2">
              <w:rPr>
                <w:b/>
                <w:bCs/>
                <w:color w:val="000000"/>
              </w:rPr>
              <w:t xml:space="preserve"> en  W/(m².K)</w:t>
            </w:r>
          </w:p>
        </w:tc>
        <w:tc>
          <w:tcPr>
            <w:tcW w:w="2116" w:type="dxa"/>
            <w:tcBorders>
              <w:top w:val="nil"/>
              <w:left w:val="nil"/>
              <w:bottom w:val="single" w:sz="4" w:space="0" w:color="auto"/>
              <w:right w:val="single" w:sz="4" w:space="0" w:color="auto"/>
            </w:tcBorders>
            <w:shd w:val="clear" w:color="auto" w:fill="auto"/>
            <w:vAlign w:val="center"/>
            <w:hideMark/>
          </w:tcPr>
          <w:p w14:paraId="34BE27C4" w14:textId="77777777" w:rsidR="005A0DC2" w:rsidRPr="005A0DC2" w:rsidRDefault="005A0DC2" w:rsidP="00F0482A">
            <w:pPr>
              <w:jc w:val="center"/>
              <w:rPr>
                <w:b/>
                <w:bCs/>
                <w:color w:val="000000"/>
              </w:rPr>
            </w:pPr>
            <w:proofErr w:type="spellStart"/>
            <w:r w:rsidRPr="005A0DC2">
              <w:rPr>
                <w:b/>
                <w:bCs/>
                <w:color w:val="000000"/>
              </w:rPr>
              <w:t>Uexistant</w:t>
            </w:r>
            <w:proofErr w:type="spellEnd"/>
            <w:r w:rsidRPr="005A0DC2">
              <w:rPr>
                <w:b/>
                <w:bCs/>
                <w:color w:val="000000"/>
              </w:rPr>
              <w:t xml:space="preserve">  en considérant 50 % du parc av. 1975 déjà partiellement isolé en W/(m².K) (1 W/m².K) si &lt; 1975)</w:t>
            </w:r>
          </w:p>
        </w:tc>
      </w:tr>
      <w:tr w:rsidR="005A0DC2" w:rsidRPr="005A0DC2" w14:paraId="17E2B0B9"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20E4C356" w14:textId="5FB070AE" w:rsidR="005A0DC2" w:rsidRPr="005A0DC2" w:rsidRDefault="005A0DC2" w:rsidP="005A0DC2">
            <w:pPr>
              <w:jc w:val="center"/>
              <w:rPr>
                <w:color w:val="000000"/>
              </w:rPr>
            </w:pPr>
            <w:r w:rsidRPr="005A0DC2">
              <w:t>MI1-petite maison rurale</w:t>
            </w:r>
          </w:p>
        </w:tc>
        <w:tc>
          <w:tcPr>
            <w:tcW w:w="1668" w:type="dxa"/>
            <w:tcBorders>
              <w:top w:val="nil"/>
              <w:left w:val="nil"/>
              <w:bottom w:val="single" w:sz="4" w:space="0" w:color="auto"/>
              <w:right w:val="single" w:sz="4" w:space="0" w:color="auto"/>
            </w:tcBorders>
            <w:shd w:val="clear" w:color="auto" w:fill="auto"/>
            <w:noWrap/>
            <w:hideMark/>
          </w:tcPr>
          <w:p w14:paraId="03268699" w14:textId="3675CC6B" w:rsidR="005A0DC2" w:rsidRPr="005A0DC2" w:rsidRDefault="005A0DC2" w:rsidP="005A0DC2">
            <w:pPr>
              <w:jc w:val="center"/>
              <w:rPr>
                <w:color w:val="000000"/>
              </w:rPr>
            </w:pPr>
            <w:r w:rsidRPr="005A0DC2">
              <w:t>&lt;1915</w:t>
            </w:r>
          </w:p>
        </w:tc>
        <w:tc>
          <w:tcPr>
            <w:tcW w:w="0" w:type="auto"/>
            <w:tcBorders>
              <w:top w:val="nil"/>
              <w:left w:val="nil"/>
              <w:bottom w:val="single" w:sz="4" w:space="0" w:color="auto"/>
              <w:right w:val="single" w:sz="4" w:space="0" w:color="auto"/>
            </w:tcBorders>
            <w:shd w:val="clear" w:color="auto" w:fill="auto"/>
            <w:noWrap/>
            <w:hideMark/>
          </w:tcPr>
          <w:p w14:paraId="78065294" w14:textId="29F85890" w:rsidR="005A0DC2" w:rsidRPr="005A0DC2" w:rsidRDefault="005A0DC2" w:rsidP="005A0DC2">
            <w:pPr>
              <w:jc w:val="center"/>
              <w:rPr>
                <w:color w:val="000000"/>
              </w:rPr>
            </w:pPr>
            <w:r w:rsidRPr="005A0DC2">
              <w:t>3,6</w:t>
            </w:r>
          </w:p>
        </w:tc>
        <w:tc>
          <w:tcPr>
            <w:tcW w:w="1024" w:type="dxa"/>
            <w:tcBorders>
              <w:top w:val="nil"/>
              <w:left w:val="nil"/>
              <w:bottom w:val="single" w:sz="4" w:space="0" w:color="auto"/>
              <w:right w:val="single" w:sz="4" w:space="0" w:color="auto"/>
            </w:tcBorders>
            <w:shd w:val="clear" w:color="auto" w:fill="auto"/>
            <w:hideMark/>
          </w:tcPr>
          <w:p w14:paraId="259ADE0C" w14:textId="03688B30"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41453A84" w14:textId="73DC51DC" w:rsidR="005A0DC2" w:rsidRPr="005A0DC2" w:rsidRDefault="005A0DC2" w:rsidP="005A0DC2">
            <w:pPr>
              <w:jc w:val="center"/>
              <w:rPr>
                <w:color w:val="000000"/>
              </w:rPr>
            </w:pPr>
            <w:r w:rsidRPr="005A0DC2">
              <w:t>1,75</w:t>
            </w:r>
          </w:p>
        </w:tc>
      </w:tr>
      <w:tr w:rsidR="005A0DC2" w:rsidRPr="005A0DC2" w14:paraId="292FC0BD"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6EA269B8" w14:textId="5CCD6967" w:rsidR="005A0DC2" w:rsidRPr="005A0DC2" w:rsidRDefault="005A0DC2" w:rsidP="005A0DC2">
            <w:pPr>
              <w:jc w:val="center"/>
              <w:rPr>
                <w:color w:val="000000"/>
              </w:rPr>
            </w:pPr>
            <w:r w:rsidRPr="005A0DC2">
              <w:t>MI2-grande maison rurale</w:t>
            </w:r>
          </w:p>
        </w:tc>
        <w:tc>
          <w:tcPr>
            <w:tcW w:w="1668" w:type="dxa"/>
            <w:tcBorders>
              <w:top w:val="nil"/>
              <w:left w:val="nil"/>
              <w:bottom w:val="single" w:sz="4" w:space="0" w:color="auto"/>
              <w:right w:val="single" w:sz="4" w:space="0" w:color="auto"/>
            </w:tcBorders>
            <w:shd w:val="clear" w:color="auto" w:fill="auto"/>
            <w:noWrap/>
            <w:hideMark/>
          </w:tcPr>
          <w:p w14:paraId="67BEA0BE" w14:textId="02EE40EB" w:rsidR="005A0DC2" w:rsidRPr="005A0DC2" w:rsidRDefault="005A0DC2" w:rsidP="005A0DC2">
            <w:pPr>
              <w:jc w:val="center"/>
              <w:rPr>
                <w:color w:val="000000"/>
              </w:rPr>
            </w:pPr>
            <w:r w:rsidRPr="005A0DC2">
              <w:t>&lt;1915</w:t>
            </w:r>
          </w:p>
        </w:tc>
        <w:tc>
          <w:tcPr>
            <w:tcW w:w="0" w:type="auto"/>
            <w:tcBorders>
              <w:top w:val="nil"/>
              <w:left w:val="nil"/>
              <w:bottom w:val="single" w:sz="4" w:space="0" w:color="auto"/>
              <w:right w:val="single" w:sz="4" w:space="0" w:color="auto"/>
            </w:tcBorders>
            <w:shd w:val="clear" w:color="auto" w:fill="auto"/>
            <w:noWrap/>
            <w:hideMark/>
          </w:tcPr>
          <w:p w14:paraId="17297E41" w14:textId="0B0BF3BA" w:rsidR="005A0DC2" w:rsidRPr="005A0DC2" w:rsidRDefault="005A0DC2" w:rsidP="005A0DC2">
            <w:pPr>
              <w:jc w:val="center"/>
              <w:rPr>
                <w:color w:val="000000"/>
              </w:rPr>
            </w:pPr>
            <w:r w:rsidRPr="005A0DC2">
              <w:t>3,3</w:t>
            </w:r>
          </w:p>
        </w:tc>
        <w:tc>
          <w:tcPr>
            <w:tcW w:w="1024" w:type="dxa"/>
            <w:tcBorders>
              <w:top w:val="nil"/>
              <w:left w:val="nil"/>
              <w:bottom w:val="single" w:sz="4" w:space="0" w:color="auto"/>
              <w:right w:val="single" w:sz="4" w:space="0" w:color="auto"/>
            </w:tcBorders>
            <w:shd w:val="clear" w:color="auto" w:fill="auto"/>
            <w:hideMark/>
          </w:tcPr>
          <w:p w14:paraId="2DDD464D" w14:textId="482D4DA7"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1CDEC4C7" w14:textId="29D4A7A6" w:rsidR="005A0DC2" w:rsidRPr="005A0DC2" w:rsidRDefault="005A0DC2" w:rsidP="005A0DC2">
            <w:pPr>
              <w:jc w:val="center"/>
              <w:rPr>
                <w:color w:val="000000"/>
              </w:rPr>
            </w:pPr>
            <w:r w:rsidRPr="005A0DC2">
              <w:t>1,75</w:t>
            </w:r>
          </w:p>
        </w:tc>
      </w:tr>
      <w:tr w:rsidR="005A0DC2" w:rsidRPr="005A0DC2" w14:paraId="1C9854B0"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2801E036" w14:textId="7CF0A44C" w:rsidR="005A0DC2" w:rsidRPr="005A0DC2" w:rsidRDefault="005A0DC2" w:rsidP="005A0DC2">
            <w:pPr>
              <w:jc w:val="center"/>
              <w:rPr>
                <w:color w:val="000000"/>
              </w:rPr>
            </w:pPr>
            <w:r w:rsidRPr="005A0DC2">
              <w:t xml:space="preserve">MI3-ferme </w:t>
            </w:r>
          </w:p>
        </w:tc>
        <w:tc>
          <w:tcPr>
            <w:tcW w:w="1668" w:type="dxa"/>
            <w:tcBorders>
              <w:top w:val="nil"/>
              <w:left w:val="nil"/>
              <w:bottom w:val="single" w:sz="4" w:space="0" w:color="auto"/>
              <w:right w:val="single" w:sz="4" w:space="0" w:color="auto"/>
            </w:tcBorders>
            <w:shd w:val="clear" w:color="auto" w:fill="auto"/>
            <w:noWrap/>
            <w:hideMark/>
          </w:tcPr>
          <w:p w14:paraId="6B035161" w14:textId="2FBBD884" w:rsidR="005A0DC2" w:rsidRPr="005A0DC2" w:rsidRDefault="005A0DC2" w:rsidP="005A0DC2">
            <w:pPr>
              <w:jc w:val="center"/>
              <w:rPr>
                <w:color w:val="000000"/>
              </w:rPr>
            </w:pPr>
            <w:r w:rsidRPr="005A0DC2">
              <w:t>&lt;1915</w:t>
            </w:r>
          </w:p>
        </w:tc>
        <w:tc>
          <w:tcPr>
            <w:tcW w:w="0" w:type="auto"/>
            <w:tcBorders>
              <w:top w:val="nil"/>
              <w:left w:val="nil"/>
              <w:bottom w:val="single" w:sz="4" w:space="0" w:color="auto"/>
              <w:right w:val="single" w:sz="4" w:space="0" w:color="auto"/>
            </w:tcBorders>
            <w:shd w:val="clear" w:color="auto" w:fill="auto"/>
            <w:noWrap/>
            <w:hideMark/>
          </w:tcPr>
          <w:p w14:paraId="7955E74D" w14:textId="1BC4163E" w:rsidR="005A0DC2" w:rsidRPr="005A0DC2" w:rsidRDefault="005A0DC2" w:rsidP="005A0DC2">
            <w:pPr>
              <w:jc w:val="center"/>
              <w:rPr>
                <w:color w:val="000000"/>
              </w:rPr>
            </w:pPr>
            <w:r w:rsidRPr="005A0DC2">
              <w:t>3,1</w:t>
            </w:r>
          </w:p>
        </w:tc>
        <w:tc>
          <w:tcPr>
            <w:tcW w:w="1024" w:type="dxa"/>
            <w:tcBorders>
              <w:top w:val="nil"/>
              <w:left w:val="nil"/>
              <w:bottom w:val="single" w:sz="4" w:space="0" w:color="auto"/>
              <w:right w:val="single" w:sz="4" w:space="0" w:color="auto"/>
            </w:tcBorders>
            <w:shd w:val="clear" w:color="auto" w:fill="auto"/>
            <w:hideMark/>
          </w:tcPr>
          <w:p w14:paraId="6F9778EB" w14:textId="35388C66"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2106CAA1" w14:textId="1E8E84DB" w:rsidR="005A0DC2" w:rsidRPr="005A0DC2" w:rsidRDefault="005A0DC2" w:rsidP="005A0DC2">
            <w:pPr>
              <w:jc w:val="center"/>
              <w:rPr>
                <w:color w:val="000000"/>
              </w:rPr>
            </w:pPr>
            <w:r w:rsidRPr="005A0DC2">
              <w:t>1,75</w:t>
            </w:r>
          </w:p>
        </w:tc>
      </w:tr>
      <w:tr w:rsidR="005A0DC2" w:rsidRPr="005A0DC2" w14:paraId="1F17BCB2"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1AF5A162" w14:textId="1D1A9F19" w:rsidR="005A0DC2" w:rsidRPr="005A0DC2" w:rsidRDefault="005A0DC2" w:rsidP="005A0DC2">
            <w:pPr>
              <w:jc w:val="center"/>
              <w:rPr>
                <w:color w:val="000000"/>
              </w:rPr>
            </w:pPr>
            <w:r w:rsidRPr="005A0DC2">
              <w:t>MI4-maison de bourg mitoyenne</w:t>
            </w:r>
          </w:p>
        </w:tc>
        <w:tc>
          <w:tcPr>
            <w:tcW w:w="1668" w:type="dxa"/>
            <w:tcBorders>
              <w:top w:val="nil"/>
              <w:left w:val="nil"/>
              <w:bottom w:val="single" w:sz="4" w:space="0" w:color="auto"/>
              <w:right w:val="single" w:sz="4" w:space="0" w:color="auto"/>
            </w:tcBorders>
            <w:shd w:val="clear" w:color="auto" w:fill="auto"/>
            <w:noWrap/>
            <w:hideMark/>
          </w:tcPr>
          <w:p w14:paraId="5C3CDDFA" w14:textId="03460124" w:rsidR="005A0DC2" w:rsidRPr="005A0DC2" w:rsidRDefault="005A0DC2" w:rsidP="005A0DC2">
            <w:pPr>
              <w:jc w:val="center"/>
              <w:rPr>
                <w:color w:val="000000"/>
              </w:rPr>
            </w:pPr>
            <w:r w:rsidRPr="005A0DC2">
              <w:t>&lt;1915</w:t>
            </w:r>
          </w:p>
        </w:tc>
        <w:tc>
          <w:tcPr>
            <w:tcW w:w="0" w:type="auto"/>
            <w:tcBorders>
              <w:top w:val="nil"/>
              <w:left w:val="nil"/>
              <w:bottom w:val="single" w:sz="4" w:space="0" w:color="auto"/>
              <w:right w:val="single" w:sz="4" w:space="0" w:color="auto"/>
            </w:tcBorders>
            <w:shd w:val="clear" w:color="auto" w:fill="auto"/>
            <w:noWrap/>
            <w:hideMark/>
          </w:tcPr>
          <w:p w14:paraId="261CB48F" w14:textId="225FBE96" w:rsidR="005A0DC2" w:rsidRPr="005A0DC2" w:rsidRDefault="005A0DC2" w:rsidP="005A0DC2">
            <w:pPr>
              <w:jc w:val="center"/>
              <w:rPr>
                <w:color w:val="000000"/>
              </w:rPr>
            </w:pPr>
            <w:r w:rsidRPr="005A0DC2">
              <w:t>16,6</w:t>
            </w:r>
          </w:p>
        </w:tc>
        <w:tc>
          <w:tcPr>
            <w:tcW w:w="1024" w:type="dxa"/>
            <w:tcBorders>
              <w:top w:val="nil"/>
              <w:left w:val="nil"/>
              <w:bottom w:val="single" w:sz="4" w:space="0" w:color="auto"/>
              <w:right w:val="single" w:sz="4" w:space="0" w:color="auto"/>
            </w:tcBorders>
            <w:shd w:val="clear" w:color="auto" w:fill="auto"/>
            <w:hideMark/>
          </w:tcPr>
          <w:p w14:paraId="3647ABA4" w14:textId="218BFB11"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7690764F" w14:textId="274F2DB2" w:rsidR="005A0DC2" w:rsidRPr="005A0DC2" w:rsidRDefault="005A0DC2" w:rsidP="005A0DC2">
            <w:pPr>
              <w:jc w:val="center"/>
              <w:rPr>
                <w:color w:val="000000"/>
              </w:rPr>
            </w:pPr>
            <w:r w:rsidRPr="005A0DC2">
              <w:t>1,75</w:t>
            </w:r>
          </w:p>
        </w:tc>
      </w:tr>
      <w:tr w:rsidR="005A0DC2" w:rsidRPr="005A0DC2" w14:paraId="578F5641"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6CAEC636" w14:textId="379B6DE0" w:rsidR="005A0DC2" w:rsidRPr="005A0DC2" w:rsidRDefault="005A0DC2" w:rsidP="005A0DC2">
            <w:pPr>
              <w:jc w:val="center"/>
              <w:rPr>
                <w:color w:val="000000"/>
              </w:rPr>
            </w:pPr>
            <w:r w:rsidRPr="005A0DC2">
              <w:t>MI5</w:t>
            </w:r>
          </w:p>
        </w:tc>
        <w:tc>
          <w:tcPr>
            <w:tcW w:w="1668" w:type="dxa"/>
            <w:tcBorders>
              <w:top w:val="nil"/>
              <w:left w:val="nil"/>
              <w:bottom w:val="single" w:sz="4" w:space="0" w:color="auto"/>
              <w:right w:val="single" w:sz="4" w:space="0" w:color="auto"/>
            </w:tcBorders>
            <w:shd w:val="clear" w:color="auto" w:fill="auto"/>
            <w:noWrap/>
            <w:hideMark/>
          </w:tcPr>
          <w:p w14:paraId="07F705C0" w14:textId="1B555825" w:rsidR="005A0DC2" w:rsidRPr="005A0DC2" w:rsidRDefault="005A0DC2" w:rsidP="005A0DC2">
            <w:pPr>
              <w:jc w:val="center"/>
              <w:rPr>
                <w:color w:val="000000"/>
              </w:rPr>
            </w:pPr>
            <w:r w:rsidRPr="005A0DC2">
              <w:t>1915-1945</w:t>
            </w:r>
          </w:p>
        </w:tc>
        <w:tc>
          <w:tcPr>
            <w:tcW w:w="0" w:type="auto"/>
            <w:tcBorders>
              <w:top w:val="nil"/>
              <w:left w:val="nil"/>
              <w:bottom w:val="single" w:sz="4" w:space="0" w:color="auto"/>
              <w:right w:val="single" w:sz="4" w:space="0" w:color="auto"/>
            </w:tcBorders>
            <w:shd w:val="clear" w:color="auto" w:fill="auto"/>
            <w:noWrap/>
            <w:hideMark/>
          </w:tcPr>
          <w:p w14:paraId="2AA43B3E" w14:textId="48742AB8" w:rsidR="005A0DC2" w:rsidRPr="005A0DC2" w:rsidRDefault="005A0DC2" w:rsidP="005A0DC2">
            <w:pPr>
              <w:jc w:val="center"/>
              <w:rPr>
                <w:color w:val="000000"/>
              </w:rPr>
            </w:pPr>
            <w:r w:rsidRPr="005A0DC2">
              <w:t>3,2</w:t>
            </w:r>
          </w:p>
        </w:tc>
        <w:tc>
          <w:tcPr>
            <w:tcW w:w="1024" w:type="dxa"/>
            <w:tcBorders>
              <w:top w:val="nil"/>
              <w:left w:val="nil"/>
              <w:bottom w:val="single" w:sz="4" w:space="0" w:color="auto"/>
              <w:right w:val="single" w:sz="4" w:space="0" w:color="auto"/>
            </w:tcBorders>
            <w:shd w:val="clear" w:color="auto" w:fill="auto"/>
            <w:hideMark/>
          </w:tcPr>
          <w:p w14:paraId="79817E9B" w14:textId="77BE8298"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77E2EC47" w14:textId="6C7F9D39" w:rsidR="005A0DC2" w:rsidRPr="005A0DC2" w:rsidRDefault="005A0DC2" w:rsidP="005A0DC2">
            <w:pPr>
              <w:jc w:val="center"/>
              <w:rPr>
                <w:color w:val="000000"/>
              </w:rPr>
            </w:pPr>
            <w:r w:rsidRPr="005A0DC2">
              <w:t>1,75</w:t>
            </w:r>
          </w:p>
        </w:tc>
      </w:tr>
      <w:tr w:rsidR="005A0DC2" w:rsidRPr="005A0DC2" w14:paraId="122A46FA"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30ECDC32" w14:textId="2A3BF5C7" w:rsidR="005A0DC2" w:rsidRPr="005A0DC2" w:rsidRDefault="005A0DC2" w:rsidP="005A0DC2">
            <w:pPr>
              <w:jc w:val="center"/>
              <w:rPr>
                <w:color w:val="000000"/>
              </w:rPr>
            </w:pPr>
            <w:r w:rsidRPr="005A0DC2">
              <w:t>MI6-grande maison périurbaine</w:t>
            </w:r>
          </w:p>
        </w:tc>
        <w:tc>
          <w:tcPr>
            <w:tcW w:w="1668" w:type="dxa"/>
            <w:tcBorders>
              <w:top w:val="nil"/>
              <w:left w:val="nil"/>
              <w:bottom w:val="single" w:sz="4" w:space="0" w:color="auto"/>
              <w:right w:val="single" w:sz="4" w:space="0" w:color="auto"/>
            </w:tcBorders>
            <w:shd w:val="clear" w:color="auto" w:fill="auto"/>
            <w:noWrap/>
            <w:hideMark/>
          </w:tcPr>
          <w:p w14:paraId="09C8492D" w14:textId="021DFBEE" w:rsidR="005A0DC2" w:rsidRPr="005A0DC2" w:rsidRDefault="005A0DC2" w:rsidP="005A0DC2">
            <w:pPr>
              <w:jc w:val="center"/>
              <w:rPr>
                <w:color w:val="000000"/>
              </w:rPr>
            </w:pPr>
            <w:r w:rsidRPr="005A0DC2">
              <w:t>1915-1945</w:t>
            </w:r>
          </w:p>
        </w:tc>
        <w:tc>
          <w:tcPr>
            <w:tcW w:w="0" w:type="auto"/>
            <w:tcBorders>
              <w:top w:val="nil"/>
              <w:left w:val="nil"/>
              <w:bottom w:val="single" w:sz="4" w:space="0" w:color="auto"/>
              <w:right w:val="single" w:sz="4" w:space="0" w:color="auto"/>
            </w:tcBorders>
            <w:shd w:val="clear" w:color="auto" w:fill="auto"/>
            <w:noWrap/>
            <w:hideMark/>
          </w:tcPr>
          <w:p w14:paraId="63AC031C" w14:textId="3BDF540D" w:rsidR="005A0DC2" w:rsidRPr="005A0DC2" w:rsidRDefault="005A0DC2" w:rsidP="005A0DC2">
            <w:pPr>
              <w:jc w:val="center"/>
              <w:rPr>
                <w:color w:val="000000"/>
              </w:rPr>
            </w:pPr>
            <w:r w:rsidRPr="005A0DC2">
              <w:t>0,45</w:t>
            </w:r>
          </w:p>
        </w:tc>
        <w:tc>
          <w:tcPr>
            <w:tcW w:w="1024" w:type="dxa"/>
            <w:tcBorders>
              <w:top w:val="nil"/>
              <w:left w:val="nil"/>
              <w:bottom w:val="single" w:sz="4" w:space="0" w:color="auto"/>
              <w:right w:val="single" w:sz="4" w:space="0" w:color="auto"/>
            </w:tcBorders>
            <w:shd w:val="clear" w:color="auto" w:fill="auto"/>
            <w:hideMark/>
          </w:tcPr>
          <w:p w14:paraId="5900391D" w14:textId="2EFCAEF2"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789BF59C" w14:textId="078EE2C9" w:rsidR="005A0DC2" w:rsidRPr="005A0DC2" w:rsidRDefault="005A0DC2" w:rsidP="005A0DC2">
            <w:pPr>
              <w:jc w:val="center"/>
              <w:rPr>
                <w:color w:val="000000"/>
              </w:rPr>
            </w:pPr>
            <w:r w:rsidRPr="005A0DC2">
              <w:t>1,75</w:t>
            </w:r>
          </w:p>
        </w:tc>
      </w:tr>
      <w:tr w:rsidR="005A0DC2" w:rsidRPr="005A0DC2" w14:paraId="275BC014"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7AF1AE79" w14:textId="5D585797" w:rsidR="005A0DC2" w:rsidRPr="005A0DC2" w:rsidRDefault="005A0DC2" w:rsidP="005A0DC2">
            <w:pPr>
              <w:jc w:val="center"/>
              <w:rPr>
                <w:color w:val="000000"/>
              </w:rPr>
            </w:pPr>
            <w:r w:rsidRPr="005A0DC2">
              <w:t>MI7-maison mitoyenne</w:t>
            </w:r>
          </w:p>
        </w:tc>
        <w:tc>
          <w:tcPr>
            <w:tcW w:w="1668" w:type="dxa"/>
            <w:tcBorders>
              <w:top w:val="nil"/>
              <w:left w:val="nil"/>
              <w:bottom w:val="single" w:sz="4" w:space="0" w:color="auto"/>
              <w:right w:val="single" w:sz="4" w:space="0" w:color="auto"/>
            </w:tcBorders>
            <w:shd w:val="clear" w:color="auto" w:fill="auto"/>
            <w:noWrap/>
            <w:hideMark/>
          </w:tcPr>
          <w:p w14:paraId="24BF4701" w14:textId="283AFE2A" w:rsidR="005A0DC2" w:rsidRPr="005A0DC2" w:rsidRDefault="005A0DC2" w:rsidP="005A0DC2">
            <w:pPr>
              <w:jc w:val="center"/>
              <w:rPr>
                <w:color w:val="000000"/>
              </w:rPr>
            </w:pPr>
            <w:r w:rsidRPr="005A0DC2">
              <w:t>1915-1945</w:t>
            </w:r>
          </w:p>
        </w:tc>
        <w:tc>
          <w:tcPr>
            <w:tcW w:w="0" w:type="auto"/>
            <w:tcBorders>
              <w:top w:val="nil"/>
              <w:left w:val="nil"/>
              <w:bottom w:val="single" w:sz="4" w:space="0" w:color="auto"/>
              <w:right w:val="single" w:sz="4" w:space="0" w:color="auto"/>
            </w:tcBorders>
            <w:shd w:val="clear" w:color="auto" w:fill="auto"/>
            <w:noWrap/>
            <w:hideMark/>
          </w:tcPr>
          <w:p w14:paraId="5913AC55" w14:textId="6C6C05FF" w:rsidR="005A0DC2" w:rsidRPr="005A0DC2" w:rsidRDefault="005A0DC2" w:rsidP="005A0DC2">
            <w:pPr>
              <w:jc w:val="center"/>
              <w:rPr>
                <w:color w:val="000000"/>
              </w:rPr>
            </w:pPr>
            <w:r w:rsidRPr="005A0DC2">
              <w:t>3,9</w:t>
            </w:r>
          </w:p>
        </w:tc>
        <w:tc>
          <w:tcPr>
            <w:tcW w:w="1024" w:type="dxa"/>
            <w:tcBorders>
              <w:top w:val="nil"/>
              <w:left w:val="nil"/>
              <w:bottom w:val="single" w:sz="4" w:space="0" w:color="auto"/>
              <w:right w:val="single" w:sz="4" w:space="0" w:color="auto"/>
            </w:tcBorders>
            <w:shd w:val="clear" w:color="auto" w:fill="auto"/>
            <w:hideMark/>
          </w:tcPr>
          <w:p w14:paraId="62C710D8" w14:textId="2F3EB808"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09DE11C1" w14:textId="2F9E8D8A" w:rsidR="005A0DC2" w:rsidRPr="005A0DC2" w:rsidRDefault="005A0DC2" w:rsidP="005A0DC2">
            <w:pPr>
              <w:jc w:val="center"/>
              <w:rPr>
                <w:color w:val="000000"/>
              </w:rPr>
            </w:pPr>
            <w:r w:rsidRPr="005A0DC2">
              <w:t>1,75</w:t>
            </w:r>
          </w:p>
        </w:tc>
      </w:tr>
      <w:tr w:rsidR="005A0DC2" w:rsidRPr="005A0DC2" w14:paraId="6DEE5932"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05E48421" w14:textId="12C3DBDE" w:rsidR="005A0DC2" w:rsidRPr="005A0DC2" w:rsidRDefault="005A0DC2" w:rsidP="005A0DC2">
            <w:pPr>
              <w:jc w:val="center"/>
              <w:rPr>
                <w:color w:val="000000"/>
              </w:rPr>
            </w:pPr>
            <w:r w:rsidRPr="005A0DC2">
              <w:t>MI8-maison périurbaine indépendante</w:t>
            </w:r>
          </w:p>
        </w:tc>
        <w:tc>
          <w:tcPr>
            <w:tcW w:w="1668" w:type="dxa"/>
            <w:tcBorders>
              <w:top w:val="nil"/>
              <w:left w:val="nil"/>
              <w:bottom w:val="single" w:sz="4" w:space="0" w:color="auto"/>
              <w:right w:val="single" w:sz="4" w:space="0" w:color="auto"/>
            </w:tcBorders>
            <w:shd w:val="clear" w:color="auto" w:fill="auto"/>
            <w:noWrap/>
            <w:hideMark/>
          </w:tcPr>
          <w:p w14:paraId="2AAD96B1" w14:textId="09270FFD" w:rsidR="005A0DC2" w:rsidRPr="005A0DC2" w:rsidRDefault="005A0DC2" w:rsidP="005A0DC2">
            <w:pPr>
              <w:jc w:val="center"/>
              <w:rPr>
                <w:color w:val="000000"/>
              </w:rPr>
            </w:pPr>
            <w:r w:rsidRPr="005A0DC2">
              <w:t>1946-1968</w:t>
            </w:r>
          </w:p>
        </w:tc>
        <w:tc>
          <w:tcPr>
            <w:tcW w:w="0" w:type="auto"/>
            <w:tcBorders>
              <w:top w:val="nil"/>
              <w:left w:val="nil"/>
              <w:bottom w:val="single" w:sz="4" w:space="0" w:color="auto"/>
              <w:right w:val="single" w:sz="4" w:space="0" w:color="auto"/>
            </w:tcBorders>
            <w:shd w:val="clear" w:color="auto" w:fill="auto"/>
            <w:noWrap/>
            <w:hideMark/>
          </w:tcPr>
          <w:p w14:paraId="607AE0B0" w14:textId="355F8516" w:rsidR="005A0DC2" w:rsidRPr="005A0DC2" w:rsidRDefault="005A0DC2" w:rsidP="005A0DC2">
            <w:pPr>
              <w:jc w:val="center"/>
              <w:rPr>
                <w:color w:val="000000"/>
              </w:rPr>
            </w:pPr>
            <w:r w:rsidRPr="005A0DC2">
              <w:t>7,1</w:t>
            </w:r>
          </w:p>
        </w:tc>
        <w:tc>
          <w:tcPr>
            <w:tcW w:w="1024" w:type="dxa"/>
            <w:tcBorders>
              <w:top w:val="nil"/>
              <w:left w:val="nil"/>
              <w:bottom w:val="single" w:sz="4" w:space="0" w:color="auto"/>
              <w:right w:val="single" w:sz="4" w:space="0" w:color="auto"/>
            </w:tcBorders>
            <w:shd w:val="clear" w:color="auto" w:fill="auto"/>
            <w:hideMark/>
          </w:tcPr>
          <w:p w14:paraId="650A985A" w14:textId="7EA45071"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62839B6C" w14:textId="558BA676" w:rsidR="005A0DC2" w:rsidRPr="005A0DC2" w:rsidRDefault="005A0DC2" w:rsidP="005A0DC2">
            <w:pPr>
              <w:jc w:val="center"/>
              <w:rPr>
                <w:color w:val="000000"/>
              </w:rPr>
            </w:pPr>
            <w:r w:rsidRPr="005A0DC2">
              <w:t>1,75</w:t>
            </w:r>
          </w:p>
        </w:tc>
      </w:tr>
      <w:tr w:rsidR="005A0DC2" w:rsidRPr="005A0DC2" w14:paraId="35AC7C11"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6BE0C0A2" w14:textId="1F575C21" w:rsidR="005A0DC2" w:rsidRPr="005A0DC2" w:rsidRDefault="005A0DC2" w:rsidP="005A0DC2">
            <w:pPr>
              <w:jc w:val="center"/>
              <w:rPr>
                <w:color w:val="000000"/>
              </w:rPr>
            </w:pPr>
            <w:r w:rsidRPr="005A0DC2">
              <w:t>MI9-maison périurbaine mitoyenne</w:t>
            </w:r>
          </w:p>
        </w:tc>
        <w:tc>
          <w:tcPr>
            <w:tcW w:w="1668" w:type="dxa"/>
            <w:tcBorders>
              <w:top w:val="nil"/>
              <w:left w:val="nil"/>
              <w:bottom w:val="single" w:sz="4" w:space="0" w:color="auto"/>
              <w:right w:val="single" w:sz="4" w:space="0" w:color="auto"/>
            </w:tcBorders>
            <w:shd w:val="clear" w:color="auto" w:fill="auto"/>
            <w:noWrap/>
            <w:hideMark/>
          </w:tcPr>
          <w:p w14:paraId="284AEF3A" w14:textId="518B05BB" w:rsidR="005A0DC2" w:rsidRPr="005A0DC2" w:rsidRDefault="005A0DC2" w:rsidP="005A0DC2">
            <w:pPr>
              <w:jc w:val="center"/>
              <w:rPr>
                <w:color w:val="000000"/>
              </w:rPr>
            </w:pPr>
            <w:r w:rsidRPr="005A0DC2">
              <w:t>1946-1968</w:t>
            </w:r>
          </w:p>
        </w:tc>
        <w:tc>
          <w:tcPr>
            <w:tcW w:w="0" w:type="auto"/>
            <w:tcBorders>
              <w:top w:val="nil"/>
              <w:left w:val="nil"/>
              <w:bottom w:val="single" w:sz="4" w:space="0" w:color="auto"/>
              <w:right w:val="single" w:sz="4" w:space="0" w:color="auto"/>
            </w:tcBorders>
            <w:shd w:val="clear" w:color="auto" w:fill="auto"/>
            <w:noWrap/>
            <w:hideMark/>
          </w:tcPr>
          <w:p w14:paraId="5DC85EF5" w14:textId="71A4432E" w:rsidR="005A0DC2" w:rsidRPr="005A0DC2" w:rsidRDefault="005A0DC2" w:rsidP="005A0DC2">
            <w:pPr>
              <w:jc w:val="center"/>
              <w:rPr>
                <w:color w:val="000000"/>
              </w:rPr>
            </w:pPr>
            <w:r w:rsidRPr="005A0DC2">
              <w:t>4,8</w:t>
            </w:r>
          </w:p>
        </w:tc>
        <w:tc>
          <w:tcPr>
            <w:tcW w:w="1024" w:type="dxa"/>
            <w:tcBorders>
              <w:top w:val="nil"/>
              <w:left w:val="nil"/>
              <w:bottom w:val="single" w:sz="4" w:space="0" w:color="auto"/>
              <w:right w:val="single" w:sz="4" w:space="0" w:color="auto"/>
            </w:tcBorders>
            <w:shd w:val="clear" w:color="auto" w:fill="auto"/>
            <w:hideMark/>
          </w:tcPr>
          <w:p w14:paraId="6AEFC381" w14:textId="6047220C"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0B2C184A" w14:textId="1A0C2784" w:rsidR="005A0DC2" w:rsidRPr="005A0DC2" w:rsidRDefault="005A0DC2" w:rsidP="005A0DC2">
            <w:pPr>
              <w:jc w:val="center"/>
              <w:rPr>
                <w:color w:val="000000"/>
              </w:rPr>
            </w:pPr>
            <w:r w:rsidRPr="005A0DC2">
              <w:t>1,75</w:t>
            </w:r>
          </w:p>
        </w:tc>
      </w:tr>
      <w:tr w:rsidR="005A0DC2" w:rsidRPr="005A0DC2" w14:paraId="3A937642"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35205FF5" w14:textId="4EB52DCB" w:rsidR="005A0DC2" w:rsidRPr="005A0DC2" w:rsidRDefault="005A0DC2" w:rsidP="005A0DC2">
            <w:pPr>
              <w:jc w:val="center"/>
              <w:rPr>
                <w:color w:val="000000"/>
              </w:rPr>
            </w:pPr>
            <w:r w:rsidRPr="005A0DC2">
              <w:t>MI10-maison périurbaine indépendante</w:t>
            </w:r>
          </w:p>
        </w:tc>
        <w:tc>
          <w:tcPr>
            <w:tcW w:w="1668" w:type="dxa"/>
            <w:tcBorders>
              <w:top w:val="nil"/>
              <w:left w:val="nil"/>
              <w:bottom w:val="single" w:sz="4" w:space="0" w:color="auto"/>
              <w:right w:val="single" w:sz="4" w:space="0" w:color="auto"/>
            </w:tcBorders>
            <w:shd w:val="clear" w:color="auto" w:fill="auto"/>
            <w:noWrap/>
            <w:hideMark/>
          </w:tcPr>
          <w:p w14:paraId="360E144B" w14:textId="0A69F173" w:rsidR="005A0DC2" w:rsidRPr="005A0DC2" w:rsidRDefault="005A0DC2" w:rsidP="005A0DC2">
            <w:pPr>
              <w:jc w:val="center"/>
              <w:rPr>
                <w:color w:val="000000"/>
              </w:rPr>
            </w:pPr>
            <w:r w:rsidRPr="005A0DC2">
              <w:t>1969-1974</w:t>
            </w:r>
          </w:p>
        </w:tc>
        <w:tc>
          <w:tcPr>
            <w:tcW w:w="0" w:type="auto"/>
            <w:tcBorders>
              <w:top w:val="nil"/>
              <w:left w:val="nil"/>
              <w:bottom w:val="single" w:sz="4" w:space="0" w:color="auto"/>
              <w:right w:val="single" w:sz="4" w:space="0" w:color="auto"/>
            </w:tcBorders>
            <w:shd w:val="clear" w:color="auto" w:fill="auto"/>
            <w:noWrap/>
            <w:hideMark/>
          </w:tcPr>
          <w:p w14:paraId="552D565D" w14:textId="1874C7D5" w:rsidR="005A0DC2" w:rsidRPr="005A0DC2" w:rsidRDefault="005A0DC2" w:rsidP="005A0DC2">
            <w:pPr>
              <w:jc w:val="center"/>
              <w:rPr>
                <w:color w:val="000000"/>
              </w:rPr>
            </w:pPr>
            <w:r w:rsidRPr="005A0DC2">
              <w:t>5,1</w:t>
            </w:r>
          </w:p>
        </w:tc>
        <w:tc>
          <w:tcPr>
            <w:tcW w:w="1024" w:type="dxa"/>
            <w:tcBorders>
              <w:top w:val="nil"/>
              <w:left w:val="nil"/>
              <w:bottom w:val="single" w:sz="4" w:space="0" w:color="auto"/>
              <w:right w:val="single" w:sz="4" w:space="0" w:color="auto"/>
            </w:tcBorders>
            <w:shd w:val="clear" w:color="auto" w:fill="auto"/>
            <w:hideMark/>
          </w:tcPr>
          <w:p w14:paraId="475714D0" w14:textId="7FCB0D33"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72C64008" w14:textId="715D5F67" w:rsidR="005A0DC2" w:rsidRPr="005A0DC2" w:rsidRDefault="005A0DC2" w:rsidP="005A0DC2">
            <w:pPr>
              <w:jc w:val="center"/>
              <w:rPr>
                <w:color w:val="000000"/>
              </w:rPr>
            </w:pPr>
            <w:r w:rsidRPr="005A0DC2">
              <w:t>1,75</w:t>
            </w:r>
          </w:p>
        </w:tc>
      </w:tr>
      <w:tr w:rsidR="005A0DC2" w:rsidRPr="005A0DC2" w14:paraId="4919CF73"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462C857D" w14:textId="7E4EBC20" w:rsidR="005A0DC2" w:rsidRPr="005A0DC2" w:rsidRDefault="005A0DC2" w:rsidP="005A0DC2">
            <w:pPr>
              <w:jc w:val="center"/>
              <w:rPr>
                <w:color w:val="000000"/>
              </w:rPr>
            </w:pPr>
            <w:r w:rsidRPr="005A0DC2">
              <w:t>MI11-maison périurbaine indépendante</w:t>
            </w:r>
          </w:p>
        </w:tc>
        <w:tc>
          <w:tcPr>
            <w:tcW w:w="1668" w:type="dxa"/>
            <w:tcBorders>
              <w:top w:val="nil"/>
              <w:left w:val="nil"/>
              <w:bottom w:val="single" w:sz="4" w:space="0" w:color="auto"/>
              <w:right w:val="single" w:sz="4" w:space="0" w:color="auto"/>
            </w:tcBorders>
            <w:shd w:val="clear" w:color="auto" w:fill="auto"/>
            <w:noWrap/>
            <w:hideMark/>
          </w:tcPr>
          <w:p w14:paraId="3509D923" w14:textId="2412A0F8" w:rsidR="005A0DC2" w:rsidRPr="005A0DC2" w:rsidRDefault="005A0DC2" w:rsidP="005A0DC2">
            <w:pPr>
              <w:jc w:val="center"/>
              <w:rPr>
                <w:color w:val="000000"/>
              </w:rPr>
            </w:pPr>
            <w:r w:rsidRPr="005A0DC2">
              <w:t>1969-1974</w:t>
            </w:r>
          </w:p>
        </w:tc>
        <w:tc>
          <w:tcPr>
            <w:tcW w:w="0" w:type="auto"/>
            <w:tcBorders>
              <w:top w:val="nil"/>
              <w:left w:val="nil"/>
              <w:bottom w:val="single" w:sz="4" w:space="0" w:color="auto"/>
              <w:right w:val="single" w:sz="4" w:space="0" w:color="auto"/>
            </w:tcBorders>
            <w:shd w:val="clear" w:color="auto" w:fill="auto"/>
            <w:noWrap/>
            <w:hideMark/>
          </w:tcPr>
          <w:p w14:paraId="55DBED8E" w14:textId="5B177ECC" w:rsidR="005A0DC2" w:rsidRPr="005A0DC2" w:rsidRDefault="005A0DC2" w:rsidP="005A0DC2">
            <w:pPr>
              <w:jc w:val="center"/>
              <w:rPr>
                <w:color w:val="000000"/>
              </w:rPr>
            </w:pPr>
            <w:r w:rsidRPr="005A0DC2">
              <w:t>2,3</w:t>
            </w:r>
          </w:p>
        </w:tc>
        <w:tc>
          <w:tcPr>
            <w:tcW w:w="1024" w:type="dxa"/>
            <w:tcBorders>
              <w:top w:val="nil"/>
              <w:left w:val="nil"/>
              <w:bottom w:val="single" w:sz="4" w:space="0" w:color="auto"/>
              <w:right w:val="single" w:sz="4" w:space="0" w:color="auto"/>
            </w:tcBorders>
            <w:shd w:val="clear" w:color="auto" w:fill="auto"/>
            <w:hideMark/>
          </w:tcPr>
          <w:p w14:paraId="71353241" w14:textId="4D95AED3" w:rsidR="005A0DC2" w:rsidRPr="005A0DC2" w:rsidRDefault="005A0DC2" w:rsidP="005A0DC2">
            <w:pPr>
              <w:jc w:val="center"/>
              <w:rPr>
                <w:color w:val="000000"/>
              </w:rPr>
            </w:pPr>
            <w:r w:rsidRPr="005A0DC2">
              <w:t>2,50</w:t>
            </w:r>
          </w:p>
        </w:tc>
        <w:tc>
          <w:tcPr>
            <w:tcW w:w="2116" w:type="dxa"/>
            <w:tcBorders>
              <w:top w:val="nil"/>
              <w:left w:val="nil"/>
              <w:bottom w:val="single" w:sz="4" w:space="0" w:color="auto"/>
              <w:right w:val="single" w:sz="4" w:space="0" w:color="auto"/>
            </w:tcBorders>
            <w:shd w:val="clear" w:color="auto" w:fill="auto"/>
            <w:noWrap/>
            <w:hideMark/>
          </w:tcPr>
          <w:p w14:paraId="20D5E75E" w14:textId="53BC564E" w:rsidR="005A0DC2" w:rsidRPr="005A0DC2" w:rsidRDefault="005A0DC2" w:rsidP="005A0DC2">
            <w:pPr>
              <w:jc w:val="center"/>
              <w:rPr>
                <w:color w:val="000000"/>
              </w:rPr>
            </w:pPr>
            <w:r w:rsidRPr="005A0DC2">
              <w:t>1,75</w:t>
            </w:r>
          </w:p>
        </w:tc>
      </w:tr>
      <w:tr w:rsidR="005A0DC2" w:rsidRPr="005A0DC2" w14:paraId="2B88B35F"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7E38417F" w14:textId="0C5B8914" w:rsidR="005A0DC2" w:rsidRPr="005A0DC2" w:rsidRDefault="005A0DC2" w:rsidP="005A0DC2">
            <w:pPr>
              <w:jc w:val="center"/>
              <w:rPr>
                <w:color w:val="000000"/>
              </w:rPr>
            </w:pPr>
            <w:r w:rsidRPr="005A0DC2">
              <w:t>MI12-maison périurbaine indépendante</w:t>
            </w:r>
          </w:p>
        </w:tc>
        <w:tc>
          <w:tcPr>
            <w:tcW w:w="1668" w:type="dxa"/>
            <w:tcBorders>
              <w:top w:val="nil"/>
              <w:left w:val="nil"/>
              <w:bottom w:val="single" w:sz="4" w:space="0" w:color="auto"/>
              <w:right w:val="single" w:sz="4" w:space="0" w:color="auto"/>
            </w:tcBorders>
            <w:shd w:val="clear" w:color="auto" w:fill="auto"/>
            <w:noWrap/>
            <w:hideMark/>
          </w:tcPr>
          <w:p w14:paraId="4F35935B" w14:textId="4238921C" w:rsidR="005A0DC2" w:rsidRPr="005A0DC2" w:rsidRDefault="005A0DC2" w:rsidP="005A0DC2">
            <w:pPr>
              <w:jc w:val="center"/>
              <w:rPr>
                <w:color w:val="000000"/>
              </w:rPr>
            </w:pPr>
            <w:r w:rsidRPr="005A0DC2">
              <w:t>1975-1981</w:t>
            </w:r>
          </w:p>
        </w:tc>
        <w:tc>
          <w:tcPr>
            <w:tcW w:w="0" w:type="auto"/>
            <w:tcBorders>
              <w:top w:val="nil"/>
              <w:left w:val="nil"/>
              <w:bottom w:val="single" w:sz="4" w:space="0" w:color="auto"/>
              <w:right w:val="single" w:sz="4" w:space="0" w:color="auto"/>
            </w:tcBorders>
            <w:shd w:val="clear" w:color="auto" w:fill="auto"/>
            <w:noWrap/>
            <w:hideMark/>
          </w:tcPr>
          <w:p w14:paraId="5562EB64" w14:textId="29F5EED9" w:rsidR="005A0DC2" w:rsidRPr="005A0DC2" w:rsidRDefault="005A0DC2" w:rsidP="005A0DC2">
            <w:pPr>
              <w:jc w:val="center"/>
              <w:rPr>
                <w:color w:val="000000"/>
              </w:rPr>
            </w:pPr>
            <w:r w:rsidRPr="005A0DC2">
              <w:t>7,7</w:t>
            </w:r>
          </w:p>
        </w:tc>
        <w:tc>
          <w:tcPr>
            <w:tcW w:w="1024" w:type="dxa"/>
            <w:tcBorders>
              <w:top w:val="nil"/>
              <w:left w:val="nil"/>
              <w:bottom w:val="single" w:sz="4" w:space="0" w:color="auto"/>
              <w:right w:val="single" w:sz="4" w:space="0" w:color="auto"/>
            </w:tcBorders>
            <w:shd w:val="clear" w:color="auto" w:fill="auto"/>
            <w:hideMark/>
          </w:tcPr>
          <w:p w14:paraId="4EED334B" w14:textId="483340E2" w:rsidR="005A0DC2" w:rsidRPr="005A0DC2" w:rsidRDefault="005A0DC2" w:rsidP="005A0DC2">
            <w:pPr>
              <w:jc w:val="center"/>
              <w:rPr>
                <w:color w:val="000000"/>
              </w:rPr>
            </w:pPr>
            <w:r w:rsidRPr="005A0DC2">
              <w:t xml:space="preserve"> 0,97 </w:t>
            </w:r>
          </w:p>
        </w:tc>
        <w:tc>
          <w:tcPr>
            <w:tcW w:w="2116" w:type="dxa"/>
            <w:tcBorders>
              <w:top w:val="nil"/>
              <w:left w:val="nil"/>
              <w:bottom w:val="single" w:sz="4" w:space="0" w:color="auto"/>
              <w:right w:val="single" w:sz="4" w:space="0" w:color="auto"/>
            </w:tcBorders>
            <w:shd w:val="clear" w:color="auto" w:fill="auto"/>
            <w:hideMark/>
          </w:tcPr>
          <w:p w14:paraId="7CD5A786" w14:textId="33AAC960" w:rsidR="005A0DC2" w:rsidRPr="005A0DC2" w:rsidRDefault="005A0DC2" w:rsidP="005A0DC2">
            <w:pPr>
              <w:jc w:val="center"/>
              <w:rPr>
                <w:color w:val="000000"/>
              </w:rPr>
            </w:pPr>
            <w:r w:rsidRPr="005A0DC2">
              <w:t xml:space="preserve"> 0,97 </w:t>
            </w:r>
          </w:p>
        </w:tc>
      </w:tr>
      <w:tr w:rsidR="005A0DC2" w:rsidRPr="005A0DC2" w14:paraId="05F60B9A"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3656085F" w14:textId="64550E7A" w:rsidR="005A0DC2" w:rsidRPr="005A0DC2" w:rsidRDefault="00193DE3" w:rsidP="005A0DC2">
            <w:pPr>
              <w:jc w:val="center"/>
              <w:rPr>
                <w:color w:val="000000"/>
              </w:rPr>
            </w:pPr>
            <w:ins w:id="345" w:author="Julien PARC" w:date="2021-07-09T15:56:00Z">
              <w:r>
                <w:t xml:space="preserve">MI13 - </w:t>
              </w:r>
            </w:ins>
            <w:r w:rsidR="005A0DC2" w:rsidRPr="005A0DC2">
              <w:t>maison périurbaine mitoyenne</w:t>
            </w:r>
          </w:p>
        </w:tc>
        <w:tc>
          <w:tcPr>
            <w:tcW w:w="1668" w:type="dxa"/>
            <w:tcBorders>
              <w:top w:val="nil"/>
              <w:left w:val="nil"/>
              <w:bottom w:val="single" w:sz="4" w:space="0" w:color="auto"/>
              <w:right w:val="single" w:sz="4" w:space="0" w:color="auto"/>
            </w:tcBorders>
            <w:shd w:val="clear" w:color="auto" w:fill="auto"/>
            <w:noWrap/>
            <w:hideMark/>
          </w:tcPr>
          <w:p w14:paraId="1D8BFB95" w14:textId="53F6DD5A" w:rsidR="005A0DC2" w:rsidRPr="005A0DC2" w:rsidRDefault="005A0DC2" w:rsidP="005A0DC2">
            <w:pPr>
              <w:jc w:val="center"/>
              <w:rPr>
                <w:color w:val="000000"/>
              </w:rPr>
            </w:pPr>
            <w:r w:rsidRPr="005A0DC2">
              <w:t>1975-1981</w:t>
            </w:r>
          </w:p>
        </w:tc>
        <w:tc>
          <w:tcPr>
            <w:tcW w:w="0" w:type="auto"/>
            <w:tcBorders>
              <w:top w:val="nil"/>
              <w:left w:val="nil"/>
              <w:bottom w:val="single" w:sz="4" w:space="0" w:color="auto"/>
              <w:right w:val="single" w:sz="4" w:space="0" w:color="auto"/>
            </w:tcBorders>
            <w:shd w:val="clear" w:color="auto" w:fill="auto"/>
            <w:noWrap/>
            <w:hideMark/>
          </w:tcPr>
          <w:p w14:paraId="1E3F3928" w14:textId="70D175A4" w:rsidR="005A0DC2" w:rsidRPr="005A0DC2" w:rsidRDefault="005A0DC2" w:rsidP="005A0DC2">
            <w:pPr>
              <w:jc w:val="center"/>
              <w:rPr>
                <w:color w:val="000000"/>
              </w:rPr>
            </w:pPr>
            <w:r w:rsidRPr="005A0DC2">
              <w:t>3,1</w:t>
            </w:r>
          </w:p>
        </w:tc>
        <w:tc>
          <w:tcPr>
            <w:tcW w:w="1024" w:type="dxa"/>
            <w:tcBorders>
              <w:top w:val="nil"/>
              <w:left w:val="nil"/>
              <w:bottom w:val="single" w:sz="4" w:space="0" w:color="auto"/>
              <w:right w:val="single" w:sz="4" w:space="0" w:color="auto"/>
            </w:tcBorders>
            <w:shd w:val="clear" w:color="auto" w:fill="auto"/>
            <w:hideMark/>
          </w:tcPr>
          <w:p w14:paraId="7A806595" w14:textId="0D1A5E2F" w:rsidR="005A0DC2" w:rsidRPr="005A0DC2" w:rsidRDefault="005A0DC2" w:rsidP="005A0DC2">
            <w:pPr>
              <w:jc w:val="center"/>
              <w:rPr>
                <w:color w:val="000000"/>
              </w:rPr>
            </w:pPr>
            <w:r w:rsidRPr="005A0DC2">
              <w:t xml:space="preserve"> 0,97 </w:t>
            </w:r>
          </w:p>
        </w:tc>
        <w:tc>
          <w:tcPr>
            <w:tcW w:w="2116" w:type="dxa"/>
            <w:tcBorders>
              <w:top w:val="nil"/>
              <w:left w:val="nil"/>
              <w:bottom w:val="single" w:sz="4" w:space="0" w:color="auto"/>
              <w:right w:val="single" w:sz="4" w:space="0" w:color="auto"/>
            </w:tcBorders>
            <w:shd w:val="clear" w:color="auto" w:fill="auto"/>
            <w:hideMark/>
          </w:tcPr>
          <w:p w14:paraId="2AC5EBDB" w14:textId="443114A9" w:rsidR="005A0DC2" w:rsidRPr="005A0DC2" w:rsidRDefault="005A0DC2" w:rsidP="005A0DC2">
            <w:pPr>
              <w:jc w:val="center"/>
              <w:rPr>
                <w:color w:val="000000"/>
              </w:rPr>
            </w:pPr>
            <w:r w:rsidRPr="005A0DC2">
              <w:t xml:space="preserve"> 0,97 </w:t>
            </w:r>
          </w:p>
        </w:tc>
      </w:tr>
      <w:tr w:rsidR="005A0DC2" w:rsidRPr="005A0DC2" w14:paraId="0996EED5"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4B27BAA8" w14:textId="540606F1" w:rsidR="005A0DC2" w:rsidRPr="005A0DC2" w:rsidRDefault="005A0DC2" w:rsidP="005A0DC2">
            <w:pPr>
              <w:jc w:val="center"/>
              <w:rPr>
                <w:color w:val="000000"/>
              </w:rPr>
            </w:pPr>
            <w:r w:rsidRPr="005A0DC2">
              <w:t>MI14-pavillon</w:t>
            </w:r>
          </w:p>
        </w:tc>
        <w:tc>
          <w:tcPr>
            <w:tcW w:w="1668" w:type="dxa"/>
            <w:tcBorders>
              <w:top w:val="nil"/>
              <w:left w:val="nil"/>
              <w:bottom w:val="single" w:sz="4" w:space="0" w:color="auto"/>
              <w:right w:val="single" w:sz="4" w:space="0" w:color="auto"/>
            </w:tcBorders>
            <w:shd w:val="clear" w:color="auto" w:fill="auto"/>
            <w:noWrap/>
            <w:hideMark/>
          </w:tcPr>
          <w:p w14:paraId="4E30A336" w14:textId="29AEF15A" w:rsidR="005A0DC2" w:rsidRPr="005A0DC2" w:rsidRDefault="005A0DC2" w:rsidP="005A0DC2">
            <w:pPr>
              <w:jc w:val="center"/>
              <w:rPr>
                <w:color w:val="000000"/>
              </w:rPr>
            </w:pPr>
            <w:r w:rsidRPr="005A0DC2">
              <w:t>1982-1989</w:t>
            </w:r>
          </w:p>
        </w:tc>
        <w:tc>
          <w:tcPr>
            <w:tcW w:w="0" w:type="auto"/>
            <w:tcBorders>
              <w:top w:val="nil"/>
              <w:left w:val="nil"/>
              <w:bottom w:val="single" w:sz="4" w:space="0" w:color="auto"/>
              <w:right w:val="single" w:sz="4" w:space="0" w:color="auto"/>
            </w:tcBorders>
            <w:shd w:val="clear" w:color="auto" w:fill="auto"/>
            <w:noWrap/>
            <w:hideMark/>
          </w:tcPr>
          <w:p w14:paraId="3AF222D6" w14:textId="0863AE22" w:rsidR="005A0DC2" w:rsidRPr="005A0DC2" w:rsidRDefault="005A0DC2" w:rsidP="005A0DC2">
            <w:pPr>
              <w:jc w:val="center"/>
              <w:rPr>
                <w:color w:val="000000"/>
              </w:rPr>
            </w:pPr>
            <w:r w:rsidRPr="005A0DC2">
              <w:t>9,9</w:t>
            </w:r>
          </w:p>
        </w:tc>
        <w:tc>
          <w:tcPr>
            <w:tcW w:w="1024" w:type="dxa"/>
            <w:tcBorders>
              <w:top w:val="nil"/>
              <w:left w:val="nil"/>
              <w:bottom w:val="single" w:sz="4" w:space="0" w:color="auto"/>
              <w:right w:val="single" w:sz="4" w:space="0" w:color="auto"/>
            </w:tcBorders>
            <w:shd w:val="clear" w:color="auto" w:fill="auto"/>
            <w:hideMark/>
          </w:tcPr>
          <w:p w14:paraId="762F4BDF" w14:textId="15CF448F" w:rsidR="005A0DC2" w:rsidRPr="005A0DC2" w:rsidRDefault="005A0DC2" w:rsidP="005A0DC2">
            <w:pPr>
              <w:jc w:val="center"/>
              <w:rPr>
                <w:color w:val="000000"/>
              </w:rPr>
            </w:pPr>
            <w:r w:rsidRPr="005A0DC2">
              <w:t xml:space="preserve"> 0,77 </w:t>
            </w:r>
          </w:p>
        </w:tc>
        <w:tc>
          <w:tcPr>
            <w:tcW w:w="2116" w:type="dxa"/>
            <w:tcBorders>
              <w:top w:val="nil"/>
              <w:left w:val="nil"/>
              <w:bottom w:val="single" w:sz="4" w:space="0" w:color="auto"/>
              <w:right w:val="single" w:sz="4" w:space="0" w:color="auto"/>
            </w:tcBorders>
            <w:shd w:val="clear" w:color="auto" w:fill="auto"/>
            <w:hideMark/>
          </w:tcPr>
          <w:p w14:paraId="0F7EABF1" w14:textId="6AC66C55" w:rsidR="005A0DC2" w:rsidRPr="005A0DC2" w:rsidRDefault="005A0DC2" w:rsidP="005A0DC2">
            <w:pPr>
              <w:jc w:val="center"/>
              <w:rPr>
                <w:color w:val="000000"/>
              </w:rPr>
            </w:pPr>
            <w:r w:rsidRPr="005A0DC2">
              <w:t xml:space="preserve"> 0,77 </w:t>
            </w:r>
          </w:p>
        </w:tc>
      </w:tr>
      <w:tr w:rsidR="005A0DC2" w:rsidRPr="005A0DC2" w14:paraId="583976BC"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7E551048" w14:textId="2BC23A9A" w:rsidR="005A0DC2" w:rsidRPr="005A0DC2" w:rsidRDefault="005A0DC2" w:rsidP="005A0DC2">
            <w:pPr>
              <w:jc w:val="center"/>
              <w:rPr>
                <w:color w:val="000000"/>
              </w:rPr>
            </w:pPr>
            <w:r w:rsidRPr="005A0DC2">
              <w:t>MI15-Pavillon</w:t>
            </w:r>
          </w:p>
        </w:tc>
        <w:tc>
          <w:tcPr>
            <w:tcW w:w="1668" w:type="dxa"/>
            <w:tcBorders>
              <w:top w:val="nil"/>
              <w:left w:val="nil"/>
              <w:bottom w:val="single" w:sz="4" w:space="0" w:color="auto"/>
              <w:right w:val="single" w:sz="4" w:space="0" w:color="auto"/>
            </w:tcBorders>
            <w:shd w:val="clear" w:color="auto" w:fill="auto"/>
            <w:noWrap/>
            <w:hideMark/>
          </w:tcPr>
          <w:p w14:paraId="205E8F1F" w14:textId="52A37499" w:rsidR="005A0DC2" w:rsidRPr="005A0DC2" w:rsidRDefault="005A0DC2" w:rsidP="005A0DC2">
            <w:pPr>
              <w:jc w:val="center"/>
              <w:rPr>
                <w:color w:val="000000"/>
              </w:rPr>
            </w:pPr>
            <w:r w:rsidRPr="005A0DC2">
              <w:t>1990-2000</w:t>
            </w:r>
          </w:p>
        </w:tc>
        <w:tc>
          <w:tcPr>
            <w:tcW w:w="0" w:type="auto"/>
            <w:tcBorders>
              <w:top w:val="nil"/>
              <w:left w:val="nil"/>
              <w:bottom w:val="single" w:sz="4" w:space="0" w:color="auto"/>
              <w:right w:val="single" w:sz="4" w:space="0" w:color="auto"/>
            </w:tcBorders>
            <w:shd w:val="clear" w:color="auto" w:fill="auto"/>
            <w:noWrap/>
            <w:hideMark/>
          </w:tcPr>
          <w:p w14:paraId="66A56091" w14:textId="6022111B" w:rsidR="005A0DC2" w:rsidRPr="005A0DC2" w:rsidRDefault="005A0DC2" w:rsidP="005A0DC2">
            <w:pPr>
              <w:jc w:val="center"/>
              <w:rPr>
                <w:color w:val="000000"/>
              </w:rPr>
            </w:pPr>
            <w:r w:rsidRPr="005A0DC2">
              <w:t>9,6</w:t>
            </w:r>
          </w:p>
        </w:tc>
        <w:tc>
          <w:tcPr>
            <w:tcW w:w="1024" w:type="dxa"/>
            <w:tcBorders>
              <w:top w:val="nil"/>
              <w:left w:val="nil"/>
              <w:bottom w:val="single" w:sz="4" w:space="0" w:color="auto"/>
              <w:right w:val="single" w:sz="4" w:space="0" w:color="auto"/>
            </w:tcBorders>
            <w:shd w:val="clear" w:color="auto" w:fill="auto"/>
            <w:hideMark/>
          </w:tcPr>
          <w:p w14:paraId="71767F60" w14:textId="442889BE" w:rsidR="005A0DC2" w:rsidRPr="005A0DC2" w:rsidRDefault="005A0DC2" w:rsidP="005A0DC2">
            <w:pPr>
              <w:jc w:val="center"/>
              <w:rPr>
                <w:color w:val="000000"/>
              </w:rPr>
            </w:pPr>
            <w:r w:rsidRPr="005A0DC2">
              <w:t xml:space="preserve"> 0,49 </w:t>
            </w:r>
          </w:p>
        </w:tc>
        <w:tc>
          <w:tcPr>
            <w:tcW w:w="2116" w:type="dxa"/>
            <w:tcBorders>
              <w:top w:val="nil"/>
              <w:left w:val="nil"/>
              <w:bottom w:val="single" w:sz="4" w:space="0" w:color="auto"/>
              <w:right w:val="single" w:sz="4" w:space="0" w:color="auto"/>
            </w:tcBorders>
            <w:shd w:val="clear" w:color="auto" w:fill="auto"/>
            <w:hideMark/>
          </w:tcPr>
          <w:p w14:paraId="6A018ADF" w14:textId="426C756F" w:rsidR="005A0DC2" w:rsidRPr="005A0DC2" w:rsidRDefault="005A0DC2" w:rsidP="005A0DC2">
            <w:pPr>
              <w:jc w:val="center"/>
              <w:rPr>
                <w:color w:val="000000"/>
              </w:rPr>
            </w:pPr>
            <w:r w:rsidRPr="005A0DC2">
              <w:t xml:space="preserve"> 0,49 </w:t>
            </w:r>
          </w:p>
        </w:tc>
      </w:tr>
      <w:tr w:rsidR="005A0DC2" w:rsidRPr="005A0DC2" w14:paraId="0170546F"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2F8CEF74" w14:textId="57F0FA7E" w:rsidR="005A0DC2" w:rsidRPr="005A0DC2" w:rsidRDefault="005A0DC2" w:rsidP="005A0DC2">
            <w:pPr>
              <w:jc w:val="center"/>
              <w:rPr>
                <w:color w:val="000000"/>
              </w:rPr>
            </w:pPr>
            <w:r w:rsidRPr="005A0DC2">
              <w:t>MI16-pavillon</w:t>
            </w:r>
          </w:p>
        </w:tc>
        <w:tc>
          <w:tcPr>
            <w:tcW w:w="1668" w:type="dxa"/>
            <w:tcBorders>
              <w:top w:val="nil"/>
              <w:left w:val="nil"/>
              <w:bottom w:val="single" w:sz="4" w:space="0" w:color="auto"/>
              <w:right w:val="single" w:sz="4" w:space="0" w:color="auto"/>
            </w:tcBorders>
            <w:shd w:val="clear" w:color="auto" w:fill="auto"/>
            <w:noWrap/>
            <w:hideMark/>
          </w:tcPr>
          <w:p w14:paraId="4CCAF0DC" w14:textId="26982D2F" w:rsidR="005A0DC2" w:rsidRPr="005A0DC2" w:rsidRDefault="005A0DC2" w:rsidP="005A0DC2">
            <w:pPr>
              <w:jc w:val="center"/>
              <w:rPr>
                <w:color w:val="000000"/>
              </w:rPr>
            </w:pPr>
            <w:r w:rsidRPr="005A0DC2">
              <w:t>2001-2005</w:t>
            </w:r>
          </w:p>
        </w:tc>
        <w:tc>
          <w:tcPr>
            <w:tcW w:w="0" w:type="auto"/>
            <w:tcBorders>
              <w:top w:val="nil"/>
              <w:left w:val="nil"/>
              <w:bottom w:val="single" w:sz="4" w:space="0" w:color="auto"/>
              <w:right w:val="single" w:sz="4" w:space="0" w:color="auto"/>
            </w:tcBorders>
            <w:shd w:val="clear" w:color="auto" w:fill="auto"/>
            <w:noWrap/>
            <w:hideMark/>
          </w:tcPr>
          <w:p w14:paraId="2086F8D9" w14:textId="1A869EC4" w:rsidR="005A0DC2" w:rsidRPr="005A0DC2" w:rsidRDefault="005A0DC2" w:rsidP="005A0DC2">
            <w:pPr>
              <w:jc w:val="center"/>
              <w:rPr>
                <w:color w:val="000000"/>
              </w:rPr>
            </w:pPr>
            <w:r w:rsidRPr="005A0DC2">
              <w:t>5,5</w:t>
            </w:r>
          </w:p>
        </w:tc>
        <w:tc>
          <w:tcPr>
            <w:tcW w:w="1024" w:type="dxa"/>
            <w:tcBorders>
              <w:top w:val="nil"/>
              <w:left w:val="nil"/>
              <w:bottom w:val="single" w:sz="4" w:space="0" w:color="auto"/>
              <w:right w:val="single" w:sz="4" w:space="0" w:color="auto"/>
            </w:tcBorders>
            <w:shd w:val="clear" w:color="auto" w:fill="auto"/>
            <w:hideMark/>
          </w:tcPr>
          <w:p w14:paraId="750556E6" w14:textId="52DD8114" w:rsidR="005A0DC2" w:rsidRPr="005A0DC2" w:rsidRDefault="005A0DC2" w:rsidP="005A0DC2">
            <w:pPr>
              <w:jc w:val="center"/>
              <w:rPr>
                <w:color w:val="000000"/>
              </w:rPr>
            </w:pPr>
            <w:r w:rsidRPr="005A0DC2">
              <w:t xml:space="preserve"> 0,41 </w:t>
            </w:r>
          </w:p>
        </w:tc>
        <w:tc>
          <w:tcPr>
            <w:tcW w:w="2116" w:type="dxa"/>
            <w:tcBorders>
              <w:top w:val="nil"/>
              <w:left w:val="nil"/>
              <w:bottom w:val="single" w:sz="4" w:space="0" w:color="auto"/>
              <w:right w:val="single" w:sz="4" w:space="0" w:color="auto"/>
            </w:tcBorders>
            <w:shd w:val="clear" w:color="auto" w:fill="auto"/>
            <w:hideMark/>
          </w:tcPr>
          <w:p w14:paraId="68E3ACFD" w14:textId="2091E298" w:rsidR="005A0DC2" w:rsidRPr="005A0DC2" w:rsidRDefault="005A0DC2" w:rsidP="005A0DC2">
            <w:pPr>
              <w:jc w:val="center"/>
              <w:rPr>
                <w:color w:val="000000"/>
              </w:rPr>
            </w:pPr>
            <w:r w:rsidRPr="005A0DC2">
              <w:t xml:space="preserve"> 0,41 </w:t>
            </w:r>
          </w:p>
        </w:tc>
      </w:tr>
      <w:tr w:rsidR="005A0DC2" w:rsidRPr="005A0DC2" w14:paraId="4D505BB9" w14:textId="77777777" w:rsidTr="0088396E">
        <w:trPr>
          <w:trHeight w:val="20"/>
        </w:trPr>
        <w:tc>
          <w:tcPr>
            <w:tcW w:w="3402" w:type="dxa"/>
            <w:tcBorders>
              <w:top w:val="nil"/>
              <w:left w:val="single" w:sz="4" w:space="0" w:color="auto"/>
              <w:bottom w:val="single" w:sz="4" w:space="0" w:color="auto"/>
              <w:right w:val="single" w:sz="4" w:space="0" w:color="auto"/>
            </w:tcBorders>
            <w:shd w:val="clear" w:color="auto" w:fill="auto"/>
            <w:hideMark/>
          </w:tcPr>
          <w:p w14:paraId="4D63D6BA" w14:textId="24B2A6FA" w:rsidR="005A0DC2" w:rsidRPr="005A0DC2" w:rsidRDefault="005A0DC2" w:rsidP="005A0DC2">
            <w:pPr>
              <w:jc w:val="center"/>
              <w:rPr>
                <w:color w:val="000000"/>
              </w:rPr>
            </w:pPr>
            <w:r w:rsidRPr="005A0DC2">
              <w:t>MI17-pavillon</w:t>
            </w:r>
          </w:p>
        </w:tc>
        <w:tc>
          <w:tcPr>
            <w:tcW w:w="1668" w:type="dxa"/>
            <w:tcBorders>
              <w:top w:val="nil"/>
              <w:left w:val="nil"/>
              <w:bottom w:val="single" w:sz="4" w:space="0" w:color="auto"/>
              <w:right w:val="single" w:sz="4" w:space="0" w:color="auto"/>
            </w:tcBorders>
            <w:shd w:val="clear" w:color="auto" w:fill="auto"/>
            <w:noWrap/>
            <w:hideMark/>
          </w:tcPr>
          <w:p w14:paraId="0A318474" w14:textId="014B0027" w:rsidR="005A0DC2" w:rsidRPr="005A0DC2" w:rsidRDefault="005A0DC2" w:rsidP="005A0DC2">
            <w:pPr>
              <w:jc w:val="center"/>
              <w:rPr>
                <w:color w:val="000000"/>
              </w:rPr>
            </w:pPr>
            <w:r w:rsidRPr="005A0DC2">
              <w:t>&gt;2005</w:t>
            </w:r>
          </w:p>
        </w:tc>
        <w:tc>
          <w:tcPr>
            <w:tcW w:w="0" w:type="auto"/>
            <w:tcBorders>
              <w:top w:val="nil"/>
              <w:left w:val="nil"/>
              <w:bottom w:val="single" w:sz="4" w:space="0" w:color="auto"/>
              <w:right w:val="single" w:sz="4" w:space="0" w:color="auto"/>
            </w:tcBorders>
            <w:shd w:val="clear" w:color="auto" w:fill="auto"/>
            <w:noWrap/>
            <w:hideMark/>
          </w:tcPr>
          <w:p w14:paraId="28B2FDC8" w14:textId="11872BBA" w:rsidR="005A0DC2" w:rsidRPr="005A0DC2" w:rsidRDefault="005A0DC2" w:rsidP="005A0DC2">
            <w:pPr>
              <w:jc w:val="center"/>
              <w:rPr>
                <w:color w:val="000000"/>
              </w:rPr>
            </w:pPr>
            <w:r w:rsidRPr="005A0DC2">
              <w:t>11</w:t>
            </w:r>
          </w:p>
        </w:tc>
        <w:tc>
          <w:tcPr>
            <w:tcW w:w="1024" w:type="dxa"/>
            <w:tcBorders>
              <w:top w:val="nil"/>
              <w:left w:val="nil"/>
              <w:bottom w:val="single" w:sz="4" w:space="0" w:color="auto"/>
              <w:right w:val="single" w:sz="4" w:space="0" w:color="auto"/>
            </w:tcBorders>
            <w:shd w:val="clear" w:color="auto" w:fill="auto"/>
            <w:hideMark/>
          </w:tcPr>
          <w:p w14:paraId="75BE9880" w14:textId="2045E611" w:rsidR="005A0DC2" w:rsidRPr="005A0DC2" w:rsidRDefault="005A0DC2" w:rsidP="005A0DC2">
            <w:pPr>
              <w:jc w:val="center"/>
              <w:rPr>
                <w:color w:val="000000"/>
              </w:rPr>
            </w:pPr>
            <w:r w:rsidRPr="005A0DC2">
              <w:t xml:space="preserve"> 0,30 </w:t>
            </w:r>
          </w:p>
        </w:tc>
        <w:tc>
          <w:tcPr>
            <w:tcW w:w="2116" w:type="dxa"/>
            <w:tcBorders>
              <w:top w:val="nil"/>
              <w:left w:val="nil"/>
              <w:bottom w:val="single" w:sz="4" w:space="0" w:color="auto"/>
              <w:right w:val="single" w:sz="4" w:space="0" w:color="auto"/>
            </w:tcBorders>
            <w:shd w:val="clear" w:color="auto" w:fill="auto"/>
            <w:hideMark/>
          </w:tcPr>
          <w:p w14:paraId="2BED6535" w14:textId="3F8C97D6" w:rsidR="005A0DC2" w:rsidRPr="005A0DC2" w:rsidRDefault="005A0DC2" w:rsidP="005A0DC2">
            <w:pPr>
              <w:jc w:val="center"/>
              <w:rPr>
                <w:color w:val="000000"/>
              </w:rPr>
            </w:pPr>
            <w:r w:rsidRPr="005A0DC2">
              <w:t xml:space="preserve"> 0,30 </w:t>
            </w:r>
          </w:p>
        </w:tc>
      </w:tr>
      <w:tr w:rsidR="005A0DC2" w:rsidRPr="005A0DC2" w14:paraId="02F663DE" w14:textId="77777777" w:rsidTr="00F0482A">
        <w:trPr>
          <w:trHeight w:val="20"/>
        </w:trPr>
        <w:tc>
          <w:tcPr>
            <w:tcW w:w="3402" w:type="dxa"/>
            <w:tcBorders>
              <w:top w:val="nil"/>
              <w:left w:val="nil"/>
              <w:bottom w:val="nil"/>
              <w:right w:val="nil"/>
            </w:tcBorders>
            <w:shd w:val="clear" w:color="auto" w:fill="auto"/>
            <w:noWrap/>
            <w:vAlign w:val="center"/>
            <w:hideMark/>
          </w:tcPr>
          <w:p w14:paraId="1EDBAE43" w14:textId="77777777" w:rsidR="005A0DC2" w:rsidRPr="005A0DC2" w:rsidRDefault="005A0DC2" w:rsidP="00F0482A">
            <w:pPr>
              <w:jc w:val="center"/>
              <w:rPr>
                <w:color w:val="000000"/>
              </w:rPr>
            </w:pPr>
          </w:p>
        </w:tc>
        <w:tc>
          <w:tcPr>
            <w:tcW w:w="1668" w:type="dxa"/>
            <w:tcBorders>
              <w:top w:val="nil"/>
              <w:left w:val="nil"/>
              <w:bottom w:val="nil"/>
              <w:right w:val="nil"/>
            </w:tcBorders>
            <w:shd w:val="clear" w:color="auto" w:fill="auto"/>
            <w:noWrap/>
            <w:vAlign w:val="center"/>
            <w:hideMark/>
          </w:tcPr>
          <w:p w14:paraId="6CB902F3" w14:textId="77777777" w:rsidR="005A0DC2" w:rsidRPr="005A0DC2" w:rsidRDefault="005A0DC2" w:rsidP="00F0482A">
            <w:pPr>
              <w:jc w:val="center"/>
            </w:pPr>
          </w:p>
        </w:tc>
        <w:tc>
          <w:tcPr>
            <w:tcW w:w="0" w:type="auto"/>
            <w:tcBorders>
              <w:top w:val="nil"/>
              <w:left w:val="nil"/>
              <w:bottom w:val="nil"/>
              <w:right w:val="nil"/>
            </w:tcBorders>
            <w:shd w:val="clear" w:color="auto" w:fill="auto"/>
            <w:noWrap/>
            <w:vAlign w:val="center"/>
            <w:hideMark/>
          </w:tcPr>
          <w:p w14:paraId="10B3107A" w14:textId="77777777" w:rsidR="005A0DC2" w:rsidRPr="005A0DC2" w:rsidRDefault="005A0DC2" w:rsidP="00F0482A">
            <w:pPr>
              <w:jc w:val="center"/>
            </w:pPr>
          </w:p>
        </w:tc>
        <w:tc>
          <w:tcPr>
            <w:tcW w:w="0" w:type="auto"/>
            <w:tcBorders>
              <w:top w:val="nil"/>
              <w:left w:val="nil"/>
              <w:bottom w:val="nil"/>
              <w:right w:val="nil"/>
            </w:tcBorders>
            <w:shd w:val="clear" w:color="auto" w:fill="auto"/>
            <w:noWrap/>
            <w:vAlign w:val="center"/>
            <w:hideMark/>
          </w:tcPr>
          <w:p w14:paraId="408BD6E3" w14:textId="77777777" w:rsidR="005A0DC2" w:rsidRPr="005A0DC2" w:rsidRDefault="005A0DC2" w:rsidP="00F0482A">
            <w:pPr>
              <w:jc w:val="center"/>
            </w:pPr>
          </w:p>
        </w:tc>
        <w:tc>
          <w:tcPr>
            <w:tcW w:w="0" w:type="auto"/>
            <w:tcBorders>
              <w:top w:val="nil"/>
              <w:left w:val="nil"/>
              <w:bottom w:val="nil"/>
              <w:right w:val="nil"/>
            </w:tcBorders>
            <w:shd w:val="clear" w:color="auto" w:fill="auto"/>
            <w:noWrap/>
            <w:vAlign w:val="center"/>
            <w:hideMark/>
          </w:tcPr>
          <w:p w14:paraId="4FBF8FA4" w14:textId="77777777" w:rsidR="005A0DC2" w:rsidRPr="005A0DC2" w:rsidRDefault="005A0DC2" w:rsidP="00F0482A">
            <w:pPr>
              <w:jc w:val="center"/>
            </w:pPr>
          </w:p>
        </w:tc>
      </w:tr>
      <w:tr w:rsidR="005A0DC2" w:rsidRPr="005A0DC2" w14:paraId="120F180D" w14:textId="77777777" w:rsidTr="00F0482A">
        <w:trPr>
          <w:trHeight w:val="20"/>
        </w:trPr>
        <w:tc>
          <w:tcPr>
            <w:tcW w:w="3402" w:type="dxa"/>
            <w:tcBorders>
              <w:top w:val="nil"/>
              <w:left w:val="nil"/>
              <w:bottom w:val="nil"/>
              <w:right w:val="nil"/>
            </w:tcBorders>
            <w:shd w:val="clear" w:color="auto" w:fill="auto"/>
            <w:noWrap/>
            <w:vAlign w:val="center"/>
            <w:hideMark/>
          </w:tcPr>
          <w:p w14:paraId="4161F498" w14:textId="77777777" w:rsidR="005A0DC2" w:rsidRPr="005A0DC2" w:rsidRDefault="005A0DC2" w:rsidP="00F0482A">
            <w:pPr>
              <w:jc w:val="center"/>
            </w:pPr>
          </w:p>
        </w:tc>
        <w:tc>
          <w:tcPr>
            <w:tcW w:w="1668" w:type="dxa"/>
            <w:tcBorders>
              <w:top w:val="nil"/>
              <w:left w:val="nil"/>
              <w:bottom w:val="nil"/>
              <w:right w:val="nil"/>
            </w:tcBorders>
            <w:shd w:val="clear" w:color="auto" w:fill="auto"/>
            <w:noWrap/>
            <w:vAlign w:val="center"/>
            <w:hideMark/>
          </w:tcPr>
          <w:p w14:paraId="65F146DB" w14:textId="77777777" w:rsidR="005A0DC2" w:rsidRPr="005A0DC2" w:rsidRDefault="005A0DC2" w:rsidP="00F0482A">
            <w:pPr>
              <w:jc w:val="center"/>
            </w:pPr>
          </w:p>
        </w:tc>
        <w:tc>
          <w:tcPr>
            <w:tcW w:w="0" w:type="auto"/>
            <w:tcBorders>
              <w:top w:val="nil"/>
              <w:left w:val="nil"/>
              <w:bottom w:val="nil"/>
              <w:right w:val="nil"/>
            </w:tcBorders>
            <w:shd w:val="clear" w:color="auto" w:fill="auto"/>
            <w:noWrap/>
            <w:vAlign w:val="center"/>
            <w:hideMark/>
          </w:tcPr>
          <w:p w14:paraId="74383604" w14:textId="77777777" w:rsidR="005A0DC2" w:rsidRPr="005A0DC2" w:rsidRDefault="005A0DC2" w:rsidP="00F0482A">
            <w:pPr>
              <w:jc w:val="center"/>
            </w:pPr>
          </w:p>
        </w:tc>
        <w:tc>
          <w:tcPr>
            <w:tcW w:w="0" w:type="auto"/>
            <w:tcBorders>
              <w:top w:val="nil"/>
              <w:left w:val="nil"/>
              <w:bottom w:val="nil"/>
              <w:right w:val="nil"/>
            </w:tcBorders>
            <w:shd w:val="clear" w:color="auto" w:fill="auto"/>
            <w:noWrap/>
            <w:vAlign w:val="center"/>
            <w:hideMark/>
          </w:tcPr>
          <w:p w14:paraId="2B7D3E53" w14:textId="77777777" w:rsidR="005A0DC2" w:rsidRPr="005A0DC2" w:rsidRDefault="005A0DC2" w:rsidP="00F0482A">
            <w:pPr>
              <w:jc w:val="center"/>
            </w:pPr>
          </w:p>
        </w:tc>
        <w:tc>
          <w:tcPr>
            <w:tcW w:w="0" w:type="auto"/>
            <w:tcBorders>
              <w:top w:val="nil"/>
              <w:left w:val="nil"/>
              <w:bottom w:val="nil"/>
              <w:right w:val="nil"/>
            </w:tcBorders>
            <w:shd w:val="clear" w:color="auto" w:fill="auto"/>
            <w:noWrap/>
            <w:vAlign w:val="center"/>
            <w:hideMark/>
          </w:tcPr>
          <w:p w14:paraId="7ECCCE31" w14:textId="77777777" w:rsidR="005A0DC2" w:rsidRPr="005A0DC2" w:rsidRDefault="005A0DC2" w:rsidP="00F0482A">
            <w:pPr>
              <w:jc w:val="center"/>
            </w:pPr>
          </w:p>
        </w:tc>
      </w:tr>
    </w:tbl>
    <w:p w14:paraId="681A7413" w14:textId="77777777" w:rsidR="005A0DC2" w:rsidRDefault="005A0DC2" w:rsidP="005A0DC2"/>
    <w:p w14:paraId="59E3F66F" w14:textId="77777777" w:rsidR="005A0DC2" w:rsidRDefault="005A0DC2" w:rsidP="005A0DC2">
      <w:pPr>
        <w:rPr>
          <w:b/>
          <w:bCs/>
          <w:color w:val="000000"/>
          <w:sz w:val="16"/>
          <w:szCs w:val="16"/>
          <w:u w:val="single"/>
        </w:rPr>
      </w:pPr>
    </w:p>
    <w:p w14:paraId="1971F1FE" w14:textId="77777777" w:rsidR="005A0DC2" w:rsidRDefault="005A0DC2" w:rsidP="005A0DC2">
      <w:r w:rsidRPr="00F0482A">
        <w:rPr>
          <w:b/>
          <w:bCs/>
          <w:color w:val="000000"/>
          <w:sz w:val="16"/>
          <w:szCs w:val="16"/>
          <w:u w:val="single"/>
        </w:rPr>
        <w:t>Situation de référence en fonction de la part de parc considéré et de la prise en considération d'une isolation progressive</w:t>
      </w:r>
    </w:p>
    <w:p w14:paraId="435D65CE" w14:textId="77777777" w:rsidR="005A0DC2" w:rsidRDefault="005A0DC2" w:rsidP="005A0DC2"/>
    <w:tbl>
      <w:tblPr>
        <w:tblStyle w:val="Grilledutableau"/>
        <w:tblW w:w="0" w:type="auto"/>
        <w:tblCellMar>
          <w:top w:w="28" w:type="dxa"/>
          <w:bottom w:w="28" w:type="dxa"/>
        </w:tblCellMar>
        <w:tblLook w:val="04A0" w:firstRow="1" w:lastRow="0" w:firstColumn="1" w:lastColumn="0" w:noHBand="0" w:noVBand="1"/>
      </w:tblPr>
      <w:tblGrid>
        <w:gridCol w:w="3395"/>
        <w:gridCol w:w="1578"/>
        <w:gridCol w:w="1445"/>
        <w:gridCol w:w="1355"/>
        <w:gridCol w:w="1287"/>
      </w:tblGrid>
      <w:tr w:rsidR="005A0DC2" w:rsidRPr="008B1663" w14:paraId="3B19D87A" w14:textId="77777777" w:rsidTr="005A0DC2">
        <w:trPr>
          <w:trHeight w:val="20"/>
        </w:trPr>
        <w:tc>
          <w:tcPr>
            <w:tcW w:w="3396" w:type="dxa"/>
            <w:noWrap/>
            <w:vAlign w:val="center"/>
            <w:hideMark/>
          </w:tcPr>
          <w:p w14:paraId="71176314" w14:textId="77777777" w:rsidR="005A0DC2" w:rsidRPr="00F0482A" w:rsidRDefault="005A0DC2" w:rsidP="00F0482A">
            <w:pPr>
              <w:jc w:val="center"/>
              <w:rPr>
                <w:b/>
                <w:bCs/>
                <w:color w:val="000000"/>
                <w:sz w:val="16"/>
                <w:szCs w:val="16"/>
                <w:u w:val="single"/>
              </w:rPr>
            </w:pPr>
          </w:p>
        </w:tc>
        <w:tc>
          <w:tcPr>
            <w:tcW w:w="5664" w:type="dxa"/>
            <w:gridSpan w:val="4"/>
            <w:noWrap/>
            <w:vAlign w:val="center"/>
            <w:hideMark/>
          </w:tcPr>
          <w:p w14:paraId="2940EEE7" w14:textId="77777777" w:rsidR="005A0DC2" w:rsidRPr="00F0482A" w:rsidRDefault="005A0DC2" w:rsidP="00F0482A">
            <w:pPr>
              <w:jc w:val="center"/>
              <w:rPr>
                <w:sz w:val="16"/>
                <w:szCs w:val="16"/>
              </w:rPr>
            </w:pPr>
            <w:r w:rsidRPr="00F0482A">
              <w:rPr>
                <w:color w:val="000000"/>
                <w:sz w:val="16"/>
                <w:szCs w:val="16"/>
              </w:rPr>
              <w:t>Part du parc à prendre en compte</w:t>
            </w:r>
          </w:p>
        </w:tc>
      </w:tr>
      <w:tr w:rsidR="005A0DC2" w:rsidRPr="008B1663" w14:paraId="154DB454" w14:textId="77777777" w:rsidTr="005A0DC2">
        <w:trPr>
          <w:trHeight w:val="20"/>
        </w:trPr>
        <w:tc>
          <w:tcPr>
            <w:tcW w:w="3396" w:type="dxa"/>
            <w:vAlign w:val="center"/>
            <w:hideMark/>
          </w:tcPr>
          <w:p w14:paraId="6992A1E0" w14:textId="77777777" w:rsidR="005A0DC2" w:rsidRPr="00F0482A" w:rsidRDefault="005A0DC2" w:rsidP="00F0482A">
            <w:pPr>
              <w:jc w:val="center"/>
              <w:rPr>
                <w:color w:val="000000"/>
                <w:sz w:val="16"/>
                <w:szCs w:val="16"/>
              </w:rPr>
            </w:pPr>
          </w:p>
        </w:tc>
        <w:tc>
          <w:tcPr>
            <w:tcW w:w="1578" w:type="dxa"/>
            <w:vAlign w:val="center"/>
            <w:hideMark/>
          </w:tcPr>
          <w:p w14:paraId="3958FB3F" w14:textId="77777777" w:rsidR="005A0DC2" w:rsidRPr="00F0482A" w:rsidRDefault="005A0DC2" w:rsidP="00F0482A">
            <w:pPr>
              <w:jc w:val="center"/>
              <w:rPr>
                <w:b/>
                <w:bCs/>
                <w:color w:val="000000"/>
                <w:sz w:val="16"/>
                <w:szCs w:val="16"/>
              </w:rPr>
            </w:pPr>
            <w:r w:rsidRPr="00F0482A">
              <w:rPr>
                <w:b/>
                <w:bCs/>
                <w:color w:val="000000"/>
                <w:sz w:val="16"/>
                <w:szCs w:val="16"/>
              </w:rPr>
              <w:t>Seulement av. 1975</w:t>
            </w:r>
          </w:p>
        </w:tc>
        <w:tc>
          <w:tcPr>
            <w:tcW w:w="0" w:type="auto"/>
            <w:vAlign w:val="center"/>
            <w:hideMark/>
          </w:tcPr>
          <w:p w14:paraId="25AB76CE" w14:textId="77777777" w:rsidR="005A0DC2" w:rsidRPr="00F0482A" w:rsidRDefault="005A0DC2" w:rsidP="00F0482A">
            <w:pPr>
              <w:jc w:val="center"/>
              <w:rPr>
                <w:b/>
                <w:bCs/>
                <w:color w:val="000000"/>
                <w:sz w:val="16"/>
                <w:szCs w:val="16"/>
              </w:rPr>
            </w:pPr>
            <w:r w:rsidRPr="00F0482A">
              <w:rPr>
                <w:b/>
                <w:bCs/>
                <w:color w:val="000000"/>
                <w:sz w:val="16"/>
                <w:szCs w:val="16"/>
              </w:rPr>
              <w:t>Seulement av. 1990</w:t>
            </w:r>
          </w:p>
        </w:tc>
        <w:tc>
          <w:tcPr>
            <w:tcW w:w="0" w:type="auto"/>
            <w:vAlign w:val="center"/>
            <w:hideMark/>
          </w:tcPr>
          <w:p w14:paraId="3DF98B49" w14:textId="77777777" w:rsidR="005A0DC2" w:rsidRPr="00F0482A" w:rsidRDefault="005A0DC2" w:rsidP="00F0482A">
            <w:pPr>
              <w:jc w:val="center"/>
              <w:rPr>
                <w:b/>
                <w:bCs/>
                <w:color w:val="000000"/>
                <w:sz w:val="16"/>
                <w:szCs w:val="16"/>
              </w:rPr>
            </w:pPr>
            <w:r w:rsidRPr="00F0482A">
              <w:rPr>
                <w:b/>
                <w:bCs/>
                <w:color w:val="000000"/>
                <w:sz w:val="16"/>
                <w:szCs w:val="16"/>
              </w:rPr>
              <w:t>Seulement av. 2000</w:t>
            </w:r>
          </w:p>
        </w:tc>
        <w:tc>
          <w:tcPr>
            <w:tcW w:w="0" w:type="auto"/>
            <w:vAlign w:val="center"/>
            <w:hideMark/>
          </w:tcPr>
          <w:p w14:paraId="2961502E" w14:textId="77777777" w:rsidR="005A0DC2" w:rsidRPr="00F0482A" w:rsidRDefault="005A0DC2" w:rsidP="00F0482A">
            <w:pPr>
              <w:jc w:val="center"/>
              <w:rPr>
                <w:b/>
                <w:bCs/>
                <w:color w:val="000000"/>
                <w:sz w:val="16"/>
                <w:szCs w:val="16"/>
              </w:rPr>
            </w:pPr>
            <w:r w:rsidRPr="00F0482A">
              <w:rPr>
                <w:b/>
                <w:bCs/>
                <w:color w:val="000000"/>
                <w:sz w:val="16"/>
                <w:szCs w:val="16"/>
              </w:rPr>
              <w:t>Seulement av. 2005</w:t>
            </w:r>
          </w:p>
        </w:tc>
      </w:tr>
      <w:tr w:rsidR="005A0DC2" w:rsidRPr="008B1663" w14:paraId="5D210DF4" w14:textId="77777777" w:rsidTr="0088396E">
        <w:trPr>
          <w:trHeight w:val="20"/>
        </w:trPr>
        <w:tc>
          <w:tcPr>
            <w:tcW w:w="3396" w:type="dxa"/>
            <w:vAlign w:val="center"/>
            <w:hideMark/>
          </w:tcPr>
          <w:p w14:paraId="610BB628" w14:textId="77777777" w:rsidR="005A0DC2" w:rsidRPr="00F0482A" w:rsidRDefault="005A0DC2" w:rsidP="005A0DC2">
            <w:pPr>
              <w:jc w:val="center"/>
              <w:rPr>
                <w:color w:val="000000"/>
                <w:sz w:val="16"/>
                <w:szCs w:val="16"/>
              </w:rPr>
            </w:pPr>
            <w:r w:rsidRPr="00F0482A">
              <w:rPr>
                <w:color w:val="000000"/>
                <w:sz w:val="16"/>
                <w:szCs w:val="16"/>
              </w:rPr>
              <w:t>Sans considérer d'isolation progressive</w:t>
            </w:r>
          </w:p>
        </w:tc>
        <w:tc>
          <w:tcPr>
            <w:tcW w:w="1578" w:type="dxa"/>
            <w:hideMark/>
          </w:tcPr>
          <w:p w14:paraId="19580CDA" w14:textId="04A4E9DA" w:rsidR="005A0DC2" w:rsidRPr="00F0482A" w:rsidRDefault="005A0DC2" w:rsidP="005A0DC2">
            <w:pPr>
              <w:jc w:val="center"/>
              <w:rPr>
                <w:color w:val="000000"/>
                <w:sz w:val="16"/>
                <w:szCs w:val="16"/>
              </w:rPr>
            </w:pPr>
            <w:ins w:id="346" w:author="Julien PARC" w:date="2021-07-08T15:25:00Z">
              <w:r w:rsidRPr="00D66A18">
                <w:t>2,50</w:t>
              </w:r>
            </w:ins>
            <w:del w:id="347" w:author="Julien PARC" w:date="2021-07-08T15:25:00Z">
              <w:r w:rsidRPr="00F0482A" w:rsidDel="00224218">
                <w:rPr>
                  <w:color w:val="000000"/>
                  <w:sz w:val="16"/>
                  <w:szCs w:val="16"/>
                </w:rPr>
                <w:delText>2,50</w:delText>
              </w:r>
            </w:del>
          </w:p>
        </w:tc>
        <w:tc>
          <w:tcPr>
            <w:tcW w:w="0" w:type="auto"/>
            <w:hideMark/>
          </w:tcPr>
          <w:p w14:paraId="61F1C562" w14:textId="74B39C88" w:rsidR="005A0DC2" w:rsidRPr="00F0482A" w:rsidRDefault="005A0DC2" w:rsidP="005A0DC2">
            <w:pPr>
              <w:jc w:val="center"/>
              <w:rPr>
                <w:color w:val="000000"/>
                <w:sz w:val="16"/>
                <w:szCs w:val="16"/>
              </w:rPr>
            </w:pPr>
            <w:ins w:id="348" w:author="Julien PARC" w:date="2021-07-08T15:25:00Z">
              <w:r w:rsidRPr="00D66A18">
                <w:t>2,05</w:t>
              </w:r>
            </w:ins>
            <w:del w:id="349" w:author="Julien PARC" w:date="2021-07-08T15:25:00Z">
              <w:r w:rsidRPr="00F0482A" w:rsidDel="00224218">
                <w:rPr>
                  <w:color w:val="000000"/>
                  <w:sz w:val="16"/>
                  <w:szCs w:val="16"/>
                </w:rPr>
                <w:delText>1,91</w:delText>
              </w:r>
            </w:del>
          </w:p>
        </w:tc>
        <w:tc>
          <w:tcPr>
            <w:tcW w:w="0" w:type="auto"/>
            <w:hideMark/>
          </w:tcPr>
          <w:p w14:paraId="132E37AA" w14:textId="0718CB3D" w:rsidR="005A0DC2" w:rsidRPr="00F0482A" w:rsidRDefault="005A0DC2" w:rsidP="005A0DC2">
            <w:pPr>
              <w:jc w:val="center"/>
              <w:rPr>
                <w:color w:val="000000"/>
                <w:sz w:val="16"/>
                <w:szCs w:val="16"/>
              </w:rPr>
            </w:pPr>
            <w:ins w:id="350" w:author="Julien PARC" w:date="2021-07-08T15:25:00Z">
              <w:r w:rsidRPr="00D66A18">
                <w:t>1,87</w:t>
              </w:r>
            </w:ins>
            <w:del w:id="351" w:author="Julien PARC" w:date="2021-07-08T15:25:00Z">
              <w:r w:rsidRPr="00F0482A" w:rsidDel="00224218">
                <w:rPr>
                  <w:color w:val="000000"/>
                  <w:sz w:val="16"/>
                  <w:szCs w:val="16"/>
                </w:rPr>
                <w:delText>1,72</w:delText>
              </w:r>
            </w:del>
          </w:p>
        </w:tc>
        <w:tc>
          <w:tcPr>
            <w:tcW w:w="0" w:type="auto"/>
            <w:hideMark/>
          </w:tcPr>
          <w:p w14:paraId="6F1A4048" w14:textId="0301B7A9" w:rsidR="005A0DC2" w:rsidRPr="00F0482A" w:rsidRDefault="005A0DC2" w:rsidP="005A0DC2">
            <w:pPr>
              <w:jc w:val="center"/>
              <w:rPr>
                <w:color w:val="000000"/>
                <w:sz w:val="16"/>
                <w:szCs w:val="16"/>
              </w:rPr>
            </w:pPr>
            <w:ins w:id="352" w:author="Julien PARC" w:date="2021-07-08T15:25:00Z">
              <w:r w:rsidRPr="00D66A18">
                <w:t>1,78</w:t>
              </w:r>
            </w:ins>
            <w:del w:id="353" w:author="Julien PARC" w:date="2021-07-08T15:25:00Z">
              <w:r w:rsidRPr="00F0482A" w:rsidDel="00224218">
                <w:rPr>
                  <w:color w:val="000000"/>
                  <w:sz w:val="16"/>
                  <w:szCs w:val="16"/>
                </w:rPr>
                <w:delText>1,63</w:delText>
              </w:r>
            </w:del>
          </w:p>
        </w:tc>
      </w:tr>
      <w:tr w:rsidR="005A0DC2" w:rsidRPr="008B1663" w14:paraId="2A8E158D" w14:textId="77777777" w:rsidTr="0088396E">
        <w:trPr>
          <w:trHeight w:val="20"/>
        </w:trPr>
        <w:tc>
          <w:tcPr>
            <w:tcW w:w="3396" w:type="dxa"/>
            <w:vAlign w:val="center"/>
            <w:hideMark/>
          </w:tcPr>
          <w:p w14:paraId="582136F6" w14:textId="77777777" w:rsidR="005A0DC2" w:rsidRPr="00F0482A" w:rsidRDefault="005A0DC2" w:rsidP="005A0DC2">
            <w:pPr>
              <w:jc w:val="center"/>
              <w:rPr>
                <w:color w:val="000000"/>
                <w:sz w:val="16"/>
                <w:szCs w:val="16"/>
              </w:rPr>
            </w:pPr>
            <w:r w:rsidRPr="00F0482A">
              <w:rPr>
                <w:color w:val="000000"/>
                <w:sz w:val="16"/>
                <w:szCs w:val="16"/>
              </w:rPr>
              <w:t>En considérant une isolation progressive</w:t>
            </w:r>
          </w:p>
        </w:tc>
        <w:tc>
          <w:tcPr>
            <w:tcW w:w="1578" w:type="dxa"/>
            <w:hideMark/>
          </w:tcPr>
          <w:p w14:paraId="0D4655BC" w14:textId="47A0AAD0" w:rsidR="005A0DC2" w:rsidRPr="00F0482A" w:rsidRDefault="005A0DC2" w:rsidP="005A0DC2">
            <w:pPr>
              <w:jc w:val="center"/>
              <w:rPr>
                <w:b/>
                <w:bCs/>
                <w:color w:val="000000"/>
                <w:sz w:val="16"/>
                <w:szCs w:val="16"/>
              </w:rPr>
            </w:pPr>
            <w:ins w:id="354" w:author="Julien PARC" w:date="2021-07-08T15:25:00Z">
              <w:r w:rsidRPr="00D66A18">
                <w:t>1,75</w:t>
              </w:r>
            </w:ins>
            <w:del w:id="355" w:author="Julien PARC" w:date="2021-07-08T15:25:00Z">
              <w:r w:rsidRPr="00F0482A" w:rsidDel="00224218">
                <w:rPr>
                  <w:b/>
                  <w:bCs/>
                  <w:color w:val="000000"/>
                  <w:sz w:val="16"/>
                  <w:szCs w:val="16"/>
                </w:rPr>
                <w:delText>1,75</w:delText>
              </w:r>
            </w:del>
          </w:p>
        </w:tc>
        <w:tc>
          <w:tcPr>
            <w:tcW w:w="0" w:type="auto"/>
            <w:hideMark/>
          </w:tcPr>
          <w:p w14:paraId="5E53C305" w14:textId="34D87C92" w:rsidR="005A0DC2" w:rsidRPr="00F0482A" w:rsidRDefault="005A0DC2" w:rsidP="005A0DC2">
            <w:pPr>
              <w:jc w:val="center"/>
              <w:rPr>
                <w:color w:val="000000"/>
                <w:sz w:val="16"/>
                <w:szCs w:val="16"/>
              </w:rPr>
            </w:pPr>
            <w:ins w:id="356" w:author="Julien PARC" w:date="2021-07-08T15:25:00Z">
              <w:r w:rsidRPr="00D66A18">
                <w:t>1,51</w:t>
              </w:r>
            </w:ins>
            <w:del w:id="357" w:author="Julien PARC" w:date="2021-07-08T15:25:00Z">
              <w:r w:rsidRPr="00F0482A" w:rsidDel="00224218">
                <w:rPr>
                  <w:color w:val="000000"/>
                  <w:sz w:val="16"/>
                  <w:szCs w:val="16"/>
                </w:rPr>
                <w:delText>1,37</w:delText>
              </w:r>
            </w:del>
          </w:p>
        </w:tc>
        <w:tc>
          <w:tcPr>
            <w:tcW w:w="0" w:type="auto"/>
            <w:hideMark/>
          </w:tcPr>
          <w:p w14:paraId="4E6D79B9" w14:textId="7482F0AF" w:rsidR="005A0DC2" w:rsidRPr="00F0482A" w:rsidRDefault="005A0DC2" w:rsidP="005A0DC2">
            <w:pPr>
              <w:jc w:val="center"/>
              <w:rPr>
                <w:color w:val="000000"/>
                <w:sz w:val="16"/>
                <w:szCs w:val="16"/>
              </w:rPr>
            </w:pPr>
            <w:ins w:id="358" w:author="Julien PARC" w:date="2021-07-08T15:25:00Z">
              <w:r w:rsidRPr="00D66A18">
                <w:t>1,39</w:t>
              </w:r>
            </w:ins>
            <w:del w:id="359" w:author="Julien PARC" w:date="2021-07-08T15:25:00Z">
              <w:r w:rsidRPr="00F0482A" w:rsidDel="00224218">
                <w:rPr>
                  <w:color w:val="000000"/>
                  <w:sz w:val="16"/>
                  <w:szCs w:val="16"/>
                </w:rPr>
                <w:delText>1,25</w:delText>
              </w:r>
            </w:del>
          </w:p>
        </w:tc>
        <w:tc>
          <w:tcPr>
            <w:tcW w:w="0" w:type="auto"/>
            <w:hideMark/>
          </w:tcPr>
          <w:p w14:paraId="58E37F0E" w14:textId="7D74F05A" w:rsidR="005A0DC2" w:rsidRPr="00F0482A" w:rsidRDefault="005A0DC2" w:rsidP="005A0DC2">
            <w:pPr>
              <w:jc w:val="center"/>
              <w:rPr>
                <w:color w:val="000000"/>
                <w:sz w:val="16"/>
                <w:szCs w:val="16"/>
              </w:rPr>
            </w:pPr>
            <w:ins w:id="360" w:author="Julien PARC" w:date="2021-07-08T15:25:00Z">
              <w:r w:rsidRPr="00D66A18">
                <w:t>1,33</w:t>
              </w:r>
            </w:ins>
            <w:del w:id="361" w:author="Julien PARC" w:date="2021-07-08T15:25:00Z">
              <w:r w:rsidRPr="00F0482A" w:rsidDel="00224218">
                <w:rPr>
                  <w:color w:val="000000"/>
                  <w:sz w:val="16"/>
                  <w:szCs w:val="16"/>
                </w:rPr>
                <w:delText>1,18</w:delText>
              </w:r>
            </w:del>
          </w:p>
        </w:tc>
      </w:tr>
    </w:tbl>
    <w:p w14:paraId="27DD976B" w14:textId="3B78B144" w:rsidR="005A0DC2" w:rsidDel="00C21575" w:rsidRDefault="005A0DC2" w:rsidP="00E56E39">
      <w:pPr>
        <w:pStyle w:val="Corpsdetexte"/>
        <w:jc w:val="both"/>
        <w:rPr>
          <w:del w:id="362" w:author="Julien PARC" w:date="2021-07-08T15:25:00Z"/>
        </w:rPr>
      </w:pPr>
      <w:del w:id="363" w:author="Julien PARC" w:date="2021-07-08T15:25:00Z">
        <w:r w:rsidDel="005A0DC2">
          <w:delText>Il est proposé de considéré une valeur réaliste de déperdition, soit 1,75 W/m².K.</w:delText>
        </w:r>
      </w:del>
    </w:p>
    <w:p w14:paraId="203550A7" w14:textId="77777777" w:rsidR="00C21575" w:rsidRDefault="00C21575" w:rsidP="005A0DC2">
      <w:pPr>
        <w:pStyle w:val="Retraitcorpsdetexte"/>
        <w:ind w:left="0"/>
        <w:jc w:val="both"/>
        <w:rPr>
          <w:ins w:id="364" w:author="Julien PARC" w:date="2021-07-30T17:07:00Z"/>
          <w:rFonts w:ascii="Times New Roman" w:hAnsi="Times New Roman" w:cs="Times New Roman"/>
          <w:color w:val="auto"/>
        </w:rPr>
      </w:pPr>
    </w:p>
    <w:p w14:paraId="7B06AB80" w14:textId="75D619A6" w:rsidR="005A0DC2" w:rsidDel="005A0DC2" w:rsidRDefault="005A0DC2" w:rsidP="005A0DC2">
      <w:pPr>
        <w:pStyle w:val="Retraitcorpsdetexte"/>
        <w:ind w:left="0"/>
        <w:jc w:val="both"/>
        <w:rPr>
          <w:del w:id="365" w:author="Julien PARC" w:date="2021-07-08T15:25:00Z"/>
          <w:rFonts w:ascii="Times New Roman" w:hAnsi="Times New Roman" w:cs="Times New Roman"/>
          <w:color w:val="auto"/>
        </w:rPr>
      </w:pPr>
    </w:p>
    <w:p w14:paraId="08691BFD" w14:textId="05810080" w:rsidR="005A0DC2" w:rsidDel="005A0DC2" w:rsidRDefault="005A0DC2" w:rsidP="00E56E39">
      <w:pPr>
        <w:pStyle w:val="Corpsdetexte"/>
        <w:jc w:val="both"/>
        <w:rPr>
          <w:del w:id="366" w:author="Julien PARC" w:date="2021-07-08T15:25:00Z"/>
          <w:bCs/>
          <w:sz w:val="22"/>
          <w:szCs w:val="22"/>
        </w:rPr>
      </w:pPr>
      <w:ins w:id="367" w:author="Julien PARC" w:date="2021-07-08T15:26:00Z">
        <w:r w:rsidRPr="005A0DC2">
          <w:rPr>
            <w:bCs/>
            <w:sz w:val="22"/>
            <w:szCs w:val="22"/>
          </w:rPr>
          <w:t>-</w:t>
        </w:r>
        <w:r w:rsidRPr="005A0DC2">
          <w:rPr>
            <w:bCs/>
            <w:sz w:val="22"/>
            <w:szCs w:val="22"/>
          </w:rPr>
          <w:tab/>
          <w:t>Les données de l’observatoire Effinergie</w:t>
        </w:r>
      </w:ins>
    </w:p>
    <w:p w14:paraId="40FCDC82" w14:textId="21504F73" w:rsidR="005A0DC2" w:rsidRDefault="005A0DC2" w:rsidP="00E56E39">
      <w:pPr>
        <w:pStyle w:val="Corpsdetexte"/>
        <w:jc w:val="both"/>
        <w:rPr>
          <w:ins w:id="368" w:author="Julien PARC" w:date="2021-07-08T15:26:00Z"/>
          <w:bCs/>
          <w:sz w:val="22"/>
          <w:szCs w:val="22"/>
        </w:rPr>
      </w:pPr>
    </w:p>
    <w:p w14:paraId="44908DA6" w14:textId="3F2C4E3B" w:rsidR="005A0DC2" w:rsidDel="005A0DC2" w:rsidRDefault="00C21575" w:rsidP="00E56E39">
      <w:pPr>
        <w:pStyle w:val="Corpsdetexte"/>
        <w:jc w:val="both"/>
        <w:rPr>
          <w:del w:id="369" w:author="Julien PARC" w:date="2021-07-08T15:26:00Z"/>
          <w:bCs/>
          <w:sz w:val="22"/>
          <w:szCs w:val="22"/>
        </w:rPr>
      </w:pPr>
      <w:ins w:id="370" w:author="Julien PARC" w:date="2021-07-30T17:07:00Z">
        <w:r w:rsidRPr="00C21575">
          <w:rPr>
            <w:bCs/>
            <w:sz w:val="22"/>
            <w:szCs w:val="22"/>
          </w:rPr>
          <w:t>Données issues de l'étude sur la rénovation basse consommation des maisons individuelles</w:t>
        </w:r>
      </w:ins>
    </w:p>
    <w:p w14:paraId="726E6478" w14:textId="0DDDC24A" w:rsidR="00AF2BCA" w:rsidRPr="00B21C09" w:rsidDel="005A0DC2" w:rsidRDefault="00AF2BCA" w:rsidP="00E56E39">
      <w:pPr>
        <w:pStyle w:val="Corpsdetexte"/>
        <w:jc w:val="both"/>
        <w:rPr>
          <w:del w:id="371" w:author="Julien PARC" w:date="2021-07-08T15:26:00Z"/>
          <w:bCs/>
          <w:sz w:val="22"/>
          <w:szCs w:val="22"/>
        </w:rPr>
      </w:pPr>
      <w:del w:id="372" w:author="Julien PARC" w:date="2021-07-08T15:26:00Z">
        <w:r w:rsidRPr="00B21C09" w:rsidDel="005A0DC2">
          <w:rPr>
            <w:bCs/>
            <w:sz w:val="22"/>
            <w:szCs w:val="22"/>
          </w:rPr>
          <w:delText>Le coefficient Upinit moyen retenu pour les murs extérieurs est de  3,3 W/m².K</w:delText>
        </w:r>
      </w:del>
    </w:p>
    <w:p w14:paraId="10114DED" w14:textId="0F733C45" w:rsidR="00AF2BCA" w:rsidRPr="00B21C09" w:rsidDel="005A0DC2" w:rsidRDefault="00AF2BCA" w:rsidP="00E56E39">
      <w:pPr>
        <w:pStyle w:val="Corpsdetexte"/>
        <w:tabs>
          <w:tab w:val="left" w:pos="3975"/>
        </w:tabs>
        <w:ind w:left="916"/>
        <w:jc w:val="both"/>
        <w:rPr>
          <w:del w:id="373" w:author="Julien PARC" w:date="2021-07-08T15:26:00Z"/>
          <w:bCs/>
          <w:sz w:val="22"/>
          <w:szCs w:val="22"/>
        </w:rPr>
      </w:pPr>
      <w:del w:id="374" w:author="Julien PARC" w:date="2021-07-08T15:26:00Z">
        <w:r w:rsidRPr="00B21C09" w:rsidDel="005A0DC2">
          <w:rPr>
            <w:bCs/>
            <w:sz w:val="22"/>
            <w:szCs w:val="22"/>
          </w:rPr>
          <w:tab/>
        </w:r>
      </w:del>
    </w:p>
    <w:p w14:paraId="02E73A2B" w14:textId="74779B7F" w:rsidR="00AF2BCA" w:rsidRPr="00B21C09" w:rsidDel="005A0DC2" w:rsidRDefault="00AF2BCA" w:rsidP="00E56E39">
      <w:pPr>
        <w:pStyle w:val="Corpsdetexte"/>
        <w:jc w:val="both"/>
        <w:rPr>
          <w:del w:id="375" w:author="Julien PARC" w:date="2021-07-08T15:26:00Z"/>
          <w:bCs/>
          <w:sz w:val="22"/>
          <w:szCs w:val="22"/>
        </w:rPr>
      </w:pPr>
      <w:del w:id="376" w:author="Julien PARC" w:date="2021-07-08T15:26:00Z">
        <w:r w:rsidRPr="00B21C09" w:rsidDel="005A0DC2">
          <w:rPr>
            <w:bCs/>
            <w:sz w:val="22"/>
            <w:szCs w:val="22"/>
          </w:rPr>
          <w:delText xml:space="preserve">Ce coefficient correspond </w:delText>
        </w:r>
      </w:del>
      <w:del w:id="377" w:author="Julien PARC" w:date="2021-07-08T15:19:00Z">
        <w:r w:rsidRPr="00B21C09" w:rsidDel="005A0DC2">
          <w:rPr>
            <w:bCs/>
            <w:sz w:val="22"/>
            <w:szCs w:val="22"/>
          </w:rPr>
          <w:delText xml:space="preserve">à un mur non isolé. </w:delText>
        </w:r>
      </w:del>
    </w:p>
    <w:p w14:paraId="6DB43C94" w14:textId="3684E630" w:rsidR="005A0DC2" w:rsidRDefault="005A0DC2" w:rsidP="005A0DC2">
      <w:pPr>
        <w:pStyle w:val="Corpsdetexte"/>
        <w:jc w:val="both"/>
        <w:rPr>
          <w:ins w:id="378" w:author="Julien PARC" w:date="2021-07-08T15:19:00Z"/>
          <w:bCs/>
          <w:sz w:val="22"/>
          <w:szCs w:val="22"/>
        </w:rPr>
      </w:pPr>
    </w:p>
    <w:p w14:paraId="354E462E" w14:textId="464693E5" w:rsidR="005A0DC2" w:rsidRDefault="00C21575" w:rsidP="005A0DC2">
      <w:pPr>
        <w:pStyle w:val="Retraitcorpsdetexte"/>
        <w:ind w:left="0"/>
        <w:jc w:val="both"/>
        <w:rPr>
          <w:ins w:id="379" w:author="Julien PARC" w:date="2021-07-30T17:08:00Z"/>
          <w:rFonts w:ascii="Times New Roman" w:hAnsi="Times New Roman" w:cs="Times New Roman"/>
          <w:color w:val="auto"/>
        </w:rPr>
      </w:pPr>
      <w:ins w:id="380" w:author="Julien PARC" w:date="2021-07-30T17:08:00Z">
        <w:r>
          <w:rPr>
            <w:rFonts w:ascii="Times New Roman" w:hAnsi="Times New Roman" w:cs="Times New Roman"/>
            <w:color w:val="auto"/>
          </w:rPr>
          <w:lastRenderedPageBreak/>
          <w:fldChar w:fldCharType="begin"/>
        </w:r>
        <w:r>
          <w:rPr>
            <w:rFonts w:ascii="Times New Roman" w:hAnsi="Times New Roman" w:cs="Times New Roman"/>
            <w:color w:val="auto"/>
          </w:rPr>
          <w:instrText xml:space="preserve"> HYPERLINK "</w:instrText>
        </w:r>
        <w:r w:rsidRPr="00C21575">
          <w:rPr>
            <w:rFonts w:ascii="Times New Roman" w:hAnsi="Times New Roman" w:cs="Times New Roman"/>
            <w:color w:val="auto"/>
          </w:rPr>
          <w:instrText>https://www.effinergie.org/web/images/attach/base_doc/2913/20210429syntheseetude-renovation.pdf</w:instrText>
        </w:r>
        <w:r>
          <w:rPr>
            <w:rFonts w:ascii="Times New Roman" w:hAnsi="Times New Roman" w:cs="Times New Roman"/>
            <w:color w:val="auto"/>
          </w:rPr>
          <w:instrText xml:space="preserve">" </w:instrText>
        </w:r>
        <w:r>
          <w:rPr>
            <w:rFonts w:ascii="Times New Roman" w:hAnsi="Times New Roman" w:cs="Times New Roman"/>
            <w:color w:val="auto"/>
          </w:rPr>
          <w:fldChar w:fldCharType="separate"/>
        </w:r>
        <w:r w:rsidRPr="002219A0">
          <w:rPr>
            <w:rStyle w:val="Lienhypertexte"/>
            <w:rFonts w:ascii="Times New Roman" w:hAnsi="Times New Roman" w:cs="Times New Roman"/>
          </w:rPr>
          <w:t>https://www.effinergie.org/web/images/attach/base_doc/2913/20210429syntheseetude-renovation.pdf</w:t>
        </w:r>
        <w:r>
          <w:rPr>
            <w:rFonts w:ascii="Times New Roman" w:hAnsi="Times New Roman" w:cs="Times New Roman"/>
            <w:color w:val="auto"/>
          </w:rPr>
          <w:fldChar w:fldCharType="end"/>
        </w:r>
      </w:ins>
    </w:p>
    <w:p w14:paraId="048A426B" w14:textId="206599E3" w:rsidR="00C21575" w:rsidRDefault="00C21575" w:rsidP="005A0DC2">
      <w:pPr>
        <w:pStyle w:val="Retraitcorpsdetexte"/>
        <w:ind w:left="0"/>
        <w:jc w:val="both"/>
        <w:rPr>
          <w:ins w:id="381" w:author="Julien PARC" w:date="2021-07-30T17:08:00Z"/>
          <w:rFonts w:ascii="Times New Roman" w:hAnsi="Times New Roman" w:cs="Times New Roman"/>
          <w:color w:val="auto"/>
        </w:rPr>
      </w:pPr>
      <w:ins w:id="382" w:author="Julien PARC" w:date="2021-07-30T17:08:00Z">
        <w:r>
          <w:rPr>
            <w:noProof/>
          </w:rPr>
          <w:drawing>
            <wp:inline distT="0" distB="0" distL="0" distR="0" wp14:anchorId="659A8889" wp14:editId="11AFCD59">
              <wp:extent cx="4215612" cy="2838450"/>
              <wp:effectExtent l="0" t="0" r="0" b="0"/>
              <wp:docPr id="10" name="Image 2">
                <a:extLst xmlns:a="http://schemas.openxmlformats.org/drawingml/2006/main">
                  <a:ext uri="{FF2B5EF4-FFF2-40B4-BE49-F238E27FC236}">
                    <a16:creationId xmlns:a16="http://schemas.microsoft.com/office/drawing/2014/main" id="{9B257E06-93B5-44FC-8AA5-1DA1AD1245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9B257E06-93B5-44FC-8AA5-1DA1AD124547}"/>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4217830" cy="2839944"/>
                      </a:xfrm>
                      <a:prstGeom prst="rect">
                        <a:avLst/>
                      </a:prstGeom>
                    </pic:spPr>
                  </pic:pic>
                </a:graphicData>
              </a:graphic>
            </wp:inline>
          </w:drawing>
        </w:r>
      </w:ins>
    </w:p>
    <w:tbl>
      <w:tblPr>
        <w:tblW w:w="6600" w:type="dxa"/>
        <w:tblCellMar>
          <w:left w:w="70" w:type="dxa"/>
          <w:right w:w="70" w:type="dxa"/>
        </w:tblCellMar>
        <w:tblLook w:val="04A0" w:firstRow="1" w:lastRow="0" w:firstColumn="1" w:lastColumn="0" w:noHBand="0" w:noVBand="1"/>
      </w:tblPr>
      <w:tblGrid>
        <w:gridCol w:w="5098"/>
        <w:gridCol w:w="1502"/>
      </w:tblGrid>
      <w:tr w:rsidR="00C21575" w:rsidRPr="00C21575" w14:paraId="0A56B792" w14:textId="77777777" w:rsidTr="0088396E">
        <w:trPr>
          <w:trHeight w:val="331"/>
          <w:ins w:id="383" w:author="Julien PARC" w:date="2021-07-30T17:08:00Z"/>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8DD94" w14:textId="77777777" w:rsidR="00C21575" w:rsidRPr="0088396E" w:rsidRDefault="00C21575" w:rsidP="00C21575">
            <w:pPr>
              <w:rPr>
                <w:ins w:id="384" w:author="Julien PARC" w:date="2021-07-30T17:08:00Z"/>
                <w:color w:val="000000"/>
              </w:rPr>
            </w:pPr>
            <w:ins w:id="385" w:author="Julien PARC" w:date="2021-07-30T17:08:00Z">
              <w:r w:rsidRPr="0088396E">
                <w:rPr>
                  <w:color w:val="000000"/>
                </w:rPr>
                <w:t>Résistance thermique moyenne avant travaux en m².K/W</w:t>
              </w:r>
            </w:ins>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409783E" w14:textId="77777777" w:rsidR="00C21575" w:rsidRPr="0088396E" w:rsidRDefault="00C21575" w:rsidP="00C21575">
            <w:pPr>
              <w:jc w:val="center"/>
              <w:rPr>
                <w:ins w:id="386" w:author="Julien PARC" w:date="2021-07-30T17:08:00Z"/>
                <w:color w:val="000000"/>
              </w:rPr>
            </w:pPr>
            <w:ins w:id="387" w:author="Julien PARC" w:date="2021-07-30T17:08:00Z">
              <w:r w:rsidRPr="0088396E">
                <w:rPr>
                  <w:color w:val="000000"/>
                </w:rPr>
                <w:t>1,4</w:t>
              </w:r>
            </w:ins>
          </w:p>
        </w:tc>
      </w:tr>
      <w:tr w:rsidR="00C21575" w:rsidRPr="00C21575" w14:paraId="169A8471" w14:textId="77777777" w:rsidTr="0088396E">
        <w:trPr>
          <w:trHeight w:val="300"/>
          <w:ins w:id="388" w:author="Julien PARC" w:date="2021-07-30T17:08:00Z"/>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14:paraId="3BCD15BC" w14:textId="77777777" w:rsidR="00C21575" w:rsidRPr="0088396E" w:rsidRDefault="00C21575" w:rsidP="00C21575">
            <w:pPr>
              <w:rPr>
                <w:ins w:id="389" w:author="Julien PARC" w:date="2021-07-30T17:08:00Z"/>
                <w:color w:val="000000"/>
              </w:rPr>
            </w:pPr>
            <w:ins w:id="390" w:author="Julien PARC" w:date="2021-07-30T17:08:00Z">
              <w:r w:rsidRPr="0088396E">
                <w:rPr>
                  <w:color w:val="000000"/>
                </w:rPr>
                <w:t>U correspondant en W/m².K</w:t>
              </w:r>
            </w:ins>
          </w:p>
        </w:tc>
        <w:tc>
          <w:tcPr>
            <w:tcW w:w="1502" w:type="dxa"/>
            <w:tcBorders>
              <w:top w:val="nil"/>
              <w:left w:val="nil"/>
              <w:bottom w:val="single" w:sz="4" w:space="0" w:color="auto"/>
              <w:right w:val="single" w:sz="4" w:space="0" w:color="auto"/>
            </w:tcBorders>
            <w:shd w:val="clear" w:color="auto" w:fill="auto"/>
            <w:noWrap/>
            <w:vAlign w:val="center"/>
            <w:hideMark/>
          </w:tcPr>
          <w:p w14:paraId="45C7A1E4" w14:textId="77777777" w:rsidR="00C21575" w:rsidRPr="0088396E" w:rsidRDefault="00C21575" w:rsidP="00C21575">
            <w:pPr>
              <w:jc w:val="center"/>
              <w:rPr>
                <w:ins w:id="391" w:author="Julien PARC" w:date="2021-07-30T17:08:00Z"/>
                <w:color w:val="000000"/>
              </w:rPr>
            </w:pPr>
            <w:ins w:id="392" w:author="Julien PARC" w:date="2021-07-30T17:08:00Z">
              <w:r w:rsidRPr="0088396E">
                <w:rPr>
                  <w:color w:val="000000"/>
                </w:rPr>
                <w:t>0,60</w:t>
              </w:r>
            </w:ins>
          </w:p>
        </w:tc>
      </w:tr>
    </w:tbl>
    <w:p w14:paraId="74CD6909" w14:textId="43EDA132" w:rsidR="00C21575" w:rsidRDefault="00C21575" w:rsidP="005A0DC2">
      <w:pPr>
        <w:pStyle w:val="Retraitcorpsdetexte"/>
        <w:ind w:left="0"/>
        <w:jc w:val="both"/>
        <w:rPr>
          <w:ins w:id="393" w:author="Julien PARC" w:date="2021-07-30T17:09:00Z"/>
          <w:rFonts w:ascii="Times New Roman" w:hAnsi="Times New Roman" w:cs="Times New Roman"/>
          <w:color w:val="auto"/>
        </w:rPr>
      </w:pPr>
    </w:p>
    <w:p w14:paraId="0E4DD2AF" w14:textId="76613AF2" w:rsidR="00C21575" w:rsidRDefault="00C21575" w:rsidP="00C21575">
      <w:pPr>
        <w:pStyle w:val="Corpsdetexte"/>
        <w:numPr>
          <w:ilvl w:val="0"/>
          <w:numId w:val="28"/>
        </w:numPr>
        <w:tabs>
          <w:tab w:val="clear" w:pos="2136"/>
        </w:tabs>
        <w:ind w:left="426"/>
        <w:jc w:val="both"/>
        <w:rPr>
          <w:ins w:id="394" w:author="Julien PARC" w:date="2021-07-30T17:10:00Z"/>
          <w:bCs/>
          <w:sz w:val="22"/>
          <w:szCs w:val="22"/>
        </w:rPr>
      </w:pPr>
      <w:bookmarkStart w:id="395" w:name="_Hlk79073406"/>
      <w:ins w:id="396" w:author="Julien PARC" w:date="2021-07-30T17:10:00Z">
        <w:r w:rsidRPr="0088396E">
          <w:rPr>
            <w:bCs/>
            <w:sz w:val="22"/>
            <w:szCs w:val="22"/>
          </w:rPr>
          <w:t>Les données de l’observatoire DPE</w:t>
        </w:r>
      </w:ins>
    </w:p>
    <w:tbl>
      <w:tblPr>
        <w:tblW w:w="9356" w:type="dxa"/>
        <w:tblCellMar>
          <w:left w:w="70" w:type="dxa"/>
          <w:right w:w="70" w:type="dxa"/>
        </w:tblCellMar>
        <w:tblLook w:val="04A0" w:firstRow="1" w:lastRow="0" w:firstColumn="1" w:lastColumn="0" w:noHBand="0" w:noVBand="1"/>
      </w:tblPr>
      <w:tblGrid>
        <w:gridCol w:w="9356"/>
      </w:tblGrid>
      <w:tr w:rsidR="00C21575" w:rsidRPr="00C21575" w14:paraId="3FB079BB" w14:textId="77777777" w:rsidTr="0088396E">
        <w:trPr>
          <w:trHeight w:val="300"/>
          <w:ins w:id="397" w:author="Julien PARC" w:date="2021-07-30T17:11:00Z"/>
        </w:trPr>
        <w:tc>
          <w:tcPr>
            <w:tcW w:w="9356" w:type="dxa"/>
            <w:tcBorders>
              <w:top w:val="nil"/>
              <w:left w:val="nil"/>
              <w:bottom w:val="nil"/>
              <w:right w:val="nil"/>
            </w:tcBorders>
            <w:shd w:val="clear" w:color="auto" w:fill="auto"/>
            <w:noWrap/>
            <w:vAlign w:val="bottom"/>
            <w:hideMark/>
          </w:tcPr>
          <w:bookmarkEnd w:id="395"/>
          <w:p w14:paraId="3F51C99E" w14:textId="77777777" w:rsidR="00C21575" w:rsidRPr="0088396E" w:rsidRDefault="00C21575" w:rsidP="00C21575">
            <w:pPr>
              <w:rPr>
                <w:ins w:id="398" w:author="Julien PARC" w:date="2021-07-30T17:11:00Z"/>
                <w:color w:val="000000"/>
              </w:rPr>
            </w:pPr>
            <w:ins w:id="399" w:author="Julien PARC" w:date="2021-07-30T17:11:00Z">
              <w:r w:rsidRPr="0088396E">
                <w:rPr>
                  <w:color w:val="000000"/>
                </w:rPr>
                <w:t>Données issues de l'observatoire DPE - années 2019 - 2020</w:t>
              </w:r>
            </w:ins>
          </w:p>
        </w:tc>
      </w:tr>
      <w:tr w:rsidR="00C21575" w:rsidRPr="00C21575" w14:paraId="1B8E86C7" w14:textId="77777777" w:rsidTr="0088396E">
        <w:trPr>
          <w:trHeight w:val="300"/>
          <w:ins w:id="400" w:author="Julien PARC" w:date="2021-07-30T17:11:00Z"/>
        </w:trPr>
        <w:tc>
          <w:tcPr>
            <w:tcW w:w="9356" w:type="dxa"/>
            <w:tcBorders>
              <w:top w:val="nil"/>
              <w:left w:val="nil"/>
              <w:bottom w:val="nil"/>
              <w:right w:val="nil"/>
            </w:tcBorders>
            <w:shd w:val="clear" w:color="auto" w:fill="auto"/>
            <w:noWrap/>
            <w:vAlign w:val="bottom"/>
            <w:hideMark/>
          </w:tcPr>
          <w:p w14:paraId="703AD1C6" w14:textId="77777777" w:rsidR="00C21575" w:rsidRPr="0088396E" w:rsidRDefault="00C21575" w:rsidP="00C21575">
            <w:pPr>
              <w:rPr>
                <w:ins w:id="401" w:author="Julien PARC" w:date="2021-07-30T17:11:00Z"/>
                <w:color w:val="000000"/>
              </w:rPr>
            </w:pPr>
            <w:ins w:id="402" w:author="Julien PARC" w:date="2021-07-30T17:11:00Z">
              <w:r w:rsidRPr="0088396E">
                <w:rPr>
                  <w:color w:val="000000"/>
                </w:rPr>
                <w:t>Sélection des maisons individuelles et des logements collectifs</w:t>
              </w:r>
            </w:ins>
          </w:p>
        </w:tc>
      </w:tr>
      <w:tr w:rsidR="00C21575" w:rsidRPr="00C21575" w14:paraId="20D94B1A" w14:textId="77777777" w:rsidTr="0088396E">
        <w:trPr>
          <w:trHeight w:val="300"/>
          <w:ins w:id="403" w:author="Julien PARC" w:date="2021-07-30T17:11:00Z"/>
        </w:trPr>
        <w:tc>
          <w:tcPr>
            <w:tcW w:w="9356" w:type="dxa"/>
            <w:tcBorders>
              <w:top w:val="nil"/>
              <w:left w:val="nil"/>
              <w:bottom w:val="nil"/>
              <w:right w:val="nil"/>
            </w:tcBorders>
            <w:shd w:val="clear" w:color="auto" w:fill="auto"/>
            <w:noWrap/>
            <w:vAlign w:val="bottom"/>
            <w:hideMark/>
          </w:tcPr>
          <w:p w14:paraId="45D53EDC" w14:textId="77777777" w:rsidR="00C21575" w:rsidRPr="0088396E" w:rsidRDefault="00C21575" w:rsidP="00C21575">
            <w:pPr>
              <w:rPr>
                <w:ins w:id="404" w:author="Julien PARC" w:date="2021-07-30T17:11:00Z"/>
                <w:color w:val="000000"/>
              </w:rPr>
            </w:pPr>
            <w:ins w:id="405" w:author="Julien PARC" w:date="2021-07-30T17:11:00Z">
              <w:r w:rsidRPr="0088396E">
                <w:rPr>
                  <w:color w:val="000000"/>
                </w:rPr>
                <w:t>Valeur analysée : min(</w:t>
              </w:r>
              <w:proofErr w:type="spellStart"/>
              <w:r w:rsidRPr="0088396E">
                <w:rPr>
                  <w:color w:val="000000"/>
                </w:rPr>
                <w:t>Umur</w:t>
              </w:r>
              <w:proofErr w:type="spellEnd"/>
              <w:r w:rsidRPr="0088396E">
                <w:rPr>
                  <w:color w:val="000000"/>
                </w:rPr>
                <w:t>; Umur0)</w:t>
              </w:r>
            </w:ins>
          </w:p>
        </w:tc>
      </w:tr>
    </w:tbl>
    <w:p w14:paraId="0B1F4004" w14:textId="48E794B9" w:rsidR="00C21575" w:rsidRDefault="00C21575" w:rsidP="00C21575">
      <w:pPr>
        <w:pStyle w:val="Corpsdetexte"/>
        <w:jc w:val="both"/>
        <w:rPr>
          <w:ins w:id="406" w:author="Julien PARC" w:date="2021-07-30T17:10:00Z"/>
          <w:bCs/>
          <w:sz w:val="22"/>
          <w:szCs w:val="22"/>
        </w:rPr>
      </w:pPr>
    </w:p>
    <w:tbl>
      <w:tblPr>
        <w:tblW w:w="9406" w:type="dxa"/>
        <w:tblCellMar>
          <w:left w:w="70" w:type="dxa"/>
          <w:right w:w="70" w:type="dxa"/>
        </w:tblCellMar>
        <w:tblLook w:val="04A0" w:firstRow="1" w:lastRow="0" w:firstColumn="1" w:lastColumn="0" w:noHBand="0" w:noVBand="1"/>
      </w:tblPr>
      <w:tblGrid>
        <w:gridCol w:w="5793"/>
        <w:gridCol w:w="1955"/>
        <w:gridCol w:w="1658"/>
      </w:tblGrid>
      <w:tr w:rsidR="00C21575" w:rsidRPr="00C21575" w14:paraId="0977EA9E" w14:textId="77777777" w:rsidTr="0088396E">
        <w:trPr>
          <w:trHeight w:val="300"/>
          <w:ins w:id="407" w:author="Julien PARC" w:date="2021-07-30T17:12:00Z"/>
        </w:trPr>
        <w:tc>
          <w:tcPr>
            <w:tcW w:w="5793" w:type="dxa"/>
            <w:tcBorders>
              <w:top w:val="single" w:sz="4" w:space="0" w:color="000000"/>
              <w:left w:val="nil"/>
              <w:bottom w:val="single" w:sz="4" w:space="0" w:color="000000"/>
              <w:right w:val="nil"/>
            </w:tcBorders>
            <w:shd w:val="clear" w:color="auto" w:fill="auto"/>
            <w:noWrap/>
            <w:vAlign w:val="center"/>
            <w:hideMark/>
          </w:tcPr>
          <w:p w14:paraId="7CDFAACB" w14:textId="77631FBC" w:rsidR="00C21575" w:rsidRPr="0088396E" w:rsidRDefault="00C21575">
            <w:pPr>
              <w:rPr>
                <w:ins w:id="408" w:author="Julien PARC" w:date="2021-07-30T17:12:00Z"/>
                <w:b/>
                <w:bCs/>
                <w:color w:val="000000"/>
              </w:rPr>
            </w:pPr>
            <w:ins w:id="409" w:author="Julien PARC" w:date="2021-07-30T17:12:00Z">
              <w:r w:rsidRPr="0088396E">
                <w:rPr>
                  <w:b/>
                  <w:bCs/>
                  <w:color w:val="000000"/>
                </w:rPr>
                <w:t xml:space="preserve">Moyenne de </w:t>
              </w:r>
            </w:ins>
            <w:proofErr w:type="spellStart"/>
            <w:ins w:id="410" w:author="Julien PARC" w:date="2021-08-05T14:09:00Z">
              <w:r w:rsidR="00752470">
                <w:rPr>
                  <w:b/>
                  <w:bCs/>
                  <w:color w:val="000000"/>
                </w:rPr>
                <w:t>Umur</w:t>
              </w:r>
            </w:ins>
            <w:proofErr w:type="spellEnd"/>
          </w:p>
        </w:tc>
        <w:tc>
          <w:tcPr>
            <w:tcW w:w="1955" w:type="dxa"/>
            <w:tcBorders>
              <w:top w:val="single" w:sz="4" w:space="0" w:color="000000"/>
              <w:left w:val="nil"/>
              <w:bottom w:val="single" w:sz="4" w:space="0" w:color="000000"/>
              <w:right w:val="nil"/>
            </w:tcBorders>
            <w:shd w:val="clear" w:color="auto" w:fill="auto"/>
            <w:noWrap/>
            <w:vAlign w:val="center"/>
            <w:hideMark/>
          </w:tcPr>
          <w:p w14:paraId="2BA82256" w14:textId="77777777" w:rsidR="00C21575" w:rsidRPr="0088396E" w:rsidRDefault="00C21575">
            <w:pPr>
              <w:rPr>
                <w:ins w:id="411" w:author="Julien PARC" w:date="2021-07-30T17:12:00Z"/>
                <w:b/>
                <w:bCs/>
                <w:color w:val="000000"/>
              </w:rPr>
            </w:pPr>
            <w:ins w:id="412" w:author="Julien PARC" w:date="2021-07-30T17:12:00Z">
              <w:r w:rsidRPr="0088396E">
                <w:rPr>
                  <w:b/>
                  <w:bCs/>
                  <w:color w:val="000000"/>
                </w:rPr>
                <w:t>2019</w:t>
              </w:r>
            </w:ins>
          </w:p>
        </w:tc>
        <w:tc>
          <w:tcPr>
            <w:tcW w:w="1658" w:type="dxa"/>
            <w:tcBorders>
              <w:top w:val="single" w:sz="4" w:space="0" w:color="000000"/>
              <w:left w:val="nil"/>
              <w:bottom w:val="single" w:sz="4" w:space="0" w:color="000000"/>
              <w:right w:val="nil"/>
            </w:tcBorders>
            <w:shd w:val="clear" w:color="auto" w:fill="auto"/>
            <w:noWrap/>
            <w:vAlign w:val="center"/>
            <w:hideMark/>
          </w:tcPr>
          <w:p w14:paraId="6C3A08FE" w14:textId="77777777" w:rsidR="00C21575" w:rsidRPr="0088396E" w:rsidRDefault="00C21575">
            <w:pPr>
              <w:rPr>
                <w:ins w:id="413" w:author="Julien PARC" w:date="2021-07-30T17:12:00Z"/>
                <w:b/>
                <w:bCs/>
                <w:color w:val="000000"/>
              </w:rPr>
            </w:pPr>
            <w:ins w:id="414" w:author="Julien PARC" w:date="2021-07-30T17:12:00Z">
              <w:r w:rsidRPr="0088396E">
                <w:rPr>
                  <w:b/>
                  <w:bCs/>
                  <w:color w:val="000000"/>
                </w:rPr>
                <w:t>2020</w:t>
              </w:r>
            </w:ins>
          </w:p>
        </w:tc>
      </w:tr>
      <w:tr w:rsidR="00C21575" w:rsidRPr="00C21575" w14:paraId="18DC3D85" w14:textId="77777777" w:rsidTr="0088396E">
        <w:trPr>
          <w:trHeight w:val="300"/>
          <w:ins w:id="415" w:author="Julien PARC" w:date="2021-07-30T17:12:00Z"/>
        </w:trPr>
        <w:tc>
          <w:tcPr>
            <w:tcW w:w="5793" w:type="dxa"/>
            <w:tcBorders>
              <w:top w:val="nil"/>
              <w:left w:val="nil"/>
              <w:bottom w:val="nil"/>
              <w:right w:val="nil"/>
            </w:tcBorders>
            <w:shd w:val="clear" w:color="D9D9D9" w:fill="D9D9D9"/>
            <w:noWrap/>
            <w:vAlign w:val="center"/>
            <w:hideMark/>
          </w:tcPr>
          <w:p w14:paraId="58706A11" w14:textId="77777777" w:rsidR="00C21575" w:rsidRPr="0088396E" w:rsidRDefault="00C21575">
            <w:pPr>
              <w:rPr>
                <w:ins w:id="416" w:author="Julien PARC" w:date="2021-07-30T17:12:00Z"/>
                <w:color w:val="000000"/>
              </w:rPr>
            </w:pPr>
            <w:ins w:id="417" w:author="Julien PARC" w:date="2021-07-30T17:12:00Z">
              <w:r w:rsidRPr="0088396E">
                <w:rPr>
                  <w:color w:val="000000"/>
                </w:rPr>
                <w:t>0. Av. 1948</w:t>
              </w:r>
            </w:ins>
          </w:p>
        </w:tc>
        <w:tc>
          <w:tcPr>
            <w:tcW w:w="1955" w:type="dxa"/>
            <w:tcBorders>
              <w:top w:val="nil"/>
              <w:left w:val="nil"/>
              <w:bottom w:val="nil"/>
              <w:right w:val="nil"/>
            </w:tcBorders>
            <w:shd w:val="clear" w:color="D9D9D9" w:fill="D9D9D9"/>
            <w:noWrap/>
            <w:vAlign w:val="center"/>
            <w:hideMark/>
          </w:tcPr>
          <w:p w14:paraId="6BA1F0A1" w14:textId="77777777" w:rsidR="00C21575" w:rsidRPr="0088396E" w:rsidRDefault="00C21575" w:rsidP="0088396E">
            <w:pPr>
              <w:rPr>
                <w:ins w:id="418" w:author="Julien PARC" w:date="2021-07-30T17:12:00Z"/>
                <w:color w:val="000000"/>
              </w:rPr>
            </w:pPr>
            <w:ins w:id="419" w:author="Julien PARC" w:date="2021-07-30T17:12:00Z">
              <w:r w:rsidRPr="0088396E">
                <w:rPr>
                  <w:color w:val="000000"/>
                </w:rPr>
                <w:t>1,06</w:t>
              </w:r>
            </w:ins>
          </w:p>
        </w:tc>
        <w:tc>
          <w:tcPr>
            <w:tcW w:w="1658" w:type="dxa"/>
            <w:tcBorders>
              <w:top w:val="nil"/>
              <w:left w:val="nil"/>
              <w:bottom w:val="nil"/>
              <w:right w:val="nil"/>
            </w:tcBorders>
            <w:shd w:val="clear" w:color="D9D9D9" w:fill="D9D9D9"/>
            <w:noWrap/>
            <w:vAlign w:val="center"/>
            <w:hideMark/>
          </w:tcPr>
          <w:p w14:paraId="3E994441" w14:textId="77777777" w:rsidR="00C21575" w:rsidRPr="0088396E" w:rsidRDefault="00C21575" w:rsidP="0088396E">
            <w:pPr>
              <w:rPr>
                <w:ins w:id="420" w:author="Julien PARC" w:date="2021-07-30T17:12:00Z"/>
                <w:color w:val="000000"/>
              </w:rPr>
            </w:pPr>
            <w:ins w:id="421" w:author="Julien PARC" w:date="2021-07-30T17:12:00Z">
              <w:r w:rsidRPr="0088396E">
                <w:rPr>
                  <w:color w:val="000000"/>
                </w:rPr>
                <w:t>0,95</w:t>
              </w:r>
            </w:ins>
          </w:p>
        </w:tc>
      </w:tr>
      <w:tr w:rsidR="00C21575" w:rsidRPr="00C21575" w14:paraId="462D19EB" w14:textId="77777777" w:rsidTr="0088396E">
        <w:trPr>
          <w:trHeight w:val="300"/>
          <w:ins w:id="422" w:author="Julien PARC" w:date="2021-07-30T17:12:00Z"/>
        </w:trPr>
        <w:tc>
          <w:tcPr>
            <w:tcW w:w="5793" w:type="dxa"/>
            <w:tcBorders>
              <w:top w:val="nil"/>
              <w:left w:val="nil"/>
              <w:bottom w:val="nil"/>
              <w:right w:val="nil"/>
            </w:tcBorders>
            <w:shd w:val="clear" w:color="auto" w:fill="auto"/>
            <w:noWrap/>
            <w:vAlign w:val="center"/>
            <w:hideMark/>
          </w:tcPr>
          <w:p w14:paraId="5430CADE" w14:textId="77777777" w:rsidR="00C21575" w:rsidRPr="0088396E" w:rsidRDefault="00C21575">
            <w:pPr>
              <w:rPr>
                <w:ins w:id="423" w:author="Julien PARC" w:date="2021-07-30T17:12:00Z"/>
                <w:color w:val="000000"/>
              </w:rPr>
            </w:pPr>
            <w:ins w:id="424" w:author="Julien PARC" w:date="2021-07-30T17:12:00Z">
              <w:r w:rsidRPr="0088396E">
                <w:rPr>
                  <w:color w:val="000000"/>
                </w:rPr>
                <w:t>1. 1948 - 1974</w:t>
              </w:r>
            </w:ins>
          </w:p>
        </w:tc>
        <w:tc>
          <w:tcPr>
            <w:tcW w:w="1955" w:type="dxa"/>
            <w:tcBorders>
              <w:top w:val="nil"/>
              <w:left w:val="nil"/>
              <w:bottom w:val="nil"/>
              <w:right w:val="nil"/>
            </w:tcBorders>
            <w:shd w:val="clear" w:color="auto" w:fill="auto"/>
            <w:noWrap/>
            <w:vAlign w:val="center"/>
            <w:hideMark/>
          </w:tcPr>
          <w:p w14:paraId="6EE37F49" w14:textId="77777777" w:rsidR="00C21575" w:rsidRPr="0088396E" w:rsidRDefault="00C21575" w:rsidP="0088396E">
            <w:pPr>
              <w:rPr>
                <w:ins w:id="425" w:author="Julien PARC" w:date="2021-07-30T17:12:00Z"/>
                <w:color w:val="000000"/>
              </w:rPr>
            </w:pPr>
            <w:ins w:id="426" w:author="Julien PARC" w:date="2021-07-30T17:12:00Z">
              <w:r w:rsidRPr="0088396E">
                <w:rPr>
                  <w:color w:val="000000"/>
                </w:rPr>
                <w:t>1,71</w:t>
              </w:r>
            </w:ins>
          </w:p>
        </w:tc>
        <w:tc>
          <w:tcPr>
            <w:tcW w:w="1658" w:type="dxa"/>
            <w:tcBorders>
              <w:top w:val="nil"/>
              <w:left w:val="nil"/>
              <w:bottom w:val="nil"/>
              <w:right w:val="nil"/>
            </w:tcBorders>
            <w:shd w:val="clear" w:color="auto" w:fill="auto"/>
            <w:noWrap/>
            <w:vAlign w:val="center"/>
            <w:hideMark/>
          </w:tcPr>
          <w:p w14:paraId="28970F27" w14:textId="77777777" w:rsidR="00C21575" w:rsidRPr="0088396E" w:rsidRDefault="00C21575" w:rsidP="0088396E">
            <w:pPr>
              <w:rPr>
                <w:ins w:id="427" w:author="Julien PARC" w:date="2021-07-30T17:12:00Z"/>
                <w:color w:val="000000"/>
              </w:rPr>
            </w:pPr>
            <w:ins w:id="428" w:author="Julien PARC" w:date="2021-07-30T17:12:00Z">
              <w:r w:rsidRPr="0088396E">
                <w:rPr>
                  <w:color w:val="000000"/>
                </w:rPr>
                <w:t>1,68</w:t>
              </w:r>
            </w:ins>
          </w:p>
        </w:tc>
      </w:tr>
      <w:tr w:rsidR="00C21575" w:rsidRPr="00C21575" w14:paraId="1156D0B9" w14:textId="77777777" w:rsidTr="0088396E">
        <w:trPr>
          <w:trHeight w:val="300"/>
          <w:ins w:id="429" w:author="Julien PARC" w:date="2021-07-30T17:12:00Z"/>
        </w:trPr>
        <w:tc>
          <w:tcPr>
            <w:tcW w:w="5793" w:type="dxa"/>
            <w:tcBorders>
              <w:top w:val="nil"/>
              <w:left w:val="nil"/>
              <w:bottom w:val="nil"/>
              <w:right w:val="nil"/>
            </w:tcBorders>
            <w:shd w:val="clear" w:color="D9D9D9" w:fill="D9D9D9"/>
            <w:noWrap/>
            <w:vAlign w:val="center"/>
            <w:hideMark/>
          </w:tcPr>
          <w:p w14:paraId="4B48228A" w14:textId="77777777" w:rsidR="00C21575" w:rsidRPr="0088396E" w:rsidRDefault="00C21575">
            <w:pPr>
              <w:rPr>
                <w:ins w:id="430" w:author="Julien PARC" w:date="2021-07-30T17:12:00Z"/>
                <w:color w:val="000000"/>
              </w:rPr>
            </w:pPr>
            <w:ins w:id="431" w:author="Julien PARC" w:date="2021-07-30T17:12:00Z">
              <w:r w:rsidRPr="0088396E">
                <w:rPr>
                  <w:color w:val="000000"/>
                </w:rPr>
                <w:t>2. 1975 - 1989</w:t>
              </w:r>
            </w:ins>
          </w:p>
        </w:tc>
        <w:tc>
          <w:tcPr>
            <w:tcW w:w="1955" w:type="dxa"/>
            <w:tcBorders>
              <w:top w:val="nil"/>
              <w:left w:val="nil"/>
              <w:bottom w:val="nil"/>
              <w:right w:val="nil"/>
            </w:tcBorders>
            <w:shd w:val="clear" w:color="D9D9D9" w:fill="D9D9D9"/>
            <w:noWrap/>
            <w:vAlign w:val="center"/>
            <w:hideMark/>
          </w:tcPr>
          <w:p w14:paraId="2961DDA1" w14:textId="77777777" w:rsidR="00C21575" w:rsidRPr="0088396E" w:rsidRDefault="00C21575" w:rsidP="0088396E">
            <w:pPr>
              <w:rPr>
                <w:ins w:id="432" w:author="Julien PARC" w:date="2021-07-30T17:12:00Z"/>
                <w:color w:val="000000"/>
              </w:rPr>
            </w:pPr>
            <w:ins w:id="433" w:author="Julien PARC" w:date="2021-07-30T17:12:00Z">
              <w:r w:rsidRPr="0088396E">
                <w:rPr>
                  <w:color w:val="000000"/>
                </w:rPr>
                <w:t>1,37</w:t>
              </w:r>
            </w:ins>
          </w:p>
        </w:tc>
        <w:tc>
          <w:tcPr>
            <w:tcW w:w="1658" w:type="dxa"/>
            <w:tcBorders>
              <w:top w:val="nil"/>
              <w:left w:val="nil"/>
              <w:bottom w:val="nil"/>
              <w:right w:val="nil"/>
            </w:tcBorders>
            <w:shd w:val="clear" w:color="D9D9D9" w:fill="D9D9D9"/>
            <w:noWrap/>
            <w:vAlign w:val="center"/>
            <w:hideMark/>
          </w:tcPr>
          <w:p w14:paraId="2A8026A2" w14:textId="77777777" w:rsidR="00C21575" w:rsidRPr="0088396E" w:rsidRDefault="00C21575" w:rsidP="0088396E">
            <w:pPr>
              <w:rPr>
                <w:ins w:id="434" w:author="Julien PARC" w:date="2021-07-30T17:12:00Z"/>
                <w:color w:val="000000"/>
              </w:rPr>
            </w:pPr>
            <w:ins w:id="435" w:author="Julien PARC" w:date="2021-07-30T17:12:00Z">
              <w:r w:rsidRPr="0088396E">
                <w:rPr>
                  <w:color w:val="000000"/>
                </w:rPr>
                <w:t>1,15</w:t>
              </w:r>
            </w:ins>
          </w:p>
        </w:tc>
      </w:tr>
      <w:tr w:rsidR="00C21575" w:rsidRPr="00C21575" w14:paraId="2DA5E09B" w14:textId="77777777" w:rsidTr="0088396E">
        <w:trPr>
          <w:trHeight w:val="300"/>
          <w:ins w:id="436" w:author="Julien PARC" w:date="2021-07-30T17:12:00Z"/>
        </w:trPr>
        <w:tc>
          <w:tcPr>
            <w:tcW w:w="5793" w:type="dxa"/>
            <w:tcBorders>
              <w:top w:val="nil"/>
              <w:left w:val="nil"/>
              <w:bottom w:val="nil"/>
              <w:right w:val="nil"/>
            </w:tcBorders>
            <w:shd w:val="clear" w:color="auto" w:fill="auto"/>
            <w:noWrap/>
            <w:vAlign w:val="center"/>
            <w:hideMark/>
          </w:tcPr>
          <w:p w14:paraId="4A9201B4" w14:textId="77777777" w:rsidR="00C21575" w:rsidRPr="0088396E" w:rsidRDefault="00C21575">
            <w:pPr>
              <w:rPr>
                <w:ins w:id="437" w:author="Julien PARC" w:date="2021-07-30T17:12:00Z"/>
                <w:color w:val="000000"/>
              </w:rPr>
            </w:pPr>
            <w:ins w:id="438" w:author="Julien PARC" w:date="2021-07-30T17:12:00Z">
              <w:r w:rsidRPr="0088396E">
                <w:rPr>
                  <w:color w:val="000000"/>
                </w:rPr>
                <w:t>3. 1990 - 1999</w:t>
              </w:r>
            </w:ins>
          </w:p>
        </w:tc>
        <w:tc>
          <w:tcPr>
            <w:tcW w:w="1955" w:type="dxa"/>
            <w:tcBorders>
              <w:top w:val="nil"/>
              <w:left w:val="nil"/>
              <w:bottom w:val="nil"/>
              <w:right w:val="nil"/>
            </w:tcBorders>
            <w:shd w:val="clear" w:color="auto" w:fill="auto"/>
            <w:noWrap/>
            <w:vAlign w:val="center"/>
            <w:hideMark/>
          </w:tcPr>
          <w:p w14:paraId="5E582E94" w14:textId="77777777" w:rsidR="00C21575" w:rsidRPr="0088396E" w:rsidRDefault="00C21575" w:rsidP="0088396E">
            <w:pPr>
              <w:rPr>
                <w:ins w:id="439" w:author="Julien PARC" w:date="2021-07-30T17:12:00Z"/>
                <w:color w:val="000000"/>
              </w:rPr>
            </w:pPr>
            <w:ins w:id="440" w:author="Julien PARC" w:date="2021-07-30T17:12:00Z">
              <w:r w:rsidRPr="0088396E">
                <w:rPr>
                  <w:color w:val="000000"/>
                </w:rPr>
                <w:t>0,94</w:t>
              </w:r>
            </w:ins>
          </w:p>
        </w:tc>
        <w:tc>
          <w:tcPr>
            <w:tcW w:w="1658" w:type="dxa"/>
            <w:tcBorders>
              <w:top w:val="nil"/>
              <w:left w:val="nil"/>
              <w:bottom w:val="nil"/>
              <w:right w:val="nil"/>
            </w:tcBorders>
            <w:shd w:val="clear" w:color="auto" w:fill="auto"/>
            <w:noWrap/>
            <w:vAlign w:val="center"/>
            <w:hideMark/>
          </w:tcPr>
          <w:p w14:paraId="77FFDBF3" w14:textId="77777777" w:rsidR="00C21575" w:rsidRPr="0088396E" w:rsidRDefault="00C21575" w:rsidP="0088396E">
            <w:pPr>
              <w:rPr>
                <w:ins w:id="441" w:author="Julien PARC" w:date="2021-07-30T17:12:00Z"/>
                <w:color w:val="000000"/>
              </w:rPr>
            </w:pPr>
            <w:ins w:id="442" w:author="Julien PARC" w:date="2021-07-30T17:12:00Z">
              <w:r w:rsidRPr="0088396E">
                <w:rPr>
                  <w:color w:val="000000"/>
                </w:rPr>
                <w:t>0,88</w:t>
              </w:r>
            </w:ins>
          </w:p>
        </w:tc>
      </w:tr>
      <w:tr w:rsidR="00C21575" w:rsidRPr="00C21575" w14:paraId="0BCA7AD1" w14:textId="77777777" w:rsidTr="0088396E">
        <w:trPr>
          <w:trHeight w:val="300"/>
          <w:ins w:id="443" w:author="Julien PARC" w:date="2021-07-30T17:12:00Z"/>
        </w:trPr>
        <w:tc>
          <w:tcPr>
            <w:tcW w:w="5793" w:type="dxa"/>
            <w:tcBorders>
              <w:top w:val="nil"/>
              <w:left w:val="nil"/>
              <w:bottom w:val="single" w:sz="4" w:space="0" w:color="000000"/>
              <w:right w:val="nil"/>
            </w:tcBorders>
            <w:shd w:val="clear" w:color="D9D9D9" w:fill="D9D9D9"/>
            <w:noWrap/>
            <w:vAlign w:val="center"/>
            <w:hideMark/>
          </w:tcPr>
          <w:p w14:paraId="4FA6605E" w14:textId="77777777" w:rsidR="00C21575" w:rsidRPr="0088396E" w:rsidRDefault="00C21575">
            <w:pPr>
              <w:rPr>
                <w:ins w:id="444" w:author="Julien PARC" w:date="2021-07-30T17:12:00Z"/>
                <w:color w:val="000000"/>
              </w:rPr>
            </w:pPr>
            <w:ins w:id="445" w:author="Julien PARC" w:date="2021-07-30T17:12:00Z">
              <w:r w:rsidRPr="0088396E">
                <w:rPr>
                  <w:color w:val="000000"/>
                </w:rPr>
                <w:t>4. Autre</w:t>
              </w:r>
            </w:ins>
          </w:p>
        </w:tc>
        <w:tc>
          <w:tcPr>
            <w:tcW w:w="1955" w:type="dxa"/>
            <w:tcBorders>
              <w:top w:val="nil"/>
              <w:left w:val="nil"/>
              <w:bottom w:val="single" w:sz="4" w:space="0" w:color="000000"/>
              <w:right w:val="nil"/>
            </w:tcBorders>
            <w:shd w:val="clear" w:color="D9D9D9" w:fill="D9D9D9"/>
            <w:noWrap/>
            <w:vAlign w:val="center"/>
            <w:hideMark/>
          </w:tcPr>
          <w:p w14:paraId="3CCBC99E" w14:textId="77777777" w:rsidR="00C21575" w:rsidRPr="0088396E" w:rsidRDefault="00C21575" w:rsidP="0088396E">
            <w:pPr>
              <w:rPr>
                <w:ins w:id="446" w:author="Julien PARC" w:date="2021-07-30T17:12:00Z"/>
                <w:color w:val="000000"/>
              </w:rPr>
            </w:pPr>
            <w:ins w:id="447" w:author="Julien PARC" w:date="2021-07-30T17:12:00Z">
              <w:r w:rsidRPr="0088396E">
                <w:rPr>
                  <w:color w:val="000000"/>
                </w:rPr>
                <w:t>1</w:t>
              </w:r>
            </w:ins>
          </w:p>
        </w:tc>
        <w:tc>
          <w:tcPr>
            <w:tcW w:w="1658" w:type="dxa"/>
            <w:tcBorders>
              <w:top w:val="nil"/>
              <w:left w:val="nil"/>
              <w:bottom w:val="single" w:sz="4" w:space="0" w:color="000000"/>
              <w:right w:val="nil"/>
            </w:tcBorders>
            <w:shd w:val="clear" w:color="D9D9D9" w:fill="D9D9D9"/>
            <w:noWrap/>
            <w:vAlign w:val="center"/>
            <w:hideMark/>
          </w:tcPr>
          <w:p w14:paraId="71029992" w14:textId="77777777" w:rsidR="00C21575" w:rsidRPr="0088396E" w:rsidRDefault="00C21575" w:rsidP="0088396E">
            <w:pPr>
              <w:rPr>
                <w:ins w:id="448" w:author="Julien PARC" w:date="2021-07-30T17:12:00Z"/>
                <w:color w:val="000000"/>
              </w:rPr>
            </w:pPr>
            <w:ins w:id="449" w:author="Julien PARC" w:date="2021-07-30T17:12:00Z">
              <w:r w:rsidRPr="0088396E">
                <w:rPr>
                  <w:color w:val="000000"/>
                </w:rPr>
                <w:t>1,05</w:t>
              </w:r>
            </w:ins>
          </w:p>
        </w:tc>
      </w:tr>
      <w:tr w:rsidR="00C21575" w:rsidRPr="00C21575" w14:paraId="014ADA92" w14:textId="77777777" w:rsidTr="0088396E">
        <w:trPr>
          <w:trHeight w:val="300"/>
          <w:ins w:id="450" w:author="Julien PARC" w:date="2021-07-30T17:12:00Z"/>
        </w:trPr>
        <w:tc>
          <w:tcPr>
            <w:tcW w:w="5793" w:type="dxa"/>
            <w:tcBorders>
              <w:top w:val="nil"/>
              <w:left w:val="nil"/>
              <w:bottom w:val="nil"/>
              <w:right w:val="nil"/>
            </w:tcBorders>
            <w:shd w:val="clear" w:color="auto" w:fill="auto"/>
            <w:noWrap/>
            <w:vAlign w:val="center"/>
            <w:hideMark/>
          </w:tcPr>
          <w:p w14:paraId="71D6524E" w14:textId="77777777" w:rsidR="00C21575" w:rsidRPr="0088396E" w:rsidRDefault="00C21575" w:rsidP="0088396E">
            <w:pPr>
              <w:rPr>
                <w:ins w:id="451" w:author="Julien PARC" w:date="2021-07-30T17:12:00Z"/>
                <w:color w:val="000000"/>
              </w:rPr>
            </w:pPr>
          </w:p>
        </w:tc>
        <w:tc>
          <w:tcPr>
            <w:tcW w:w="1955" w:type="dxa"/>
            <w:tcBorders>
              <w:top w:val="nil"/>
              <w:left w:val="nil"/>
              <w:bottom w:val="nil"/>
              <w:right w:val="nil"/>
            </w:tcBorders>
            <w:shd w:val="clear" w:color="auto" w:fill="auto"/>
            <w:noWrap/>
            <w:vAlign w:val="center"/>
            <w:hideMark/>
          </w:tcPr>
          <w:p w14:paraId="462064E2" w14:textId="77777777" w:rsidR="00C21575" w:rsidRPr="00C21575" w:rsidRDefault="00C21575">
            <w:pPr>
              <w:rPr>
                <w:ins w:id="452" w:author="Julien PARC" w:date="2021-07-30T17:12:00Z"/>
              </w:rPr>
            </w:pPr>
          </w:p>
        </w:tc>
        <w:tc>
          <w:tcPr>
            <w:tcW w:w="1658" w:type="dxa"/>
            <w:tcBorders>
              <w:top w:val="nil"/>
              <w:left w:val="nil"/>
              <w:bottom w:val="nil"/>
              <w:right w:val="nil"/>
            </w:tcBorders>
            <w:shd w:val="clear" w:color="auto" w:fill="auto"/>
            <w:noWrap/>
            <w:vAlign w:val="center"/>
            <w:hideMark/>
          </w:tcPr>
          <w:p w14:paraId="63CB1754" w14:textId="77777777" w:rsidR="00C21575" w:rsidRPr="00C21575" w:rsidRDefault="00C21575">
            <w:pPr>
              <w:rPr>
                <w:ins w:id="453" w:author="Julien PARC" w:date="2021-07-30T17:12:00Z"/>
              </w:rPr>
            </w:pPr>
          </w:p>
        </w:tc>
      </w:tr>
      <w:tr w:rsidR="00C21575" w:rsidRPr="00C21575" w14:paraId="2A59F50C" w14:textId="77777777" w:rsidTr="0088396E">
        <w:trPr>
          <w:trHeight w:val="300"/>
          <w:ins w:id="454" w:author="Julien PARC" w:date="2021-07-30T17:12:00Z"/>
        </w:trPr>
        <w:tc>
          <w:tcPr>
            <w:tcW w:w="5793" w:type="dxa"/>
            <w:tcBorders>
              <w:top w:val="single" w:sz="4" w:space="0" w:color="000000"/>
              <w:left w:val="nil"/>
              <w:bottom w:val="single" w:sz="4" w:space="0" w:color="000000"/>
              <w:right w:val="nil"/>
            </w:tcBorders>
            <w:shd w:val="clear" w:color="auto" w:fill="auto"/>
            <w:noWrap/>
            <w:vAlign w:val="center"/>
            <w:hideMark/>
          </w:tcPr>
          <w:p w14:paraId="2FAFB97B" w14:textId="0A8B4195" w:rsidR="00C21575" w:rsidRPr="0088396E" w:rsidRDefault="00C21575">
            <w:pPr>
              <w:rPr>
                <w:ins w:id="455" w:author="Julien PARC" w:date="2021-07-30T17:12:00Z"/>
                <w:b/>
                <w:bCs/>
                <w:color w:val="000000"/>
              </w:rPr>
            </w:pPr>
            <w:ins w:id="456" w:author="Julien PARC" w:date="2021-07-30T17:12:00Z">
              <w:r w:rsidRPr="0088396E">
                <w:rPr>
                  <w:b/>
                  <w:bCs/>
                  <w:color w:val="000000"/>
                </w:rPr>
                <w:t xml:space="preserve">Nombre de </w:t>
              </w:r>
              <w:r>
                <w:rPr>
                  <w:b/>
                  <w:bCs/>
                  <w:color w:val="000000"/>
                </w:rPr>
                <w:t>données</w:t>
              </w:r>
            </w:ins>
          </w:p>
        </w:tc>
        <w:tc>
          <w:tcPr>
            <w:tcW w:w="1955" w:type="dxa"/>
            <w:tcBorders>
              <w:top w:val="single" w:sz="4" w:space="0" w:color="000000"/>
              <w:left w:val="nil"/>
              <w:bottom w:val="single" w:sz="4" w:space="0" w:color="000000"/>
              <w:right w:val="nil"/>
            </w:tcBorders>
            <w:shd w:val="clear" w:color="auto" w:fill="auto"/>
            <w:noWrap/>
            <w:vAlign w:val="center"/>
            <w:hideMark/>
          </w:tcPr>
          <w:p w14:paraId="036B5E22" w14:textId="77777777" w:rsidR="00C21575" w:rsidRPr="0088396E" w:rsidRDefault="00C21575">
            <w:pPr>
              <w:rPr>
                <w:ins w:id="457" w:author="Julien PARC" w:date="2021-07-30T17:12:00Z"/>
                <w:b/>
                <w:bCs/>
                <w:color w:val="000000"/>
              </w:rPr>
            </w:pPr>
            <w:ins w:id="458" w:author="Julien PARC" w:date="2021-07-30T17:12:00Z">
              <w:r w:rsidRPr="0088396E">
                <w:rPr>
                  <w:b/>
                  <w:bCs/>
                  <w:color w:val="000000"/>
                </w:rPr>
                <w:t>2019</w:t>
              </w:r>
            </w:ins>
          </w:p>
        </w:tc>
        <w:tc>
          <w:tcPr>
            <w:tcW w:w="1658" w:type="dxa"/>
            <w:tcBorders>
              <w:top w:val="single" w:sz="4" w:space="0" w:color="000000"/>
              <w:left w:val="nil"/>
              <w:bottom w:val="single" w:sz="4" w:space="0" w:color="000000"/>
              <w:right w:val="nil"/>
            </w:tcBorders>
            <w:shd w:val="clear" w:color="auto" w:fill="auto"/>
            <w:noWrap/>
            <w:vAlign w:val="center"/>
            <w:hideMark/>
          </w:tcPr>
          <w:p w14:paraId="4906F10A" w14:textId="77777777" w:rsidR="00C21575" w:rsidRPr="0088396E" w:rsidRDefault="00C21575">
            <w:pPr>
              <w:rPr>
                <w:ins w:id="459" w:author="Julien PARC" w:date="2021-07-30T17:12:00Z"/>
                <w:b/>
                <w:bCs/>
                <w:color w:val="000000"/>
              </w:rPr>
            </w:pPr>
            <w:ins w:id="460" w:author="Julien PARC" w:date="2021-07-30T17:12:00Z">
              <w:r w:rsidRPr="0088396E">
                <w:rPr>
                  <w:b/>
                  <w:bCs/>
                  <w:color w:val="000000"/>
                </w:rPr>
                <w:t>2020</w:t>
              </w:r>
            </w:ins>
          </w:p>
        </w:tc>
      </w:tr>
      <w:tr w:rsidR="00C21575" w:rsidRPr="00C21575" w14:paraId="0AA19FA8" w14:textId="77777777" w:rsidTr="0088396E">
        <w:trPr>
          <w:trHeight w:val="300"/>
          <w:ins w:id="461" w:author="Julien PARC" w:date="2021-07-30T17:12:00Z"/>
        </w:trPr>
        <w:tc>
          <w:tcPr>
            <w:tcW w:w="5793" w:type="dxa"/>
            <w:tcBorders>
              <w:top w:val="nil"/>
              <w:left w:val="nil"/>
              <w:bottom w:val="nil"/>
              <w:right w:val="nil"/>
            </w:tcBorders>
            <w:shd w:val="clear" w:color="D9D9D9" w:fill="D9D9D9"/>
            <w:noWrap/>
            <w:vAlign w:val="center"/>
            <w:hideMark/>
          </w:tcPr>
          <w:p w14:paraId="581A9870" w14:textId="77777777" w:rsidR="00C21575" w:rsidRPr="0088396E" w:rsidRDefault="00C21575">
            <w:pPr>
              <w:rPr>
                <w:ins w:id="462" w:author="Julien PARC" w:date="2021-07-30T17:12:00Z"/>
                <w:color w:val="000000"/>
              </w:rPr>
            </w:pPr>
            <w:ins w:id="463" w:author="Julien PARC" w:date="2021-07-30T17:12:00Z">
              <w:r w:rsidRPr="0088396E">
                <w:rPr>
                  <w:color w:val="000000"/>
                </w:rPr>
                <w:t>0. Av. 1948</w:t>
              </w:r>
            </w:ins>
          </w:p>
        </w:tc>
        <w:tc>
          <w:tcPr>
            <w:tcW w:w="1955" w:type="dxa"/>
            <w:tcBorders>
              <w:top w:val="nil"/>
              <w:left w:val="nil"/>
              <w:bottom w:val="nil"/>
              <w:right w:val="nil"/>
            </w:tcBorders>
            <w:shd w:val="clear" w:color="D9D9D9" w:fill="D9D9D9"/>
            <w:noWrap/>
            <w:vAlign w:val="center"/>
            <w:hideMark/>
          </w:tcPr>
          <w:p w14:paraId="0F56DAAE" w14:textId="71750C07" w:rsidR="00C21575" w:rsidRPr="0088396E" w:rsidRDefault="00C21575">
            <w:pPr>
              <w:rPr>
                <w:ins w:id="464" w:author="Julien PARC" w:date="2021-07-30T17:12:00Z"/>
                <w:color w:val="000000"/>
              </w:rPr>
            </w:pPr>
            <w:ins w:id="465" w:author="Julien PARC" w:date="2021-07-30T17:12:00Z">
              <w:r w:rsidRPr="0088396E">
                <w:rPr>
                  <w:color w:val="000000"/>
                </w:rPr>
                <w:t>4 269</w:t>
              </w:r>
            </w:ins>
          </w:p>
        </w:tc>
        <w:tc>
          <w:tcPr>
            <w:tcW w:w="1658" w:type="dxa"/>
            <w:tcBorders>
              <w:top w:val="nil"/>
              <w:left w:val="nil"/>
              <w:bottom w:val="nil"/>
              <w:right w:val="nil"/>
            </w:tcBorders>
            <w:shd w:val="clear" w:color="D9D9D9" w:fill="D9D9D9"/>
            <w:noWrap/>
            <w:vAlign w:val="center"/>
            <w:hideMark/>
          </w:tcPr>
          <w:p w14:paraId="120FFE76" w14:textId="7766BDC9" w:rsidR="00C21575" w:rsidRPr="0088396E" w:rsidRDefault="00C21575">
            <w:pPr>
              <w:rPr>
                <w:ins w:id="466" w:author="Julien PARC" w:date="2021-07-30T17:12:00Z"/>
                <w:color w:val="000000"/>
              </w:rPr>
            </w:pPr>
            <w:ins w:id="467" w:author="Julien PARC" w:date="2021-07-30T17:12:00Z">
              <w:r w:rsidRPr="0088396E">
                <w:rPr>
                  <w:color w:val="000000"/>
                </w:rPr>
                <w:t>4 224</w:t>
              </w:r>
            </w:ins>
          </w:p>
        </w:tc>
      </w:tr>
      <w:tr w:rsidR="00C21575" w:rsidRPr="00C21575" w14:paraId="4F2B6F9C" w14:textId="77777777" w:rsidTr="0088396E">
        <w:trPr>
          <w:trHeight w:val="300"/>
          <w:ins w:id="468" w:author="Julien PARC" w:date="2021-07-30T17:12:00Z"/>
        </w:trPr>
        <w:tc>
          <w:tcPr>
            <w:tcW w:w="5793" w:type="dxa"/>
            <w:tcBorders>
              <w:top w:val="nil"/>
              <w:left w:val="nil"/>
              <w:bottom w:val="nil"/>
              <w:right w:val="nil"/>
            </w:tcBorders>
            <w:shd w:val="clear" w:color="auto" w:fill="auto"/>
            <w:noWrap/>
            <w:vAlign w:val="center"/>
            <w:hideMark/>
          </w:tcPr>
          <w:p w14:paraId="757698A4" w14:textId="77777777" w:rsidR="00C21575" w:rsidRPr="0088396E" w:rsidRDefault="00C21575">
            <w:pPr>
              <w:rPr>
                <w:ins w:id="469" w:author="Julien PARC" w:date="2021-07-30T17:12:00Z"/>
                <w:color w:val="000000"/>
              </w:rPr>
            </w:pPr>
            <w:ins w:id="470" w:author="Julien PARC" w:date="2021-07-30T17:12:00Z">
              <w:r w:rsidRPr="0088396E">
                <w:rPr>
                  <w:color w:val="000000"/>
                </w:rPr>
                <w:t>1. 1948 - 1974</w:t>
              </w:r>
            </w:ins>
          </w:p>
        </w:tc>
        <w:tc>
          <w:tcPr>
            <w:tcW w:w="1955" w:type="dxa"/>
            <w:tcBorders>
              <w:top w:val="nil"/>
              <w:left w:val="nil"/>
              <w:bottom w:val="nil"/>
              <w:right w:val="nil"/>
            </w:tcBorders>
            <w:shd w:val="clear" w:color="auto" w:fill="auto"/>
            <w:noWrap/>
            <w:vAlign w:val="center"/>
            <w:hideMark/>
          </w:tcPr>
          <w:p w14:paraId="61CAB6A6" w14:textId="7CC3A211" w:rsidR="00C21575" w:rsidRPr="0088396E" w:rsidRDefault="00C21575">
            <w:pPr>
              <w:rPr>
                <w:ins w:id="471" w:author="Julien PARC" w:date="2021-07-30T17:12:00Z"/>
                <w:color w:val="000000"/>
              </w:rPr>
            </w:pPr>
            <w:ins w:id="472" w:author="Julien PARC" w:date="2021-07-30T17:12:00Z">
              <w:r w:rsidRPr="0088396E">
                <w:rPr>
                  <w:color w:val="000000"/>
                </w:rPr>
                <w:t>15 081 086</w:t>
              </w:r>
            </w:ins>
          </w:p>
        </w:tc>
        <w:tc>
          <w:tcPr>
            <w:tcW w:w="1658" w:type="dxa"/>
            <w:tcBorders>
              <w:top w:val="nil"/>
              <w:left w:val="nil"/>
              <w:bottom w:val="nil"/>
              <w:right w:val="nil"/>
            </w:tcBorders>
            <w:shd w:val="clear" w:color="auto" w:fill="auto"/>
            <w:noWrap/>
            <w:vAlign w:val="center"/>
            <w:hideMark/>
          </w:tcPr>
          <w:p w14:paraId="38CDEDE0" w14:textId="02867480" w:rsidR="00C21575" w:rsidRPr="0088396E" w:rsidRDefault="00C21575">
            <w:pPr>
              <w:rPr>
                <w:ins w:id="473" w:author="Julien PARC" w:date="2021-07-30T17:12:00Z"/>
                <w:color w:val="000000"/>
              </w:rPr>
            </w:pPr>
            <w:ins w:id="474" w:author="Julien PARC" w:date="2021-07-30T17:12:00Z">
              <w:r w:rsidRPr="0088396E">
                <w:rPr>
                  <w:color w:val="000000"/>
                </w:rPr>
                <w:t>13 076 884</w:t>
              </w:r>
            </w:ins>
          </w:p>
        </w:tc>
      </w:tr>
      <w:tr w:rsidR="00C21575" w:rsidRPr="00C21575" w14:paraId="70A60620" w14:textId="77777777" w:rsidTr="0088396E">
        <w:trPr>
          <w:trHeight w:val="300"/>
          <w:ins w:id="475" w:author="Julien PARC" w:date="2021-07-30T17:12:00Z"/>
        </w:trPr>
        <w:tc>
          <w:tcPr>
            <w:tcW w:w="5793" w:type="dxa"/>
            <w:tcBorders>
              <w:top w:val="nil"/>
              <w:left w:val="nil"/>
              <w:bottom w:val="nil"/>
              <w:right w:val="nil"/>
            </w:tcBorders>
            <w:shd w:val="clear" w:color="D9D9D9" w:fill="D9D9D9"/>
            <w:noWrap/>
            <w:vAlign w:val="center"/>
            <w:hideMark/>
          </w:tcPr>
          <w:p w14:paraId="50658737" w14:textId="77777777" w:rsidR="00C21575" w:rsidRPr="0088396E" w:rsidRDefault="00C21575">
            <w:pPr>
              <w:rPr>
                <w:ins w:id="476" w:author="Julien PARC" w:date="2021-07-30T17:12:00Z"/>
                <w:color w:val="000000"/>
              </w:rPr>
            </w:pPr>
            <w:ins w:id="477" w:author="Julien PARC" w:date="2021-07-30T17:12:00Z">
              <w:r w:rsidRPr="0088396E">
                <w:rPr>
                  <w:color w:val="000000"/>
                </w:rPr>
                <w:t>2. 1975 - 1989</w:t>
              </w:r>
            </w:ins>
          </w:p>
        </w:tc>
        <w:tc>
          <w:tcPr>
            <w:tcW w:w="1955" w:type="dxa"/>
            <w:tcBorders>
              <w:top w:val="nil"/>
              <w:left w:val="nil"/>
              <w:bottom w:val="nil"/>
              <w:right w:val="nil"/>
            </w:tcBorders>
            <w:shd w:val="clear" w:color="D9D9D9" w:fill="D9D9D9"/>
            <w:noWrap/>
            <w:vAlign w:val="center"/>
            <w:hideMark/>
          </w:tcPr>
          <w:p w14:paraId="62013720" w14:textId="7DF48763" w:rsidR="00C21575" w:rsidRPr="0088396E" w:rsidRDefault="00C21575">
            <w:pPr>
              <w:rPr>
                <w:ins w:id="478" w:author="Julien PARC" w:date="2021-07-30T17:12:00Z"/>
                <w:color w:val="000000"/>
              </w:rPr>
            </w:pPr>
            <w:ins w:id="479" w:author="Julien PARC" w:date="2021-07-30T17:12:00Z">
              <w:r w:rsidRPr="0088396E">
                <w:rPr>
                  <w:color w:val="000000"/>
                </w:rPr>
                <w:t>18 098 777</w:t>
              </w:r>
            </w:ins>
          </w:p>
        </w:tc>
        <w:tc>
          <w:tcPr>
            <w:tcW w:w="1658" w:type="dxa"/>
            <w:tcBorders>
              <w:top w:val="nil"/>
              <w:left w:val="nil"/>
              <w:bottom w:val="nil"/>
              <w:right w:val="nil"/>
            </w:tcBorders>
            <w:shd w:val="clear" w:color="D9D9D9" w:fill="D9D9D9"/>
            <w:noWrap/>
            <w:vAlign w:val="center"/>
            <w:hideMark/>
          </w:tcPr>
          <w:p w14:paraId="63ACA0E9" w14:textId="3907DE1D" w:rsidR="00C21575" w:rsidRPr="0088396E" w:rsidRDefault="00C21575">
            <w:pPr>
              <w:rPr>
                <w:ins w:id="480" w:author="Julien PARC" w:date="2021-07-30T17:12:00Z"/>
                <w:color w:val="000000"/>
              </w:rPr>
            </w:pPr>
            <w:ins w:id="481" w:author="Julien PARC" w:date="2021-07-30T17:12:00Z">
              <w:r w:rsidRPr="0088396E">
                <w:rPr>
                  <w:color w:val="000000"/>
                </w:rPr>
                <w:t>11 173 932</w:t>
              </w:r>
            </w:ins>
          </w:p>
        </w:tc>
      </w:tr>
      <w:tr w:rsidR="00C21575" w:rsidRPr="00C21575" w14:paraId="5291E280" w14:textId="77777777" w:rsidTr="0088396E">
        <w:trPr>
          <w:trHeight w:val="300"/>
          <w:ins w:id="482" w:author="Julien PARC" w:date="2021-07-30T17:12:00Z"/>
        </w:trPr>
        <w:tc>
          <w:tcPr>
            <w:tcW w:w="5793" w:type="dxa"/>
            <w:tcBorders>
              <w:top w:val="nil"/>
              <w:left w:val="nil"/>
              <w:bottom w:val="nil"/>
              <w:right w:val="nil"/>
            </w:tcBorders>
            <w:shd w:val="clear" w:color="auto" w:fill="auto"/>
            <w:noWrap/>
            <w:vAlign w:val="center"/>
            <w:hideMark/>
          </w:tcPr>
          <w:p w14:paraId="2C45E0A7" w14:textId="77777777" w:rsidR="00C21575" w:rsidRPr="0088396E" w:rsidRDefault="00C21575">
            <w:pPr>
              <w:rPr>
                <w:ins w:id="483" w:author="Julien PARC" w:date="2021-07-30T17:12:00Z"/>
                <w:color w:val="000000"/>
              </w:rPr>
            </w:pPr>
            <w:ins w:id="484" w:author="Julien PARC" w:date="2021-07-30T17:12:00Z">
              <w:r w:rsidRPr="0088396E">
                <w:rPr>
                  <w:color w:val="000000"/>
                </w:rPr>
                <w:t>3. 1990 - 1999</w:t>
              </w:r>
            </w:ins>
          </w:p>
        </w:tc>
        <w:tc>
          <w:tcPr>
            <w:tcW w:w="1955" w:type="dxa"/>
            <w:tcBorders>
              <w:top w:val="nil"/>
              <w:left w:val="nil"/>
              <w:bottom w:val="nil"/>
              <w:right w:val="nil"/>
            </w:tcBorders>
            <w:shd w:val="clear" w:color="auto" w:fill="auto"/>
            <w:noWrap/>
            <w:vAlign w:val="center"/>
            <w:hideMark/>
          </w:tcPr>
          <w:p w14:paraId="0FC83738" w14:textId="352494B2" w:rsidR="00C21575" w:rsidRPr="0088396E" w:rsidRDefault="00C21575">
            <w:pPr>
              <w:rPr>
                <w:ins w:id="485" w:author="Julien PARC" w:date="2021-07-30T17:12:00Z"/>
                <w:color w:val="000000"/>
              </w:rPr>
            </w:pPr>
            <w:ins w:id="486" w:author="Julien PARC" w:date="2021-07-30T17:12:00Z">
              <w:r w:rsidRPr="0088396E">
                <w:rPr>
                  <w:color w:val="000000"/>
                </w:rPr>
                <w:t>2 099 676</w:t>
              </w:r>
            </w:ins>
          </w:p>
        </w:tc>
        <w:tc>
          <w:tcPr>
            <w:tcW w:w="1658" w:type="dxa"/>
            <w:tcBorders>
              <w:top w:val="nil"/>
              <w:left w:val="nil"/>
              <w:bottom w:val="nil"/>
              <w:right w:val="nil"/>
            </w:tcBorders>
            <w:shd w:val="clear" w:color="auto" w:fill="auto"/>
            <w:noWrap/>
            <w:vAlign w:val="center"/>
            <w:hideMark/>
          </w:tcPr>
          <w:p w14:paraId="0EFB1CF0" w14:textId="7BF79891" w:rsidR="00C21575" w:rsidRPr="0088396E" w:rsidRDefault="00C21575">
            <w:pPr>
              <w:rPr>
                <w:ins w:id="487" w:author="Julien PARC" w:date="2021-07-30T17:12:00Z"/>
                <w:color w:val="000000"/>
              </w:rPr>
            </w:pPr>
            <w:ins w:id="488" w:author="Julien PARC" w:date="2021-07-30T17:12:00Z">
              <w:r w:rsidRPr="0088396E">
                <w:rPr>
                  <w:color w:val="000000"/>
                </w:rPr>
                <w:t>2 740 565</w:t>
              </w:r>
            </w:ins>
          </w:p>
        </w:tc>
      </w:tr>
      <w:tr w:rsidR="00C21575" w:rsidRPr="00C21575" w14:paraId="6847E1C9" w14:textId="77777777" w:rsidTr="0088396E">
        <w:trPr>
          <w:trHeight w:val="300"/>
          <w:ins w:id="489" w:author="Julien PARC" w:date="2021-07-30T17:12:00Z"/>
        </w:trPr>
        <w:tc>
          <w:tcPr>
            <w:tcW w:w="5793" w:type="dxa"/>
            <w:tcBorders>
              <w:top w:val="nil"/>
              <w:left w:val="nil"/>
              <w:bottom w:val="single" w:sz="4" w:space="0" w:color="000000"/>
              <w:right w:val="nil"/>
            </w:tcBorders>
            <w:shd w:val="clear" w:color="D9D9D9" w:fill="D9D9D9"/>
            <w:noWrap/>
            <w:vAlign w:val="center"/>
            <w:hideMark/>
          </w:tcPr>
          <w:p w14:paraId="41AB34FF" w14:textId="77777777" w:rsidR="00C21575" w:rsidRPr="0088396E" w:rsidRDefault="00C21575">
            <w:pPr>
              <w:rPr>
                <w:ins w:id="490" w:author="Julien PARC" w:date="2021-07-30T17:12:00Z"/>
                <w:color w:val="000000"/>
              </w:rPr>
            </w:pPr>
            <w:ins w:id="491" w:author="Julien PARC" w:date="2021-07-30T17:12:00Z">
              <w:r w:rsidRPr="0088396E">
                <w:rPr>
                  <w:color w:val="000000"/>
                </w:rPr>
                <w:t>4. Autre</w:t>
              </w:r>
            </w:ins>
          </w:p>
        </w:tc>
        <w:tc>
          <w:tcPr>
            <w:tcW w:w="1955" w:type="dxa"/>
            <w:tcBorders>
              <w:top w:val="nil"/>
              <w:left w:val="nil"/>
              <w:bottom w:val="single" w:sz="4" w:space="0" w:color="000000"/>
              <w:right w:val="nil"/>
            </w:tcBorders>
            <w:shd w:val="clear" w:color="D9D9D9" w:fill="D9D9D9"/>
            <w:noWrap/>
            <w:vAlign w:val="center"/>
            <w:hideMark/>
          </w:tcPr>
          <w:p w14:paraId="601CF513" w14:textId="28CC9F0E" w:rsidR="00C21575" w:rsidRPr="0088396E" w:rsidRDefault="00C21575">
            <w:pPr>
              <w:rPr>
                <w:ins w:id="492" w:author="Julien PARC" w:date="2021-07-30T17:12:00Z"/>
                <w:color w:val="000000"/>
              </w:rPr>
            </w:pPr>
            <w:ins w:id="493" w:author="Julien PARC" w:date="2021-07-30T17:12:00Z">
              <w:r w:rsidRPr="0088396E">
                <w:rPr>
                  <w:color w:val="000000"/>
                </w:rPr>
                <w:t>8 635 522</w:t>
              </w:r>
            </w:ins>
          </w:p>
        </w:tc>
        <w:tc>
          <w:tcPr>
            <w:tcW w:w="1658" w:type="dxa"/>
            <w:tcBorders>
              <w:top w:val="nil"/>
              <w:left w:val="nil"/>
              <w:bottom w:val="single" w:sz="4" w:space="0" w:color="000000"/>
              <w:right w:val="nil"/>
            </w:tcBorders>
            <w:shd w:val="clear" w:color="D9D9D9" w:fill="D9D9D9"/>
            <w:noWrap/>
            <w:vAlign w:val="center"/>
            <w:hideMark/>
          </w:tcPr>
          <w:p w14:paraId="51F2BCF5" w14:textId="5DF8ABEC" w:rsidR="00C21575" w:rsidRPr="0088396E" w:rsidRDefault="00C21575">
            <w:pPr>
              <w:rPr>
                <w:ins w:id="494" w:author="Julien PARC" w:date="2021-07-30T17:12:00Z"/>
                <w:color w:val="000000"/>
              </w:rPr>
            </w:pPr>
            <w:ins w:id="495" w:author="Julien PARC" w:date="2021-07-30T17:12:00Z">
              <w:r w:rsidRPr="0088396E">
                <w:rPr>
                  <w:color w:val="000000"/>
                </w:rPr>
                <w:t>8 417 178</w:t>
              </w:r>
            </w:ins>
          </w:p>
        </w:tc>
      </w:tr>
      <w:tr w:rsidR="00C21575" w:rsidRPr="00C21575" w14:paraId="29520966" w14:textId="77777777" w:rsidTr="0088396E">
        <w:trPr>
          <w:trHeight w:val="300"/>
          <w:ins w:id="496" w:author="Julien PARC" w:date="2021-07-30T17:12:00Z"/>
        </w:trPr>
        <w:tc>
          <w:tcPr>
            <w:tcW w:w="5793" w:type="dxa"/>
            <w:tcBorders>
              <w:top w:val="nil"/>
              <w:left w:val="nil"/>
              <w:bottom w:val="nil"/>
              <w:right w:val="nil"/>
            </w:tcBorders>
            <w:shd w:val="clear" w:color="auto" w:fill="auto"/>
            <w:noWrap/>
            <w:vAlign w:val="center"/>
            <w:hideMark/>
          </w:tcPr>
          <w:p w14:paraId="28ADD39B" w14:textId="77777777" w:rsidR="00C21575" w:rsidRPr="0088396E" w:rsidRDefault="00C21575">
            <w:pPr>
              <w:rPr>
                <w:ins w:id="497" w:author="Julien PARC" w:date="2021-07-30T17:12:00Z"/>
                <w:color w:val="000000"/>
              </w:rPr>
            </w:pPr>
          </w:p>
        </w:tc>
        <w:tc>
          <w:tcPr>
            <w:tcW w:w="1955" w:type="dxa"/>
            <w:tcBorders>
              <w:top w:val="nil"/>
              <w:left w:val="nil"/>
              <w:bottom w:val="nil"/>
              <w:right w:val="nil"/>
            </w:tcBorders>
            <w:shd w:val="clear" w:color="auto" w:fill="auto"/>
            <w:noWrap/>
            <w:vAlign w:val="center"/>
            <w:hideMark/>
          </w:tcPr>
          <w:p w14:paraId="2F9BB741" w14:textId="77777777" w:rsidR="00C21575" w:rsidRPr="00C21575" w:rsidRDefault="00C21575">
            <w:pPr>
              <w:rPr>
                <w:ins w:id="498" w:author="Julien PARC" w:date="2021-07-30T17:12:00Z"/>
              </w:rPr>
            </w:pPr>
          </w:p>
        </w:tc>
        <w:tc>
          <w:tcPr>
            <w:tcW w:w="1658" w:type="dxa"/>
            <w:tcBorders>
              <w:top w:val="nil"/>
              <w:left w:val="nil"/>
              <w:bottom w:val="nil"/>
              <w:right w:val="nil"/>
            </w:tcBorders>
            <w:shd w:val="clear" w:color="auto" w:fill="auto"/>
            <w:noWrap/>
            <w:vAlign w:val="center"/>
            <w:hideMark/>
          </w:tcPr>
          <w:p w14:paraId="03D1F935" w14:textId="77777777" w:rsidR="00C21575" w:rsidRPr="00C21575" w:rsidRDefault="00C21575">
            <w:pPr>
              <w:rPr>
                <w:ins w:id="499" w:author="Julien PARC" w:date="2021-07-30T17:12:00Z"/>
              </w:rPr>
            </w:pPr>
          </w:p>
        </w:tc>
      </w:tr>
      <w:tr w:rsidR="00C21575" w:rsidRPr="00C21575" w14:paraId="5C9E26EC" w14:textId="77777777" w:rsidTr="0088396E">
        <w:trPr>
          <w:trHeight w:val="300"/>
          <w:ins w:id="500" w:author="Julien PARC" w:date="2021-07-30T17:12:00Z"/>
        </w:trPr>
        <w:tc>
          <w:tcPr>
            <w:tcW w:w="5793" w:type="dxa"/>
            <w:tcBorders>
              <w:top w:val="single" w:sz="4" w:space="0" w:color="000000"/>
              <w:left w:val="nil"/>
              <w:bottom w:val="single" w:sz="4" w:space="0" w:color="000000"/>
              <w:right w:val="nil"/>
            </w:tcBorders>
            <w:shd w:val="clear" w:color="auto" w:fill="auto"/>
            <w:noWrap/>
            <w:vAlign w:val="center"/>
            <w:hideMark/>
          </w:tcPr>
          <w:p w14:paraId="4B3F48CC" w14:textId="0A38E2EA" w:rsidR="00C21575" w:rsidRPr="0088396E" w:rsidRDefault="00C21575">
            <w:pPr>
              <w:rPr>
                <w:ins w:id="501" w:author="Julien PARC" w:date="2021-07-30T17:12:00Z"/>
                <w:b/>
                <w:bCs/>
                <w:color w:val="000000"/>
              </w:rPr>
            </w:pPr>
            <w:ins w:id="502" w:author="Julien PARC" w:date="2021-07-30T17:12:00Z">
              <w:r w:rsidRPr="0088396E">
                <w:rPr>
                  <w:b/>
                  <w:bCs/>
                  <w:color w:val="000000"/>
                </w:rPr>
                <w:t>Valeur</w:t>
              </w:r>
              <w:r>
                <w:rPr>
                  <w:b/>
                  <w:bCs/>
                  <w:color w:val="000000"/>
                </w:rPr>
                <w:t xml:space="preserve"> de U arrondie</w:t>
              </w:r>
            </w:ins>
          </w:p>
        </w:tc>
        <w:tc>
          <w:tcPr>
            <w:tcW w:w="1955" w:type="dxa"/>
            <w:tcBorders>
              <w:top w:val="single" w:sz="4" w:space="0" w:color="000000"/>
              <w:left w:val="nil"/>
              <w:bottom w:val="single" w:sz="4" w:space="0" w:color="000000"/>
              <w:right w:val="nil"/>
            </w:tcBorders>
            <w:shd w:val="clear" w:color="auto" w:fill="auto"/>
            <w:noWrap/>
            <w:vAlign w:val="center"/>
            <w:hideMark/>
          </w:tcPr>
          <w:p w14:paraId="55D8A388" w14:textId="77777777" w:rsidR="00C21575" w:rsidRPr="0088396E" w:rsidRDefault="00C21575">
            <w:pPr>
              <w:rPr>
                <w:ins w:id="503" w:author="Julien PARC" w:date="2021-07-30T17:12:00Z"/>
                <w:b/>
                <w:bCs/>
                <w:color w:val="000000"/>
              </w:rPr>
            </w:pPr>
            <w:ins w:id="504" w:author="Julien PARC" w:date="2021-07-30T17:12:00Z">
              <w:r w:rsidRPr="0088396E">
                <w:rPr>
                  <w:b/>
                  <w:bCs/>
                  <w:color w:val="000000"/>
                </w:rPr>
                <w:t>Nombre</w:t>
              </w:r>
            </w:ins>
          </w:p>
        </w:tc>
        <w:tc>
          <w:tcPr>
            <w:tcW w:w="1658" w:type="dxa"/>
            <w:tcBorders>
              <w:top w:val="nil"/>
              <w:left w:val="nil"/>
              <w:bottom w:val="nil"/>
              <w:right w:val="nil"/>
            </w:tcBorders>
            <w:shd w:val="clear" w:color="auto" w:fill="auto"/>
            <w:noWrap/>
            <w:vAlign w:val="center"/>
            <w:hideMark/>
          </w:tcPr>
          <w:p w14:paraId="7306880C" w14:textId="77777777" w:rsidR="00C21575" w:rsidRPr="0088396E" w:rsidRDefault="00C21575">
            <w:pPr>
              <w:rPr>
                <w:ins w:id="505" w:author="Julien PARC" w:date="2021-07-30T17:12:00Z"/>
                <w:b/>
                <w:bCs/>
                <w:color w:val="000000"/>
              </w:rPr>
            </w:pPr>
          </w:p>
        </w:tc>
      </w:tr>
      <w:tr w:rsidR="00C21575" w:rsidRPr="00C21575" w14:paraId="0B965B62" w14:textId="77777777" w:rsidTr="0088396E">
        <w:trPr>
          <w:trHeight w:val="300"/>
          <w:ins w:id="506" w:author="Julien PARC" w:date="2021-07-30T17:12:00Z"/>
        </w:trPr>
        <w:tc>
          <w:tcPr>
            <w:tcW w:w="5793" w:type="dxa"/>
            <w:tcBorders>
              <w:top w:val="nil"/>
              <w:left w:val="nil"/>
              <w:bottom w:val="nil"/>
              <w:right w:val="nil"/>
            </w:tcBorders>
            <w:shd w:val="clear" w:color="D9D9D9" w:fill="D9D9D9"/>
            <w:noWrap/>
            <w:vAlign w:val="center"/>
            <w:hideMark/>
          </w:tcPr>
          <w:p w14:paraId="3A482199" w14:textId="77777777" w:rsidR="00C21575" w:rsidRPr="0088396E" w:rsidRDefault="00C21575" w:rsidP="0088396E">
            <w:pPr>
              <w:rPr>
                <w:ins w:id="507" w:author="Julien PARC" w:date="2021-07-30T17:12:00Z"/>
                <w:color w:val="000000"/>
              </w:rPr>
            </w:pPr>
            <w:ins w:id="508" w:author="Julien PARC" w:date="2021-07-30T17:12:00Z">
              <w:r w:rsidRPr="0088396E">
                <w:rPr>
                  <w:color w:val="000000"/>
                </w:rPr>
                <w:t>0,3</w:t>
              </w:r>
            </w:ins>
          </w:p>
        </w:tc>
        <w:tc>
          <w:tcPr>
            <w:tcW w:w="1955" w:type="dxa"/>
            <w:tcBorders>
              <w:top w:val="nil"/>
              <w:left w:val="nil"/>
              <w:bottom w:val="nil"/>
              <w:right w:val="nil"/>
            </w:tcBorders>
            <w:shd w:val="clear" w:color="D9D9D9" w:fill="D9D9D9"/>
            <w:noWrap/>
            <w:vAlign w:val="center"/>
            <w:hideMark/>
          </w:tcPr>
          <w:p w14:paraId="7C3DB9B4" w14:textId="77777777" w:rsidR="00C21575" w:rsidRPr="0088396E" w:rsidRDefault="00C21575" w:rsidP="0088396E">
            <w:pPr>
              <w:rPr>
                <w:ins w:id="509" w:author="Julien PARC" w:date="2021-07-30T17:12:00Z"/>
                <w:color w:val="000000"/>
              </w:rPr>
            </w:pPr>
            <w:ins w:id="510" w:author="Julien PARC" w:date="2021-07-30T17:12:00Z">
              <w:r w:rsidRPr="0088396E">
                <w:rPr>
                  <w:color w:val="000000"/>
                </w:rPr>
                <w:t>17817</w:t>
              </w:r>
            </w:ins>
          </w:p>
        </w:tc>
        <w:tc>
          <w:tcPr>
            <w:tcW w:w="1658" w:type="dxa"/>
            <w:tcBorders>
              <w:top w:val="nil"/>
              <w:left w:val="nil"/>
              <w:bottom w:val="nil"/>
              <w:right w:val="nil"/>
            </w:tcBorders>
            <w:shd w:val="clear" w:color="auto" w:fill="auto"/>
            <w:noWrap/>
            <w:vAlign w:val="center"/>
            <w:hideMark/>
          </w:tcPr>
          <w:p w14:paraId="670A2766" w14:textId="77777777" w:rsidR="00C21575" w:rsidRPr="0088396E" w:rsidRDefault="00C21575" w:rsidP="0088396E">
            <w:pPr>
              <w:rPr>
                <w:ins w:id="511" w:author="Julien PARC" w:date="2021-07-30T17:12:00Z"/>
                <w:color w:val="000000"/>
              </w:rPr>
            </w:pPr>
          </w:p>
        </w:tc>
      </w:tr>
      <w:tr w:rsidR="00C21575" w:rsidRPr="00C21575" w14:paraId="5F987813" w14:textId="77777777" w:rsidTr="0088396E">
        <w:trPr>
          <w:trHeight w:val="300"/>
          <w:ins w:id="512" w:author="Julien PARC" w:date="2021-07-30T17:12:00Z"/>
        </w:trPr>
        <w:tc>
          <w:tcPr>
            <w:tcW w:w="5793" w:type="dxa"/>
            <w:tcBorders>
              <w:top w:val="nil"/>
              <w:left w:val="nil"/>
              <w:bottom w:val="nil"/>
              <w:right w:val="nil"/>
            </w:tcBorders>
            <w:shd w:val="clear" w:color="auto" w:fill="auto"/>
            <w:noWrap/>
            <w:vAlign w:val="center"/>
            <w:hideMark/>
          </w:tcPr>
          <w:p w14:paraId="223C8496" w14:textId="77777777" w:rsidR="00C21575" w:rsidRPr="0088396E" w:rsidRDefault="00C21575" w:rsidP="0088396E">
            <w:pPr>
              <w:rPr>
                <w:ins w:id="513" w:author="Julien PARC" w:date="2021-07-30T17:12:00Z"/>
                <w:color w:val="000000"/>
              </w:rPr>
            </w:pPr>
            <w:ins w:id="514" w:author="Julien PARC" w:date="2021-07-30T17:12:00Z">
              <w:r w:rsidRPr="0088396E">
                <w:rPr>
                  <w:color w:val="000000"/>
                </w:rPr>
                <w:t>0,35</w:t>
              </w:r>
            </w:ins>
          </w:p>
        </w:tc>
        <w:tc>
          <w:tcPr>
            <w:tcW w:w="1955" w:type="dxa"/>
            <w:tcBorders>
              <w:top w:val="nil"/>
              <w:left w:val="nil"/>
              <w:bottom w:val="nil"/>
              <w:right w:val="nil"/>
            </w:tcBorders>
            <w:shd w:val="clear" w:color="auto" w:fill="auto"/>
            <w:noWrap/>
            <w:vAlign w:val="center"/>
            <w:hideMark/>
          </w:tcPr>
          <w:p w14:paraId="06B73AFF" w14:textId="77777777" w:rsidR="00C21575" w:rsidRPr="0088396E" w:rsidRDefault="00C21575" w:rsidP="0088396E">
            <w:pPr>
              <w:rPr>
                <w:ins w:id="515" w:author="Julien PARC" w:date="2021-07-30T17:12:00Z"/>
                <w:color w:val="000000"/>
              </w:rPr>
            </w:pPr>
            <w:ins w:id="516" w:author="Julien PARC" w:date="2021-07-30T17:12:00Z">
              <w:r w:rsidRPr="0088396E">
                <w:rPr>
                  <w:color w:val="000000"/>
                </w:rPr>
                <w:t>4414191</w:t>
              </w:r>
            </w:ins>
          </w:p>
        </w:tc>
        <w:tc>
          <w:tcPr>
            <w:tcW w:w="1658" w:type="dxa"/>
            <w:tcBorders>
              <w:top w:val="nil"/>
              <w:left w:val="nil"/>
              <w:bottom w:val="nil"/>
              <w:right w:val="nil"/>
            </w:tcBorders>
            <w:shd w:val="clear" w:color="auto" w:fill="auto"/>
            <w:noWrap/>
            <w:vAlign w:val="center"/>
            <w:hideMark/>
          </w:tcPr>
          <w:p w14:paraId="3E5F0D92" w14:textId="77777777" w:rsidR="00C21575" w:rsidRPr="0088396E" w:rsidRDefault="00C21575" w:rsidP="0088396E">
            <w:pPr>
              <w:rPr>
                <w:ins w:id="517" w:author="Julien PARC" w:date="2021-07-30T17:12:00Z"/>
                <w:color w:val="000000"/>
              </w:rPr>
            </w:pPr>
          </w:p>
        </w:tc>
      </w:tr>
      <w:tr w:rsidR="00C21575" w:rsidRPr="00C21575" w14:paraId="7A3C6CFF" w14:textId="77777777" w:rsidTr="0088396E">
        <w:trPr>
          <w:trHeight w:val="300"/>
          <w:ins w:id="518" w:author="Julien PARC" w:date="2021-07-30T17:12:00Z"/>
        </w:trPr>
        <w:tc>
          <w:tcPr>
            <w:tcW w:w="5793" w:type="dxa"/>
            <w:tcBorders>
              <w:top w:val="nil"/>
              <w:left w:val="nil"/>
              <w:bottom w:val="nil"/>
              <w:right w:val="nil"/>
            </w:tcBorders>
            <w:shd w:val="clear" w:color="D9D9D9" w:fill="D9D9D9"/>
            <w:noWrap/>
            <w:vAlign w:val="center"/>
            <w:hideMark/>
          </w:tcPr>
          <w:p w14:paraId="7743492A" w14:textId="77777777" w:rsidR="00C21575" w:rsidRPr="0088396E" w:rsidRDefault="00C21575" w:rsidP="0088396E">
            <w:pPr>
              <w:rPr>
                <w:ins w:id="519" w:author="Julien PARC" w:date="2021-07-30T17:12:00Z"/>
                <w:color w:val="000000"/>
              </w:rPr>
            </w:pPr>
            <w:ins w:id="520" w:author="Julien PARC" w:date="2021-07-30T17:12:00Z">
              <w:r w:rsidRPr="0088396E">
                <w:rPr>
                  <w:color w:val="000000"/>
                </w:rPr>
                <w:t>0,4</w:t>
              </w:r>
            </w:ins>
          </w:p>
        </w:tc>
        <w:tc>
          <w:tcPr>
            <w:tcW w:w="1955" w:type="dxa"/>
            <w:tcBorders>
              <w:top w:val="nil"/>
              <w:left w:val="nil"/>
              <w:bottom w:val="nil"/>
              <w:right w:val="nil"/>
            </w:tcBorders>
            <w:shd w:val="clear" w:color="D9D9D9" w:fill="D9D9D9"/>
            <w:noWrap/>
            <w:vAlign w:val="center"/>
            <w:hideMark/>
          </w:tcPr>
          <w:p w14:paraId="6B5ACF69" w14:textId="77777777" w:rsidR="00C21575" w:rsidRPr="0088396E" w:rsidRDefault="00C21575" w:rsidP="0088396E">
            <w:pPr>
              <w:rPr>
                <w:ins w:id="521" w:author="Julien PARC" w:date="2021-07-30T17:12:00Z"/>
                <w:color w:val="000000"/>
              </w:rPr>
            </w:pPr>
            <w:ins w:id="522" w:author="Julien PARC" w:date="2021-07-30T17:12:00Z">
              <w:r w:rsidRPr="0088396E">
                <w:rPr>
                  <w:color w:val="000000"/>
                </w:rPr>
                <w:t>12239299</w:t>
              </w:r>
            </w:ins>
          </w:p>
        </w:tc>
        <w:tc>
          <w:tcPr>
            <w:tcW w:w="1658" w:type="dxa"/>
            <w:tcBorders>
              <w:top w:val="nil"/>
              <w:left w:val="nil"/>
              <w:bottom w:val="nil"/>
              <w:right w:val="nil"/>
            </w:tcBorders>
            <w:shd w:val="clear" w:color="auto" w:fill="auto"/>
            <w:noWrap/>
            <w:vAlign w:val="center"/>
            <w:hideMark/>
          </w:tcPr>
          <w:p w14:paraId="15D3D26D" w14:textId="77777777" w:rsidR="00C21575" w:rsidRPr="0088396E" w:rsidRDefault="00C21575" w:rsidP="0088396E">
            <w:pPr>
              <w:rPr>
                <w:ins w:id="523" w:author="Julien PARC" w:date="2021-07-30T17:12:00Z"/>
                <w:color w:val="000000"/>
              </w:rPr>
            </w:pPr>
          </w:p>
        </w:tc>
      </w:tr>
      <w:tr w:rsidR="00C21575" w:rsidRPr="00C21575" w14:paraId="5A46BBC0" w14:textId="77777777" w:rsidTr="0088396E">
        <w:trPr>
          <w:trHeight w:val="300"/>
          <w:ins w:id="524" w:author="Julien PARC" w:date="2021-07-30T17:12:00Z"/>
        </w:trPr>
        <w:tc>
          <w:tcPr>
            <w:tcW w:w="5793" w:type="dxa"/>
            <w:tcBorders>
              <w:top w:val="nil"/>
              <w:left w:val="nil"/>
              <w:bottom w:val="nil"/>
              <w:right w:val="nil"/>
            </w:tcBorders>
            <w:shd w:val="clear" w:color="auto" w:fill="auto"/>
            <w:noWrap/>
            <w:vAlign w:val="center"/>
            <w:hideMark/>
          </w:tcPr>
          <w:p w14:paraId="7B2E64D3" w14:textId="77777777" w:rsidR="00C21575" w:rsidRPr="0088396E" w:rsidRDefault="00C21575" w:rsidP="0088396E">
            <w:pPr>
              <w:rPr>
                <w:ins w:id="525" w:author="Julien PARC" w:date="2021-07-30T17:12:00Z"/>
                <w:color w:val="000000"/>
              </w:rPr>
            </w:pPr>
            <w:ins w:id="526" w:author="Julien PARC" w:date="2021-07-30T17:12:00Z">
              <w:r w:rsidRPr="0088396E">
                <w:rPr>
                  <w:color w:val="000000"/>
                </w:rPr>
                <w:t>0,45</w:t>
              </w:r>
            </w:ins>
          </w:p>
        </w:tc>
        <w:tc>
          <w:tcPr>
            <w:tcW w:w="1955" w:type="dxa"/>
            <w:tcBorders>
              <w:top w:val="nil"/>
              <w:left w:val="nil"/>
              <w:bottom w:val="nil"/>
              <w:right w:val="nil"/>
            </w:tcBorders>
            <w:shd w:val="clear" w:color="auto" w:fill="auto"/>
            <w:noWrap/>
            <w:vAlign w:val="center"/>
            <w:hideMark/>
          </w:tcPr>
          <w:p w14:paraId="3DDEEBF6" w14:textId="77777777" w:rsidR="00C21575" w:rsidRPr="0088396E" w:rsidRDefault="00C21575" w:rsidP="0088396E">
            <w:pPr>
              <w:rPr>
                <w:ins w:id="527" w:author="Julien PARC" w:date="2021-07-30T17:12:00Z"/>
                <w:color w:val="000000"/>
              </w:rPr>
            </w:pPr>
            <w:ins w:id="528" w:author="Julien PARC" w:date="2021-07-30T17:12:00Z">
              <w:r w:rsidRPr="0088396E">
                <w:rPr>
                  <w:color w:val="000000"/>
                </w:rPr>
                <w:t>4980041</w:t>
              </w:r>
            </w:ins>
          </w:p>
        </w:tc>
        <w:tc>
          <w:tcPr>
            <w:tcW w:w="1658" w:type="dxa"/>
            <w:tcBorders>
              <w:top w:val="nil"/>
              <w:left w:val="nil"/>
              <w:bottom w:val="nil"/>
              <w:right w:val="nil"/>
            </w:tcBorders>
            <w:shd w:val="clear" w:color="auto" w:fill="auto"/>
            <w:noWrap/>
            <w:vAlign w:val="center"/>
            <w:hideMark/>
          </w:tcPr>
          <w:p w14:paraId="2C0F1934" w14:textId="77777777" w:rsidR="00C21575" w:rsidRPr="0088396E" w:rsidRDefault="00C21575" w:rsidP="0088396E">
            <w:pPr>
              <w:rPr>
                <w:ins w:id="529" w:author="Julien PARC" w:date="2021-07-30T17:12:00Z"/>
                <w:color w:val="000000"/>
              </w:rPr>
            </w:pPr>
          </w:p>
        </w:tc>
      </w:tr>
      <w:tr w:rsidR="00C21575" w:rsidRPr="00C21575" w14:paraId="18A2E455" w14:textId="77777777" w:rsidTr="0088396E">
        <w:trPr>
          <w:trHeight w:val="300"/>
          <w:ins w:id="530" w:author="Julien PARC" w:date="2021-07-30T17:12:00Z"/>
        </w:trPr>
        <w:tc>
          <w:tcPr>
            <w:tcW w:w="5793" w:type="dxa"/>
            <w:tcBorders>
              <w:top w:val="nil"/>
              <w:left w:val="nil"/>
              <w:bottom w:val="nil"/>
              <w:right w:val="nil"/>
            </w:tcBorders>
            <w:shd w:val="clear" w:color="D9D9D9" w:fill="D9D9D9"/>
            <w:noWrap/>
            <w:vAlign w:val="center"/>
            <w:hideMark/>
          </w:tcPr>
          <w:p w14:paraId="669DA91D" w14:textId="77777777" w:rsidR="00C21575" w:rsidRPr="0088396E" w:rsidRDefault="00C21575" w:rsidP="0088396E">
            <w:pPr>
              <w:rPr>
                <w:ins w:id="531" w:author="Julien PARC" w:date="2021-07-30T17:12:00Z"/>
                <w:color w:val="000000"/>
              </w:rPr>
            </w:pPr>
            <w:ins w:id="532" w:author="Julien PARC" w:date="2021-07-30T17:12:00Z">
              <w:r w:rsidRPr="0088396E">
                <w:rPr>
                  <w:color w:val="000000"/>
                </w:rPr>
                <w:t>0,5</w:t>
              </w:r>
            </w:ins>
          </w:p>
        </w:tc>
        <w:tc>
          <w:tcPr>
            <w:tcW w:w="1955" w:type="dxa"/>
            <w:tcBorders>
              <w:top w:val="nil"/>
              <w:left w:val="nil"/>
              <w:bottom w:val="nil"/>
              <w:right w:val="nil"/>
            </w:tcBorders>
            <w:shd w:val="clear" w:color="D9D9D9" w:fill="D9D9D9"/>
            <w:noWrap/>
            <w:vAlign w:val="center"/>
            <w:hideMark/>
          </w:tcPr>
          <w:p w14:paraId="496D9ABF" w14:textId="77777777" w:rsidR="00C21575" w:rsidRPr="0088396E" w:rsidRDefault="00C21575" w:rsidP="0088396E">
            <w:pPr>
              <w:rPr>
                <w:ins w:id="533" w:author="Julien PARC" w:date="2021-07-30T17:12:00Z"/>
                <w:color w:val="000000"/>
              </w:rPr>
            </w:pPr>
            <w:ins w:id="534" w:author="Julien PARC" w:date="2021-07-30T17:12:00Z">
              <w:r w:rsidRPr="0088396E">
                <w:rPr>
                  <w:color w:val="000000"/>
                </w:rPr>
                <w:t>1705765</w:t>
              </w:r>
            </w:ins>
          </w:p>
        </w:tc>
        <w:tc>
          <w:tcPr>
            <w:tcW w:w="1658" w:type="dxa"/>
            <w:tcBorders>
              <w:top w:val="nil"/>
              <w:left w:val="nil"/>
              <w:bottom w:val="nil"/>
              <w:right w:val="nil"/>
            </w:tcBorders>
            <w:shd w:val="clear" w:color="auto" w:fill="auto"/>
            <w:noWrap/>
            <w:vAlign w:val="center"/>
            <w:hideMark/>
          </w:tcPr>
          <w:p w14:paraId="0CD669BB" w14:textId="77777777" w:rsidR="00C21575" w:rsidRPr="0088396E" w:rsidRDefault="00C21575" w:rsidP="0088396E">
            <w:pPr>
              <w:rPr>
                <w:ins w:id="535" w:author="Julien PARC" w:date="2021-07-30T17:12:00Z"/>
                <w:color w:val="000000"/>
              </w:rPr>
            </w:pPr>
          </w:p>
        </w:tc>
      </w:tr>
      <w:tr w:rsidR="00C21575" w:rsidRPr="00C21575" w14:paraId="2A0A97A6" w14:textId="77777777" w:rsidTr="0088396E">
        <w:trPr>
          <w:trHeight w:val="300"/>
          <w:ins w:id="536" w:author="Julien PARC" w:date="2021-07-30T17:12:00Z"/>
        </w:trPr>
        <w:tc>
          <w:tcPr>
            <w:tcW w:w="5793" w:type="dxa"/>
            <w:tcBorders>
              <w:top w:val="nil"/>
              <w:left w:val="nil"/>
              <w:bottom w:val="nil"/>
              <w:right w:val="nil"/>
            </w:tcBorders>
            <w:shd w:val="clear" w:color="auto" w:fill="auto"/>
            <w:noWrap/>
            <w:vAlign w:val="center"/>
            <w:hideMark/>
          </w:tcPr>
          <w:p w14:paraId="3C1E499A" w14:textId="77777777" w:rsidR="00C21575" w:rsidRPr="0088396E" w:rsidRDefault="00C21575" w:rsidP="0088396E">
            <w:pPr>
              <w:rPr>
                <w:ins w:id="537" w:author="Julien PARC" w:date="2021-07-30T17:12:00Z"/>
                <w:color w:val="000000"/>
              </w:rPr>
            </w:pPr>
            <w:ins w:id="538" w:author="Julien PARC" w:date="2021-07-30T17:12:00Z">
              <w:r w:rsidRPr="0088396E">
                <w:rPr>
                  <w:color w:val="000000"/>
                </w:rPr>
                <w:t>0,55</w:t>
              </w:r>
            </w:ins>
          </w:p>
        </w:tc>
        <w:tc>
          <w:tcPr>
            <w:tcW w:w="1955" w:type="dxa"/>
            <w:tcBorders>
              <w:top w:val="nil"/>
              <w:left w:val="nil"/>
              <w:bottom w:val="nil"/>
              <w:right w:val="nil"/>
            </w:tcBorders>
            <w:shd w:val="clear" w:color="auto" w:fill="auto"/>
            <w:noWrap/>
            <w:vAlign w:val="center"/>
            <w:hideMark/>
          </w:tcPr>
          <w:p w14:paraId="70FA5FAD" w14:textId="77777777" w:rsidR="00C21575" w:rsidRPr="0088396E" w:rsidRDefault="00C21575" w:rsidP="0088396E">
            <w:pPr>
              <w:rPr>
                <w:ins w:id="539" w:author="Julien PARC" w:date="2021-07-30T17:12:00Z"/>
                <w:color w:val="000000"/>
              </w:rPr>
            </w:pPr>
            <w:ins w:id="540" w:author="Julien PARC" w:date="2021-07-30T17:12:00Z">
              <w:r w:rsidRPr="0088396E">
                <w:rPr>
                  <w:color w:val="000000"/>
                </w:rPr>
                <w:t>713157</w:t>
              </w:r>
            </w:ins>
          </w:p>
        </w:tc>
        <w:tc>
          <w:tcPr>
            <w:tcW w:w="1658" w:type="dxa"/>
            <w:tcBorders>
              <w:top w:val="nil"/>
              <w:left w:val="nil"/>
              <w:bottom w:val="nil"/>
              <w:right w:val="nil"/>
            </w:tcBorders>
            <w:shd w:val="clear" w:color="auto" w:fill="auto"/>
            <w:noWrap/>
            <w:vAlign w:val="center"/>
            <w:hideMark/>
          </w:tcPr>
          <w:p w14:paraId="50355BAB" w14:textId="77777777" w:rsidR="00C21575" w:rsidRPr="0088396E" w:rsidRDefault="00C21575" w:rsidP="0088396E">
            <w:pPr>
              <w:rPr>
                <w:ins w:id="541" w:author="Julien PARC" w:date="2021-07-30T17:12:00Z"/>
                <w:color w:val="000000"/>
              </w:rPr>
            </w:pPr>
          </w:p>
        </w:tc>
      </w:tr>
      <w:tr w:rsidR="00C21575" w:rsidRPr="00C21575" w14:paraId="6CF0DDBA" w14:textId="77777777" w:rsidTr="0088396E">
        <w:trPr>
          <w:trHeight w:val="300"/>
          <w:ins w:id="542" w:author="Julien PARC" w:date="2021-07-30T17:12:00Z"/>
        </w:trPr>
        <w:tc>
          <w:tcPr>
            <w:tcW w:w="5793" w:type="dxa"/>
            <w:tcBorders>
              <w:top w:val="nil"/>
              <w:left w:val="nil"/>
              <w:bottom w:val="nil"/>
              <w:right w:val="nil"/>
            </w:tcBorders>
            <w:shd w:val="clear" w:color="D9D9D9" w:fill="D9D9D9"/>
            <w:noWrap/>
            <w:vAlign w:val="center"/>
            <w:hideMark/>
          </w:tcPr>
          <w:p w14:paraId="73687DB0" w14:textId="77777777" w:rsidR="00C21575" w:rsidRPr="0088396E" w:rsidRDefault="00C21575" w:rsidP="0088396E">
            <w:pPr>
              <w:rPr>
                <w:ins w:id="543" w:author="Julien PARC" w:date="2021-07-30T17:12:00Z"/>
                <w:color w:val="000000"/>
              </w:rPr>
            </w:pPr>
            <w:ins w:id="544" w:author="Julien PARC" w:date="2021-07-30T17:12:00Z">
              <w:r w:rsidRPr="0088396E">
                <w:rPr>
                  <w:color w:val="000000"/>
                </w:rPr>
                <w:lastRenderedPageBreak/>
                <w:t>0,7</w:t>
              </w:r>
            </w:ins>
          </w:p>
        </w:tc>
        <w:tc>
          <w:tcPr>
            <w:tcW w:w="1955" w:type="dxa"/>
            <w:tcBorders>
              <w:top w:val="nil"/>
              <w:left w:val="nil"/>
              <w:bottom w:val="nil"/>
              <w:right w:val="nil"/>
            </w:tcBorders>
            <w:shd w:val="clear" w:color="D9D9D9" w:fill="D9D9D9"/>
            <w:noWrap/>
            <w:vAlign w:val="center"/>
            <w:hideMark/>
          </w:tcPr>
          <w:p w14:paraId="0AAAC699" w14:textId="77777777" w:rsidR="00C21575" w:rsidRPr="0088396E" w:rsidRDefault="00C21575" w:rsidP="0088396E">
            <w:pPr>
              <w:rPr>
                <w:ins w:id="545" w:author="Julien PARC" w:date="2021-07-30T17:12:00Z"/>
                <w:color w:val="000000"/>
              </w:rPr>
            </w:pPr>
            <w:ins w:id="546" w:author="Julien PARC" w:date="2021-07-30T17:12:00Z">
              <w:r w:rsidRPr="0088396E">
                <w:rPr>
                  <w:color w:val="000000"/>
                </w:rPr>
                <w:t>2959780</w:t>
              </w:r>
            </w:ins>
          </w:p>
        </w:tc>
        <w:tc>
          <w:tcPr>
            <w:tcW w:w="1658" w:type="dxa"/>
            <w:tcBorders>
              <w:top w:val="nil"/>
              <w:left w:val="nil"/>
              <w:bottom w:val="nil"/>
              <w:right w:val="nil"/>
            </w:tcBorders>
            <w:shd w:val="clear" w:color="auto" w:fill="auto"/>
            <w:noWrap/>
            <w:vAlign w:val="center"/>
            <w:hideMark/>
          </w:tcPr>
          <w:p w14:paraId="54918039" w14:textId="77777777" w:rsidR="00C21575" w:rsidRPr="0088396E" w:rsidRDefault="00C21575" w:rsidP="0088396E">
            <w:pPr>
              <w:rPr>
                <w:ins w:id="547" w:author="Julien PARC" w:date="2021-07-30T17:12:00Z"/>
                <w:color w:val="000000"/>
              </w:rPr>
            </w:pPr>
          </w:p>
        </w:tc>
      </w:tr>
      <w:tr w:rsidR="00C21575" w:rsidRPr="00C21575" w14:paraId="078FF42E" w14:textId="77777777" w:rsidTr="0088396E">
        <w:trPr>
          <w:trHeight w:val="300"/>
          <w:ins w:id="548" w:author="Julien PARC" w:date="2021-07-30T17:12:00Z"/>
        </w:trPr>
        <w:tc>
          <w:tcPr>
            <w:tcW w:w="5793" w:type="dxa"/>
            <w:tcBorders>
              <w:top w:val="nil"/>
              <w:left w:val="nil"/>
              <w:bottom w:val="nil"/>
              <w:right w:val="nil"/>
            </w:tcBorders>
            <w:shd w:val="clear" w:color="auto" w:fill="auto"/>
            <w:noWrap/>
            <w:vAlign w:val="center"/>
            <w:hideMark/>
          </w:tcPr>
          <w:p w14:paraId="6F770C4C" w14:textId="77777777" w:rsidR="00C21575" w:rsidRPr="0088396E" w:rsidRDefault="00C21575" w:rsidP="0088396E">
            <w:pPr>
              <w:rPr>
                <w:ins w:id="549" w:author="Julien PARC" w:date="2021-07-30T17:12:00Z"/>
                <w:color w:val="000000"/>
              </w:rPr>
            </w:pPr>
            <w:ins w:id="550" w:author="Julien PARC" w:date="2021-07-30T17:12:00Z">
              <w:r w:rsidRPr="0088396E">
                <w:rPr>
                  <w:color w:val="000000"/>
                </w:rPr>
                <w:t>0,75</w:t>
              </w:r>
            </w:ins>
          </w:p>
        </w:tc>
        <w:tc>
          <w:tcPr>
            <w:tcW w:w="1955" w:type="dxa"/>
            <w:tcBorders>
              <w:top w:val="nil"/>
              <w:left w:val="nil"/>
              <w:bottom w:val="nil"/>
              <w:right w:val="nil"/>
            </w:tcBorders>
            <w:shd w:val="clear" w:color="auto" w:fill="auto"/>
            <w:noWrap/>
            <w:vAlign w:val="center"/>
            <w:hideMark/>
          </w:tcPr>
          <w:p w14:paraId="451FB6D2" w14:textId="77777777" w:rsidR="00C21575" w:rsidRPr="0088396E" w:rsidRDefault="00C21575" w:rsidP="0088396E">
            <w:pPr>
              <w:rPr>
                <w:ins w:id="551" w:author="Julien PARC" w:date="2021-07-30T17:12:00Z"/>
                <w:color w:val="000000"/>
              </w:rPr>
            </w:pPr>
            <w:ins w:id="552" w:author="Julien PARC" w:date="2021-07-30T17:12:00Z">
              <w:r w:rsidRPr="0088396E">
                <w:rPr>
                  <w:color w:val="000000"/>
                </w:rPr>
                <w:t>893702</w:t>
              </w:r>
            </w:ins>
          </w:p>
        </w:tc>
        <w:tc>
          <w:tcPr>
            <w:tcW w:w="1658" w:type="dxa"/>
            <w:tcBorders>
              <w:top w:val="nil"/>
              <w:left w:val="nil"/>
              <w:bottom w:val="nil"/>
              <w:right w:val="nil"/>
            </w:tcBorders>
            <w:shd w:val="clear" w:color="auto" w:fill="auto"/>
            <w:noWrap/>
            <w:vAlign w:val="center"/>
            <w:hideMark/>
          </w:tcPr>
          <w:p w14:paraId="6CB56FD3" w14:textId="77777777" w:rsidR="00C21575" w:rsidRPr="0088396E" w:rsidRDefault="00C21575" w:rsidP="0088396E">
            <w:pPr>
              <w:rPr>
                <w:ins w:id="553" w:author="Julien PARC" w:date="2021-07-30T17:12:00Z"/>
                <w:color w:val="000000"/>
              </w:rPr>
            </w:pPr>
          </w:p>
        </w:tc>
      </w:tr>
      <w:tr w:rsidR="00C21575" w:rsidRPr="00C21575" w14:paraId="3C1A9456" w14:textId="77777777" w:rsidTr="0088396E">
        <w:trPr>
          <w:trHeight w:val="300"/>
          <w:ins w:id="554" w:author="Julien PARC" w:date="2021-07-30T17:12:00Z"/>
        </w:trPr>
        <w:tc>
          <w:tcPr>
            <w:tcW w:w="5793" w:type="dxa"/>
            <w:tcBorders>
              <w:top w:val="nil"/>
              <w:left w:val="nil"/>
              <w:bottom w:val="nil"/>
              <w:right w:val="nil"/>
            </w:tcBorders>
            <w:shd w:val="clear" w:color="D9D9D9" w:fill="D9D9D9"/>
            <w:noWrap/>
            <w:vAlign w:val="center"/>
            <w:hideMark/>
          </w:tcPr>
          <w:p w14:paraId="38974C5F" w14:textId="77777777" w:rsidR="00C21575" w:rsidRPr="0088396E" w:rsidRDefault="00C21575" w:rsidP="0088396E">
            <w:pPr>
              <w:rPr>
                <w:ins w:id="555" w:author="Julien PARC" w:date="2021-07-30T17:12:00Z"/>
                <w:color w:val="000000"/>
              </w:rPr>
            </w:pPr>
            <w:ins w:id="556" w:author="Julien PARC" w:date="2021-07-30T17:12:00Z">
              <w:r w:rsidRPr="0088396E">
                <w:rPr>
                  <w:color w:val="000000"/>
                </w:rPr>
                <w:t>0,8</w:t>
              </w:r>
            </w:ins>
          </w:p>
        </w:tc>
        <w:tc>
          <w:tcPr>
            <w:tcW w:w="1955" w:type="dxa"/>
            <w:tcBorders>
              <w:top w:val="nil"/>
              <w:left w:val="nil"/>
              <w:bottom w:val="nil"/>
              <w:right w:val="nil"/>
            </w:tcBorders>
            <w:shd w:val="clear" w:color="D9D9D9" w:fill="D9D9D9"/>
            <w:noWrap/>
            <w:vAlign w:val="center"/>
            <w:hideMark/>
          </w:tcPr>
          <w:p w14:paraId="1F59B32D" w14:textId="77777777" w:rsidR="00C21575" w:rsidRPr="0088396E" w:rsidRDefault="00C21575" w:rsidP="0088396E">
            <w:pPr>
              <w:rPr>
                <w:ins w:id="557" w:author="Julien PARC" w:date="2021-07-30T17:12:00Z"/>
                <w:color w:val="000000"/>
              </w:rPr>
            </w:pPr>
            <w:ins w:id="558" w:author="Julien PARC" w:date="2021-07-30T17:12:00Z">
              <w:r w:rsidRPr="0088396E">
                <w:rPr>
                  <w:color w:val="000000"/>
                </w:rPr>
                <w:t>3965073</w:t>
              </w:r>
            </w:ins>
          </w:p>
        </w:tc>
        <w:tc>
          <w:tcPr>
            <w:tcW w:w="1658" w:type="dxa"/>
            <w:tcBorders>
              <w:top w:val="nil"/>
              <w:left w:val="nil"/>
              <w:bottom w:val="nil"/>
              <w:right w:val="nil"/>
            </w:tcBorders>
            <w:shd w:val="clear" w:color="auto" w:fill="auto"/>
            <w:noWrap/>
            <w:vAlign w:val="center"/>
            <w:hideMark/>
          </w:tcPr>
          <w:p w14:paraId="4F3B96F2" w14:textId="77777777" w:rsidR="00C21575" w:rsidRPr="0088396E" w:rsidRDefault="00C21575" w:rsidP="0088396E">
            <w:pPr>
              <w:rPr>
                <w:ins w:id="559" w:author="Julien PARC" w:date="2021-07-30T17:12:00Z"/>
                <w:color w:val="000000"/>
              </w:rPr>
            </w:pPr>
          </w:p>
        </w:tc>
      </w:tr>
      <w:tr w:rsidR="00C21575" w:rsidRPr="00C21575" w14:paraId="4724D4BC" w14:textId="77777777" w:rsidTr="0088396E">
        <w:trPr>
          <w:trHeight w:val="300"/>
          <w:ins w:id="560" w:author="Julien PARC" w:date="2021-07-30T17:12:00Z"/>
        </w:trPr>
        <w:tc>
          <w:tcPr>
            <w:tcW w:w="5793" w:type="dxa"/>
            <w:tcBorders>
              <w:top w:val="nil"/>
              <w:left w:val="nil"/>
              <w:bottom w:val="nil"/>
              <w:right w:val="nil"/>
            </w:tcBorders>
            <w:shd w:val="clear" w:color="auto" w:fill="auto"/>
            <w:noWrap/>
            <w:vAlign w:val="center"/>
            <w:hideMark/>
          </w:tcPr>
          <w:p w14:paraId="62B97996" w14:textId="77777777" w:rsidR="00C21575" w:rsidRPr="0088396E" w:rsidRDefault="00C21575" w:rsidP="0088396E">
            <w:pPr>
              <w:rPr>
                <w:ins w:id="561" w:author="Julien PARC" w:date="2021-07-30T17:12:00Z"/>
                <w:color w:val="000000"/>
              </w:rPr>
            </w:pPr>
            <w:ins w:id="562" w:author="Julien PARC" w:date="2021-07-30T17:12:00Z">
              <w:r w:rsidRPr="0088396E">
                <w:rPr>
                  <w:color w:val="000000"/>
                </w:rPr>
                <w:t>0,85</w:t>
              </w:r>
            </w:ins>
          </w:p>
        </w:tc>
        <w:tc>
          <w:tcPr>
            <w:tcW w:w="1955" w:type="dxa"/>
            <w:tcBorders>
              <w:top w:val="nil"/>
              <w:left w:val="nil"/>
              <w:bottom w:val="nil"/>
              <w:right w:val="nil"/>
            </w:tcBorders>
            <w:shd w:val="clear" w:color="auto" w:fill="auto"/>
            <w:noWrap/>
            <w:vAlign w:val="center"/>
            <w:hideMark/>
          </w:tcPr>
          <w:p w14:paraId="007A613D" w14:textId="77777777" w:rsidR="00C21575" w:rsidRPr="0088396E" w:rsidRDefault="00C21575" w:rsidP="0088396E">
            <w:pPr>
              <w:rPr>
                <w:ins w:id="563" w:author="Julien PARC" w:date="2021-07-30T17:12:00Z"/>
                <w:color w:val="000000"/>
              </w:rPr>
            </w:pPr>
            <w:ins w:id="564" w:author="Julien PARC" w:date="2021-07-30T17:12:00Z">
              <w:r w:rsidRPr="0088396E">
                <w:rPr>
                  <w:color w:val="000000"/>
                </w:rPr>
                <w:t>813026</w:t>
              </w:r>
            </w:ins>
          </w:p>
        </w:tc>
        <w:tc>
          <w:tcPr>
            <w:tcW w:w="1658" w:type="dxa"/>
            <w:tcBorders>
              <w:top w:val="nil"/>
              <w:left w:val="nil"/>
              <w:bottom w:val="nil"/>
              <w:right w:val="nil"/>
            </w:tcBorders>
            <w:shd w:val="clear" w:color="auto" w:fill="auto"/>
            <w:noWrap/>
            <w:vAlign w:val="center"/>
            <w:hideMark/>
          </w:tcPr>
          <w:p w14:paraId="71F10A4B" w14:textId="77777777" w:rsidR="00C21575" w:rsidRPr="0088396E" w:rsidRDefault="00C21575" w:rsidP="0088396E">
            <w:pPr>
              <w:rPr>
                <w:ins w:id="565" w:author="Julien PARC" w:date="2021-07-30T17:12:00Z"/>
                <w:color w:val="000000"/>
              </w:rPr>
            </w:pPr>
          </w:p>
        </w:tc>
      </w:tr>
      <w:tr w:rsidR="00C21575" w:rsidRPr="00C21575" w14:paraId="4345F20B" w14:textId="77777777" w:rsidTr="0088396E">
        <w:trPr>
          <w:trHeight w:val="300"/>
          <w:ins w:id="566" w:author="Julien PARC" w:date="2021-07-30T17:12:00Z"/>
        </w:trPr>
        <w:tc>
          <w:tcPr>
            <w:tcW w:w="5793" w:type="dxa"/>
            <w:tcBorders>
              <w:top w:val="nil"/>
              <w:left w:val="nil"/>
              <w:bottom w:val="nil"/>
              <w:right w:val="nil"/>
            </w:tcBorders>
            <w:shd w:val="clear" w:color="D9D9D9" w:fill="D9D9D9"/>
            <w:noWrap/>
            <w:vAlign w:val="center"/>
            <w:hideMark/>
          </w:tcPr>
          <w:p w14:paraId="6B020E7B" w14:textId="77777777" w:rsidR="00C21575" w:rsidRPr="0088396E" w:rsidRDefault="00C21575" w:rsidP="0088396E">
            <w:pPr>
              <w:rPr>
                <w:ins w:id="567" w:author="Julien PARC" w:date="2021-07-30T17:12:00Z"/>
                <w:color w:val="000000"/>
              </w:rPr>
            </w:pPr>
            <w:ins w:id="568" w:author="Julien PARC" w:date="2021-07-30T17:12:00Z">
              <w:r w:rsidRPr="0088396E">
                <w:rPr>
                  <w:color w:val="000000"/>
                </w:rPr>
                <w:t>0,95</w:t>
              </w:r>
            </w:ins>
          </w:p>
        </w:tc>
        <w:tc>
          <w:tcPr>
            <w:tcW w:w="1955" w:type="dxa"/>
            <w:tcBorders>
              <w:top w:val="nil"/>
              <w:left w:val="nil"/>
              <w:bottom w:val="nil"/>
              <w:right w:val="nil"/>
            </w:tcBorders>
            <w:shd w:val="clear" w:color="D9D9D9" w:fill="D9D9D9"/>
            <w:noWrap/>
            <w:vAlign w:val="center"/>
            <w:hideMark/>
          </w:tcPr>
          <w:p w14:paraId="48F26AE3" w14:textId="77777777" w:rsidR="00C21575" w:rsidRPr="0088396E" w:rsidRDefault="00C21575" w:rsidP="0088396E">
            <w:pPr>
              <w:rPr>
                <w:ins w:id="569" w:author="Julien PARC" w:date="2021-07-30T17:12:00Z"/>
                <w:color w:val="000000"/>
              </w:rPr>
            </w:pPr>
            <w:ins w:id="570" w:author="Julien PARC" w:date="2021-07-30T17:12:00Z">
              <w:r w:rsidRPr="0088396E">
                <w:rPr>
                  <w:color w:val="000000"/>
                </w:rPr>
                <w:t>2586118</w:t>
              </w:r>
            </w:ins>
          </w:p>
        </w:tc>
        <w:tc>
          <w:tcPr>
            <w:tcW w:w="1658" w:type="dxa"/>
            <w:tcBorders>
              <w:top w:val="nil"/>
              <w:left w:val="nil"/>
              <w:bottom w:val="nil"/>
              <w:right w:val="nil"/>
            </w:tcBorders>
            <w:shd w:val="clear" w:color="auto" w:fill="auto"/>
            <w:noWrap/>
            <w:vAlign w:val="center"/>
            <w:hideMark/>
          </w:tcPr>
          <w:p w14:paraId="16FB5704" w14:textId="77777777" w:rsidR="00C21575" w:rsidRPr="0088396E" w:rsidRDefault="00C21575" w:rsidP="0088396E">
            <w:pPr>
              <w:rPr>
                <w:ins w:id="571" w:author="Julien PARC" w:date="2021-07-30T17:12:00Z"/>
                <w:color w:val="000000"/>
              </w:rPr>
            </w:pPr>
          </w:p>
        </w:tc>
      </w:tr>
      <w:tr w:rsidR="00C21575" w:rsidRPr="00C21575" w14:paraId="7048FCD0" w14:textId="77777777" w:rsidTr="0088396E">
        <w:trPr>
          <w:trHeight w:val="300"/>
          <w:ins w:id="572" w:author="Julien PARC" w:date="2021-07-30T17:12:00Z"/>
        </w:trPr>
        <w:tc>
          <w:tcPr>
            <w:tcW w:w="5793" w:type="dxa"/>
            <w:tcBorders>
              <w:top w:val="nil"/>
              <w:left w:val="nil"/>
              <w:bottom w:val="nil"/>
              <w:right w:val="nil"/>
            </w:tcBorders>
            <w:shd w:val="clear" w:color="auto" w:fill="auto"/>
            <w:noWrap/>
            <w:vAlign w:val="center"/>
            <w:hideMark/>
          </w:tcPr>
          <w:p w14:paraId="6D6375AC" w14:textId="77777777" w:rsidR="00C21575" w:rsidRPr="0088396E" w:rsidRDefault="00C21575">
            <w:pPr>
              <w:rPr>
                <w:ins w:id="573" w:author="Julien PARC" w:date="2021-07-30T17:12:00Z"/>
                <w:color w:val="000000"/>
              </w:rPr>
            </w:pPr>
            <w:ins w:id="574" w:author="Julien PARC" w:date="2021-07-30T17:12:00Z">
              <w:r w:rsidRPr="0088396E">
                <w:rPr>
                  <w:color w:val="000000"/>
                </w:rPr>
                <w:t>1</w:t>
              </w:r>
            </w:ins>
          </w:p>
        </w:tc>
        <w:tc>
          <w:tcPr>
            <w:tcW w:w="1955" w:type="dxa"/>
            <w:tcBorders>
              <w:top w:val="nil"/>
              <w:left w:val="nil"/>
              <w:bottom w:val="nil"/>
              <w:right w:val="nil"/>
            </w:tcBorders>
            <w:shd w:val="clear" w:color="auto" w:fill="auto"/>
            <w:noWrap/>
            <w:vAlign w:val="center"/>
            <w:hideMark/>
          </w:tcPr>
          <w:p w14:paraId="1BA633FC" w14:textId="77777777" w:rsidR="00C21575" w:rsidRPr="0088396E" w:rsidRDefault="00C21575" w:rsidP="0088396E">
            <w:pPr>
              <w:rPr>
                <w:ins w:id="575" w:author="Julien PARC" w:date="2021-07-30T17:12:00Z"/>
                <w:color w:val="000000"/>
              </w:rPr>
            </w:pPr>
            <w:ins w:id="576" w:author="Julien PARC" w:date="2021-07-30T17:12:00Z">
              <w:r w:rsidRPr="0088396E">
                <w:rPr>
                  <w:color w:val="000000"/>
                </w:rPr>
                <w:t>1563602</w:t>
              </w:r>
            </w:ins>
          </w:p>
        </w:tc>
        <w:tc>
          <w:tcPr>
            <w:tcW w:w="1658" w:type="dxa"/>
            <w:tcBorders>
              <w:top w:val="nil"/>
              <w:left w:val="nil"/>
              <w:bottom w:val="nil"/>
              <w:right w:val="nil"/>
            </w:tcBorders>
            <w:shd w:val="clear" w:color="auto" w:fill="auto"/>
            <w:noWrap/>
            <w:vAlign w:val="center"/>
            <w:hideMark/>
          </w:tcPr>
          <w:p w14:paraId="5224FE9F" w14:textId="77777777" w:rsidR="00C21575" w:rsidRPr="0088396E" w:rsidRDefault="00C21575" w:rsidP="0088396E">
            <w:pPr>
              <w:rPr>
                <w:ins w:id="577" w:author="Julien PARC" w:date="2021-07-30T17:12:00Z"/>
                <w:color w:val="000000"/>
              </w:rPr>
            </w:pPr>
          </w:p>
        </w:tc>
      </w:tr>
      <w:tr w:rsidR="00C21575" w:rsidRPr="00C21575" w14:paraId="73B409B3" w14:textId="77777777" w:rsidTr="0088396E">
        <w:trPr>
          <w:trHeight w:val="300"/>
          <w:ins w:id="578" w:author="Julien PARC" w:date="2021-07-30T17:12:00Z"/>
        </w:trPr>
        <w:tc>
          <w:tcPr>
            <w:tcW w:w="5793" w:type="dxa"/>
            <w:tcBorders>
              <w:top w:val="nil"/>
              <w:left w:val="nil"/>
              <w:bottom w:val="nil"/>
              <w:right w:val="nil"/>
            </w:tcBorders>
            <w:shd w:val="clear" w:color="D9D9D9" w:fill="D9D9D9"/>
            <w:noWrap/>
            <w:vAlign w:val="center"/>
            <w:hideMark/>
          </w:tcPr>
          <w:p w14:paraId="3B17BCB6" w14:textId="77777777" w:rsidR="00C21575" w:rsidRPr="0088396E" w:rsidRDefault="00C21575" w:rsidP="0088396E">
            <w:pPr>
              <w:rPr>
                <w:ins w:id="579" w:author="Julien PARC" w:date="2021-07-30T17:12:00Z"/>
                <w:color w:val="000000"/>
              </w:rPr>
            </w:pPr>
            <w:ins w:id="580" w:author="Julien PARC" w:date="2021-07-30T17:12:00Z">
              <w:r w:rsidRPr="0088396E">
                <w:rPr>
                  <w:color w:val="000000"/>
                </w:rPr>
                <w:t>1,05</w:t>
              </w:r>
            </w:ins>
          </w:p>
        </w:tc>
        <w:tc>
          <w:tcPr>
            <w:tcW w:w="1955" w:type="dxa"/>
            <w:tcBorders>
              <w:top w:val="nil"/>
              <w:left w:val="nil"/>
              <w:bottom w:val="nil"/>
              <w:right w:val="nil"/>
            </w:tcBorders>
            <w:shd w:val="clear" w:color="D9D9D9" w:fill="D9D9D9"/>
            <w:noWrap/>
            <w:vAlign w:val="center"/>
            <w:hideMark/>
          </w:tcPr>
          <w:p w14:paraId="18AF636B" w14:textId="77777777" w:rsidR="00C21575" w:rsidRPr="0088396E" w:rsidRDefault="00C21575" w:rsidP="0088396E">
            <w:pPr>
              <w:rPr>
                <w:ins w:id="581" w:author="Julien PARC" w:date="2021-07-30T17:12:00Z"/>
                <w:color w:val="000000"/>
              </w:rPr>
            </w:pPr>
            <w:ins w:id="582" w:author="Julien PARC" w:date="2021-07-30T17:12:00Z">
              <w:r w:rsidRPr="0088396E">
                <w:rPr>
                  <w:color w:val="000000"/>
                </w:rPr>
                <w:t>1390648</w:t>
              </w:r>
            </w:ins>
          </w:p>
        </w:tc>
        <w:tc>
          <w:tcPr>
            <w:tcW w:w="1658" w:type="dxa"/>
            <w:tcBorders>
              <w:top w:val="nil"/>
              <w:left w:val="nil"/>
              <w:bottom w:val="nil"/>
              <w:right w:val="nil"/>
            </w:tcBorders>
            <w:shd w:val="clear" w:color="auto" w:fill="auto"/>
            <w:noWrap/>
            <w:vAlign w:val="center"/>
            <w:hideMark/>
          </w:tcPr>
          <w:p w14:paraId="1B85B66C" w14:textId="77777777" w:rsidR="00C21575" w:rsidRPr="0088396E" w:rsidRDefault="00C21575" w:rsidP="0088396E">
            <w:pPr>
              <w:rPr>
                <w:ins w:id="583" w:author="Julien PARC" w:date="2021-07-30T17:12:00Z"/>
                <w:color w:val="000000"/>
              </w:rPr>
            </w:pPr>
          </w:p>
        </w:tc>
      </w:tr>
      <w:tr w:rsidR="00C21575" w:rsidRPr="00C21575" w14:paraId="7C43E557" w14:textId="77777777" w:rsidTr="0088396E">
        <w:trPr>
          <w:trHeight w:val="300"/>
          <w:ins w:id="584" w:author="Julien PARC" w:date="2021-07-30T17:12:00Z"/>
        </w:trPr>
        <w:tc>
          <w:tcPr>
            <w:tcW w:w="5793" w:type="dxa"/>
            <w:tcBorders>
              <w:top w:val="nil"/>
              <w:left w:val="nil"/>
              <w:bottom w:val="nil"/>
              <w:right w:val="nil"/>
            </w:tcBorders>
            <w:shd w:val="clear" w:color="auto" w:fill="auto"/>
            <w:noWrap/>
            <w:vAlign w:val="center"/>
            <w:hideMark/>
          </w:tcPr>
          <w:p w14:paraId="5CE50845" w14:textId="77777777" w:rsidR="00C21575" w:rsidRPr="0088396E" w:rsidRDefault="00C21575" w:rsidP="0088396E">
            <w:pPr>
              <w:rPr>
                <w:ins w:id="585" w:author="Julien PARC" w:date="2021-07-30T17:12:00Z"/>
                <w:color w:val="000000"/>
              </w:rPr>
            </w:pPr>
            <w:ins w:id="586" w:author="Julien PARC" w:date="2021-07-30T17:12:00Z">
              <w:r w:rsidRPr="0088396E">
                <w:rPr>
                  <w:color w:val="000000"/>
                </w:rPr>
                <w:t>1,1</w:t>
              </w:r>
            </w:ins>
          </w:p>
        </w:tc>
        <w:tc>
          <w:tcPr>
            <w:tcW w:w="1955" w:type="dxa"/>
            <w:tcBorders>
              <w:top w:val="nil"/>
              <w:left w:val="nil"/>
              <w:bottom w:val="nil"/>
              <w:right w:val="nil"/>
            </w:tcBorders>
            <w:shd w:val="clear" w:color="auto" w:fill="auto"/>
            <w:noWrap/>
            <w:vAlign w:val="center"/>
            <w:hideMark/>
          </w:tcPr>
          <w:p w14:paraId="597B1CCD" w14:textId="77777777" w:rsidR="00C21575" w:rsidRPr="0088396E" w:rsidRDefault="00C21575" w:rsidP="0088396E">
            <w:pPr>
              <w:rPr>
                <w:ins w:id="587" w:author="Julien PARC" w:date="2021-07-30T17:12:00Z"/>
                <w:color w:val="000000"/>
              </w:rPr>
            </w:pPr>
            <w:ins w:id="588" w:author="Julien PARC" w:date="2021-07-30T17:12:00Z">
              <w:r w:rsidRPr="0088396E">
                <w:rPr>
                  <w:color w:val="000000"/>
                </w:rPr>
                <w:t>2346011</w:t>
              </w:r>
            </w:ins>
          </w:p>
        </w:tc>
        <w:tc>
          <w:tcPr>
            <w:tcW w:w="1658" w:type="dxa"/>
            <w:tcBorders>
              <w:top w:val="nil"/>
              <w:left w:val="nil"/>
              <w:bottom w:val="nil"/>
              <w:right w:val="nil"/>
            </w:tcBorders>
            <w:shd w:val="clear" w:color="auto" w:fill="auto"/>
            <w:noWrap/>
            <w:vAlign w:val="center"/>
            <w:hideMark/>
          </w:tcPr>
          <w:p w14:paraId="630CC73A" w14:textId="77777777" w:rsidR="00C21575" w:rsidRPr="0088396E" w:rsidRDefault="00C21575" w:rsidP="0088396E">
            <w:pPr>
              <w:rPr>
                <w:ins w:id="589" w:author="Julien PARC" w:date="2021-07-30T17:12:00Z"/>
                <w:color w:val="000000"/>
              </w:rPr>
            </w:pPr>
          </w:p>
        </w:tc>
      </w:tr>
      <w:tr w:rsidR="00C21575" w:rsidRPr="00C21575" w14:paraId="3DD3FEEF" w14:textId="77777777" w:rsidTr="0088396E">
        <w:trPr>
          <w:trHeight w:val="300"/>
          <w:ins w:id="590" w:author="Julien PARC" w:date="2021-07-30T17:12:00Z"/>
        </w:trPr>
        <w:tc>
          <w:tcPr>
            <w:tcW w:w="5793" w:type="dxa"/>
            <w:tcBorders>
              <w:top w:val="nil"/>
              <w:left w:val="nil"/>
              <w:bottom w:val="nil"/>
              <w:right w:val="nil"/>
            </w:tcBorders>
            <w:shd w:val="clear" w:color="D9D9D9" w:fill="D9D9D9"/>
            <w:noWrap/>
            <w:vAlign w:val="center"/>
            <w:hideMark/>
          </w:tcPr>
          <w:p w14:paraId="53C242AD" w14:textId="77777777" w:rsidR="00C21575" w:rsidRPr="0088396E" w:rsidRDefault="00C21575" w:rsidP="0088396E">
            <w:pPr>
              <w:rPr>
                <w:ins w:id="591" w:author="Julien PARC" w:date="2021-07-30T17:12:00Z"/>
                <w:color w:val="000000"/>
              </w:rPr>
            </w:pPr>
            <w:ins w:id="592" w:author="Julien PARC" w:date="2021-07-30T17:12:00Z">
              <w:r w:rsidRPr="0088396E">
                <w:rPr>
                  <w:color w:val="000000"/>
                </w:rPr>
                <w:t>1,15</w:t>
              </w:r>
            </w:ins>
          </w:p>
        </w:tc>
        <w:tc>
          <w:tcPr>
            <w:tcW w:w="1955" w:type="dxa"/>
            <w:tcBorders>
              <w:top w:val="nil"/>
              <w:left w:val="nil"/>
              <w:bottom w:val="nil"/>
              <w:right w:val="nil"/>
            </w:tcBorders>
            <w:shd w:val="clear" w:color="D9D9D9" w:fill="D9D9D9"/>
            <w:noWrap/>
            <w:vAlign w:val="center"/>
            <w:hideMark/>
          </w:tcPr>
          <w:p w14:paraId="5E84BB4A" w14:textId="77777777" w:rsidR="00C21575" w:rsidRPr="0088396E" w:rsidRDefault="00C21575" w:rsidP="0088396E">
            <w:pPr>
              <w:rPr>
                <w:ins w:id="593" w:author="Julien PARC" w:date="2021-07-30T17:12:00Z"/>
                <w:color w:val="000000"/>
              </w:rPr>
            </w:pPr>
            <w:ins w:id="594" w:author="Julien PARC" w:date="2021-07-30T17:12:00Z">
              <w:r w:rsidRPr="0088396E">
                <w:rPr>
                  <w:color w:val="000000"/>
                </w:rPr>
                <w:t>71</w:t>
              </w:r>
            </w:ins>
          </w:p>
        </w:tc>
        <w:tc>
          <w:tcPr>
            <w:tcW w:w="1658" w:type="dxa"/>
            <w:tcBorders>
              <w:top w:val="nil"/>
              <w:left w:val="nil"/>
              <w:bottom w:val="nil"/>
              <w:right w:val="nil"/>
            </w:tcBorders>
            <w:shd w:val="clear" w:color="auto" w:fill="auto"/>
            <w:noWrap/>
            <w:vAlign w:val="center"/>
            <w:hideMark/>
          </w:tcPr>
          <w:p w14:paraId="2511FAEC" w14:textId="77777777" w:rsidR="00C21575" w:rsidRPr="0088396E" w:rsidRDefault="00C21575" w:rsidP="0088396E">
            <w:pPr>
              <w:rPr>
                <w:ins w:id="595" w:author="Julien PARC" w:date="2021-07-30T17:12:00Z"/>
                <w:color w:val="000000"/>
              </w:rPr>
            </w:pPr>
          </w:p>
        </w:tc>
      </w:tr>
      <w:tr w:rsidR="00C21575" w:rsidRPr="00C21575" w14:paraId="00F2CE51" w14:textId="77777777" w:rsidTr="0088396E">
        <w:trPr>
          <w:trHeight w:val="300"/>
          <w:ins w:id="596" w:author="Julien PARC" w:date="2021-07-30T17:12:00Z"/>
        </w:trPr>
        <w:tc>
          <w:tcPr>
            <w:tcW w:w="5793" w:type="dxa"/>
            <w:tcBorders>
              <w:top w:val="nil"/>
              <w:left w:val="nil"/>
              <w:bottom w:val="nil"/>
              <w:right w:val="nil"/>
            </w:tcBorders>
            <w:shd w:val="clear" w:color="auto" w:fill="auto"/>
            <w:noWrap/>
            <w:vAlign w:val="center"/>
            <w:hideMark/>
          </w:tcPr>
          <w:p w14:paraId="08E7F071" w14:textId="77777777" w:rsidR="00C21575" w:rsidRPr="0088396E" w:rsidRDefault="00C21575" w:rsidP="0088396E">
            <w:pPr>
              <w:rPr>
                <w:ins w:id="597" w:author="Julien PARC" w:date="2021-07-30T17:12:00Z"/>
                <w:color w:val="000000"/>
              </w:rPr>
            </w:pPr>
            <w:ins w:id="598" w:author="Julien PARC" w:date="2021-07-30T17:12:00Z">
              <w:r w:rsidRPr="0088396E">
                <w:rPr>
                  <w:color w:val="000000"/>
                </w:rPr>
                <w:t>1,2</w:t>
              </w:r>
            </w:ins>
          </w:p>
        </w:tc>
        <w:tc>
          <w:tcPr>
            <w:tcW w:w="1955" w:type="dxa"/>
            <w:tcBorders>
              <w:top w:val="nil"/>
              <w:left w:val="nil"/>
              <w:bottom w:val="nil"/>
              <w:right w:val="nil"/>
            </w:tcBorders>
            <w:shd w:val="clear" w:color="auto" w:fill="auto"/>
            <w:noWrap/>
            <w:vAlign w:val="center"/>
            <w:hideMark/>
          </w:tcPr>
          <w:p w14:paraId="44FFDBD1" w14:textId="77777777" w:rsidR="00C21575" w:rsidRPr="0088396E" w:rsidRDefault="00C21575" w:rsidP="0088396E">
            <w:pPr>
              <w:rPr>
                <w:ins w:id="599" w:author="Julien PARC" w:date="2021-07-30T17:12:00Z"/>
                <w:color w:val="000000"/>
              </w:rPr>
            </w:pPr>
            <w:ins w:id="600" w:author="Julien PARC" w:date="2021-07-30T17:12:00Z">
              <w:r w:rsidRPr="0088396E">
                <w:rPr>
                  <w:color w:val="000000"/>
                </w:rPr>
                <w:t>37985</w:t>
              </w:r>
            </w:ins>
          </w:p>
        </w:tc>
        <w:tc>
          <w:tcPr>
            <w:tcW w:w="1658" w:type="dxa"/>
            <w:tcBorders>
              <w:top w:val="nil"/>
              <w:left w:val="nil"/>
              <w:bottom w:val="nil"/>
              <w:right w:val="nil"/>
            </w:tcBorders>
            <w:shd w:val="clear" w:color="auto" w:fill="auto"/>
            <w:noWrap/>
            <w:vAlign w:val="center"/>
            <w:hideMark/>
          </w:tcPr>
          <w:p w14:paraId="26A0C6AE" w14:textId="77777777" w:rsidR="00C21575" w:rsidRPr="0088396E" w:rsidRDefault="00C21575" w:rsidP="0088396E">
            <w:pPr>
              <w:rPr>
                <w:ins w:id="601" w:author="Julien PARC" w:date="2021-07-30T17:12:00Z"/>
                <w:color w:val="000000"/>
              </w:rPr>
            </w:pPr>
          </w:p>
        </w:tc>
      </w:tr>
      <w:tr w:rsidR="00C21575" w:rsidRPr="00C21575" w14:paraId="57C9E689" w14:textId="77777777" w:rsidTr="0088396E">
        <w:trPr>
          <w:trHeight w:val="300"/>
          <w:ins w:id="602" w:author="Julien PARC" w:date="2021-07-30T17:12:00Z"/>
        </w:trPr>
        <w:tc>
          <w:tcPr>
            <w:tcW w:w="5793" w:type="dxa"/>
            <w:tcBorders>
              <w:top w:val="nil"/>
              <w:left w:val="nil"/>
              <w:bottom w:val="nil"/>
              <w:right w:val="nil"/>
            </w:tcBorders>
            <w:shd w:val="clear" w:color="D9D9D9" w:fill="D9D9D9"/>
            <w:noWrap/>
            <w:vAlign w:val="center"/>
            <w:hideMark/>
          </w:tcPr>
          <w:p w14:paraId="7DE1A960" w14:textId="77777777" w:rsidR="00C21575" w:rsidRPr="0088396E" w:rsidRDefault="00C21575" w:rsidP="0088396E">
            <w:pPr>
              <w:rPr>
                <w:ins w:id="603" w:author="Julien PARC" w:date="2021-07-30T17:12:00Z"/>
                <w:color w:val="000000"/>
              </w:rPr>
            </w:pPr>
            <w:ins w:id="604" w:author="Julien PARC" w:date="2021-07-30T17:12:00Z">
              <w:r w:rsidRPr="0088396E">
                <w:rPr>
                  <w:color w:val="000000"/>
                </w:rPr>
                <w:t>1,25</w:t>
              </w:r>
            </w:ins>
          </w:p>
        </w:tc>
        <w:tc>
          <w:tcPr>
            <w:tcW w:w="1955" w:type="dxa"/>
            <w:tcBorders>
              <w:top w:val="nil"/>
              <w:left w:val="nil"/>
              <w:bottom w:val="nil"/>
              <w:right w:val="nil"/>
            </w:tcBorders>
            <w:shd w:val="clear" w:color="D9D9D9" w:fill="D9D9D9"/>
            <w:noWrap/>
            <w:vAlign w:val="center"/>
            <w:hideMark/>
          </w:tcPr>
          <w:p w14:paraId="552BD1AB" w14:textId="77777777" w:rsidR="00C21575" w:rsidRPr="0088396E" w:rsidRDefault="00C21575" w:rsidP="0088396E">
            <w:pPr>
              <w:rPr>
                <w:ins w:id="605" w:author="Julien PARC" w:date="2021-07-30T17:12:00Z"/>
                <w:color w:val="000000"/>
              </w:rPr>
            </w:pPr>
            <w:ins w:id="606" w:author="Julien PARC" w:date="2021-07-30T17:12:00Z">
              <w:r w:rsidRPr="0088396E">
                <w:rPr>
                  <w:color w:val="000000"/>
                </w:rPr>
                <w:t>64336</w:t>
              </w:r>
            </w:ins>
          </w:p>
        </w:tc>
        <w:tc>
          <w:tcPr>
            <w:tcW w:w="1658" w:type="dxa"/>
            <w:tcBorders>
              <w:top w:val="nil"/>
              <w:left w:val="nil"/>
              <w:bottom w:val="nil"/>
              <w:right w:val="nil"/>
            </w:tcBorders>
            <w:shd w:val="clear" w:color="auto" w:fill="auto"/>
            <w:noWrap/>
            <w:vAlign w:val="center"/>
            <w:hideMark/>
          </w:tcPr>
          <w:p w14:paraId="0D177400" w14:textId="77777777" w:rsidR="00C21575" w:rsidRPr="0088396E" w:rsidRDefault="00C21575" w:rsidP="0088396E">
            <w:pPr>
              <w:rPr>
                <w:ins w:id="607" w:author="Julien PARC" w:date="2021-07-30T17:12:00Z"/>
                <w:color w:val="000000"/>
              </w:rPr>
            </w:pPr>
          </w:p>
        </w:tc>
      </w:tr>
      <w:tr w:rsidR="00C21575" w:rsidRPr="00C21575" w14:paraId="525E2836" w14:textId="77777777" w:rsidTr="0088396E">
        <w:trPr>
          <w:trHeight w:val="300"/>
          <w:ins w:id="608" w:author="Julien PARC" w:date="2021-07-30T17:12:00Z"/>
        </w:trPr>
        <w:tc>
          <w:tcPr>
            <w:tcW w:w="5793" w:type="dxa"/>
            <w:tcBorders>
              <w:top w:val="nil"/>
              <w:left w:val="nil"/>
              <w:bottom w:val="nil"/>
              <w:right w:val="nil"/>
            </w:tcBorders>
            <w:shd w:val="clear" w:color="auto" w:fill="auto"/>
            <w:noWrap/>
            <w:vAlign w:val="center"/>
            <w:hideMark/>
          </w:tcPr>
          <w:p w14:paraId="779DFAFF" w14:textId="77777777" w:rsidR="00C21575" w:rsidRPr="0088396E" w:rsidRDefault="00C21575" w:rsidP="0088396E">
            <w:pPr>
              <w:rPr>
                <w:ins w:id="609" w:author="Julien PARC" w:date="2021-07-30T17:12:00Z"/>
                <w:color w:val="000000"/>
              </w:rPr>
            </w:pPr>
            <w:ins w:id="610" w:author="Julien PARC" w:date="2021-07-30T17:12:00Z">
              <w:r w:rsidRPr="0088396E">
                <w:rPr>
                  <w:color w:val="000000"/>
                </w:rPr>
                <w:t>1,3</w:t>
              </w:r>
            </w:ins>
          </w:p>
        </w:tc>
        <w:tc>
          <w:tcPr>
            <w:tcW w:w="1955" w:type="dxa"/>
            <w:tcBorders>
              <w:top w:val="nil"/>
              <w:left w:val="nil"/>
              <w:bottom w:val="nil"/>
              <w:right w:val="nil"/>
            </w:tcBorders>
            <w:shd w:val="clear" w:color="auto" w:fill="auto"/>
            <w:noWrap/>
            <w:vAlign w:val="center"/>
            <w:hideMark/>
          </w:tcPr>
          <w:p w14:paraId="02B2F1B1" w14:textId="77777777" w:rsidR="00C21575" w:rsidRPr="0088396E" w:rsidRDefault="00C21575" w:rsidP="0088396E">
            <w:pPr>
              <w:rPr>
                <w:ins w:id="611" w:author="Julien PARC" w:date="2021-07-30T17:12:00Z"/>
                <w:color w:val="000000"/>
              </w:rPr>
            </w:pPr>
            <w:ins w:id="612" w:author="Julien PARC" w:date="2021-07-30T17:12:00Z">
              <w:r w:rsidRPr="0088396E">
                <w:rPr>
                  <w:color w:val="000000"/>
                </w:rPr>
                <w:t>4525</w:t>
              </w:r>
            </w:ins>
          </w:p>
        </w:tc>
        <w:tc>
          <w:tcPr>
            <w:tcW w:w="1658" w:type="dxa"/>
            <w:tcBorders>
              <w:top w:val="nil"/>
              <w:left w:val="nil"/>
              <w:bottom w:val="nil"/>
              <w:right w:val="nil"/>
            </w:tcBorders>
            <w:shd w:val="clear" w:color="auto" w:fill="auto"/>
            <w:noWrap/>
            <w:vAlign w:val="center"/>
            <w:hideMark/>
          </w:tcPr>
          <w:p w14:paraId="25EEB9E4" w14:textId="77777777" w:rsidR="00C21575" w:rsidRPr="0088396E" w:rsidRDefault="00C21575" w:rsidP="0088396E">
            <w:pPr>
              <w:rPr>
                <w:ins w:id="613" w:author="Julien PARC" w:date="2021-07-30T17:12:00Z"/>
                <w:color w:val="000000"/>
              </w:rPr>
            </w:pPr>
          </w:p>
        </w:tc>
      </w:tr>
      <w:tr w:rsidR="00C21575" w:rsidRPr="00C21575" w14:paraId="47756514" w14:textId="77777777" w:rsidTr="0088396E">
        <w:trPr>
          <w:trHeight w:val="300"/>
          <w:ins w:id="614" w:author="Julien PARC" w:date="2021-07-30T17:12:00Z"/>
        </w:trPr>
        <w:tc>
          <w:tcPr>
            <w:tcW w:w="5793" w:type="dxa"/>
            <w:tcBorders>
              <w:top w:val="nil"/>
              <w:left w:val="nil"/>
              <w:bottom w:val="nil"/>
              <w:right w:val="nil"/>
            </w:tcBorders>
            <w:shd w:val="clear" w:color="D9D9D9" w:fill="D9D9D9"/>
            <w:noWrap/>
            <w:vAlign w:val="center"/>
            <w:hideMark/>
          </w:tcPr>
          <w:p w14:paraId="01397BEF" w14:textId="77777777" w:rsidR="00C21575" w:rsidRPr="0088396E" w:rsidRDefault="00C21575" w:rsidP="0088396E">
            <w:pPr>
              <w:rPr>
                <w:ins w:id="615" w:author="Julien PARC" w:date="2021-07-30T17:12:00Z"/>
                <w:color w:val="000000"/>
              </w:rPr>
            </w:pPr>
            <w:ins w:id="616" w:author="Julien PARC" w:date="2021-07-30T17:12:00Z">
              <w:r w:rsidRPr="0088396E">
                <w:rPr>
                  <w:color w:val="000000"/>
                </w:rPr>
                <w:t>1,35</w:t>
              </w:r>
            </w:ins>
          </w:p>
        </w:tc>
        <w:tc>
          <w:tcPr>
            <w:tcW w:w="1955" w:type="dxa"/>
            <w:tcBorders>
              <w:top w:val="nil"/>
              <w:left w:val="nil"/>
              <w:bottom w:val="nil"/>
              <w:right w:val="nil"/>
            </w:tcBorders>
            <w:shd w:val="clear" w:color="D9D9D9" w:fill="D9D9D9"/>
            <w:noWrap/>
            <w:vAlign w:val="center"/>
            <w:hideMark/>
          </w:tcPr>
          <w:p w14:paraId="15542AE9" w14:textId="77777777" w:rsidR="00C21575" w:rsidRPr="0088396E" w:rsidRDefault="00C21575" w:rsidP="0088396E">
            <w:pPr>
              <w:rPr>
                <w:ins w:id="617" w:author="Julien PARC" w:date="2021-07-30T17:12:00Z"/>
                <w:color w:val="000000"/>
              </w:rPr>
            </w:pPr>
            <w:ins w:id="618" w:author="Julien PARC" w:date="2021-07-30T17:12:00Z">
              <w:r w:rsidRPr="0088396E">
                <w:rPr>
                  <w:color w:val="000000"/>
                </w:rPr>
                <w:t>133767</w:t>
              </w:r>
            </w:ins>
          </w:p>
        </w:tc>
        <w:tc>
          <w:tcPr>
            <w:tcW w:w="1658" w:type="dxa"/>
            <w:tcBorders>
              <w:top w:val="nil"/>
              <w:left w:val="nil"/>
              <w:bottom w:val="nil"/>
              <w:right w:val="nil"/>
            </w:tcBorders>
            <w:shd w:val="clear" w:color="auto" w:fill="auto"/>
            <w:noWrap/>
            <w:vAlign w:val="center"/>
            <w:hideMark/>
          </w:tcPr>
          <w:p w14:paraId="58FEF121" w14:textId="77777777" w:rsidR="00C21575" w:rsidRPr="0088396E" w:rsidRDefault="00C21575" w:rsidP="0088396E">
            <w:pPr>
              <w:rPr>
                <w:ins w:id="619" w:author="Julien PARC" w:date="2021-07-30T17:12:00Z"/>
                <w:color w:val="000000"/>
              </w:rPr>
            </w:pPr>
          </w:p>
        </w:tc>
      </w:tr>
      <w:tr w:rsidR="00C21575" w:rsidRPr="00C21575" w14:paraId="0FC1B4A8" w14:textId="77777777" w:rsidTr="0088396E">
        <w:trPr>
          <w:trHeight w:val="300"/>
          <w:ins w:id="620" w:author="Julien PARC" w:date="2021-07-30T17:12:00Z"/>
        </w:trPr>
        <w:tc>
          <w:tcPr>
            <w:tcW w:w="5793" w:type="dxa"/>
            <w:tcBorders>
              <w:top w:val="nil"/>
              <w:left w:val="nil"/>
              <w:bottom w:val="nil"/>
              <w:right w:val="nil"/>
            </w:tcBorders>
            <w:shd w:val="clear" w:color="auto" w:fill="auto"/>
            <w:noWrap/>
            <w:vAlign w:val="center"/>
            <w:hideMark/>
          </w:tcPr>
          <w:p w14:paraId="7DB38994" w14:textId="77777777" w:rsidR="00C21575" w:rsidRPr="0088396E" w:rsidRDefault="00C21575" w:rsidP="0088396E">
            <w:pPr>
              <w:rPr>
                <w:ins w:id="621" w:author="Julien PARC" w:date="2021-07-30T17:12:00Z"/>
                <w:color w:val="000000"/>
              </w:rPr>
            </w:pPr>
            <w:ins w:id="622" w:author="Julien PARC" w:date="2021-07-30T17:12:00Z">
              <w:r w:rsidRPr="0088396E">
                <w:rPr>
                  <w:color w:val="000000"/>
                </w:rPr>
                <w:t>1,4</w:t>
              </w:r>
            </w:ins>
          </w:p>
        </w:tc>
        <w:tc>
          <w:tcPr>
            <w:tcW w:w="1955" w:type="dxa"/>
            <w:tcBorders>
              <w:top w:val="nil"/>
              <w:left w:val="nil"/>
              <w:bottom w:val="nil"/>
              <w:right w:val="nil"/>
            </w:tcBorders>
            <w:shd w:val="clear" w:color="auto" w:fill="auto"/>
            <w:noWrap/>
            <w:vAlign w:val="center"/>
            <w:hideMark/>
          </w:tcPr>
          <w:p w14:paraId="6BB1E062" w14:textId="77777777" w:rsidR="00C21575" w:rsidRPr="0088396E" w:rsidRDefault="00C21575" w:rsidP="0088396E">
            <w:pPr>
              <w:rPr>
                <w:ins w:id="623" w:author="Julien PARC" w:date="2021-07-30T17:12:00Z"/>
                <w:color w:val="000000"/>
              </w:rPr>
            </w:pPr>
            <w:ins w:id="624" w:author="Julien PARC" w:date="2021-07-30T17:12:00Z">
              <w:r w:rsidRPr="0088396E">
                <w:rPr>
                  <w:color w:val="000000"/>
                </w:rPr>
                <w:t>27214</w:t>
              </w:r>
            </w:ins>
          </w:p>
        </w:tc>
        <w:tc>
          <w:tcPr>
            <w:tcW w:w="1658" w:type="dxa"/>
            <w:tcBorders>
              <w:top w:val="nil"/>
              <w:left w:val="nil"/>
              <w:bottom w:val="nil"/>
              <w:right w:val="nil"/>
            </w:tcBorders>
            <w:shd w:val="clear" w:color="auto" w:fill="auto"/>
            <w:noWrap/>
            <w:vAlign w:val="center"/>
            <w:hideMark/>
          </w:tcPr>
          <w:p w14:paraId="21FA05EA" w14:textId="77777777" w:rsidR="00C21575" w:rsidRPr="0088396E" w:rsidRDefault="00C21575" w:rsidP="0088396E">
            <w:pPr>
              <w:rPr>
                <w:ins w:id="625" w:author="Julien PARC" w:date="2021-07-30T17:12:00Z"/>
                <w:color w:val="000000"/>
              </w:rPr>
            </w:pPr>
          </w:p>
        </w:tc>
      </w:tr>
      <w:tr w:rsidR="00C21575" w:rsidRPr="00C21575" w14:paraId="3362366F" w14:textId="77777777" w:rsidTr="0088396E">
        <w:trPr>
          <w:trHeight w:val="300"/>
          <w:ins w:id="626" w:author="Julien PARC" w:date="2021-07-30T17:12:00Z"/>
        </w:trPr>
        <w:tc>
          <w:tcPr>
            <w:tcW w:w="5793" w:type="dxa"/>
            <w:tcBorders>
              <w:top w:val="nil"/>
              <w:left w:val="nil"/>
              <w:bottom w:val="nil"/>
              <w:right w:val="nil"/>
            </w:tcBorders>
            <w:shd w:val="clear" w:color="D9D9D9" w:fill="D9D9D9"/>
            <w:noWrap/>
            <w:vAlign w:val="center"/>
            <w:hideMark/>
          </w:tcPr>
          <w:p w14:paraId="153C51EC" w14:textId="77777777" w:rsidR="00C21575" w:rsidRPr="0088396E" w:rsidRDefault="00C21575" w:rsidP="0088396E">
            <w:pPr>
              <w:rPr>
                <w:ins w:id="627" w:author="Julien PARC" w:date="2021-07-30T17:12:00Z"/>
                <w:color w:val="000000"/>
              </w:rPr>
            </w:pPr>
            <w:ins w:id="628" w:author="Julien PARC" w:date="2021-07-30T17:12:00Z">
              <w:r w:rsidRPr="0088396E">
                <w:rPr>
                  <w:color w:val="000000"/>
                </w:rPr>
                <w:t>1,45</w:t>
              </w:r>
            </w:ins>
          </w:p>
        </w:tc>
        <w:tc>
          <w:tcPr>
            <w:tcW w:w="1955" w:type="dxa"/>
            <w:tcBorders>
              <w:top w:val="nil"/>
              <w:left w:val="nil"/>
              <w:bottom w:val="nil"/>
              <w:right w:val="nil"/>
            </w:tcBorders>
            <w:shd w:val="clear" w:color="D9D9D9" w:fill="D9D9D9"/>
            <w:noWrap/>
            <w:vAlign w:val="center"/>
            <w:hideMark/>
          </w:tcPr>
          <w:p w14:paraId="461F89C0" w14:textId="77777777" w:rsidR="00C21575" w:rsidRPr="0088396E" w:rsidRDefault="00C21575" w:rsidP="0088396E">
            <w:pPr>
              <w:rPr>
                <w:ins w:id="629" w:author="Julien PARC" w:date="2021-07-30T17:12:00Z"/>
                <w:color w:val="000000"/>
              </w:rPr>
            </w:pPr>
            <w:ins w:id="630" w:author="Julien PARC" w:date="2021-07-30T17:12:00Z">
              <w:r w:rsidRPr="0088396E">
                <w:rPr>
                  <w:color w:val="000000"/>
                </w:rPr>
                <w:t>26176</w:t>
              </w:r>
            </w:ins>
          </w:p>
        </w:tc>
        <w:tc>
          <w:tcPr>
            <w:tcW w:w="1658" w:type="dxa"/>
            <w:tcBorders>
              <w:top w:val="nil"/>
              <w:left w:val="nil"/>
              <w:bottom w:val="nil"/>
              <w:right w:val="nil"/>
            </w:tcBorders>
            <w:shd w:val="clear" w:color="auto" w:fill="auto"/>
            <w:noWrap/>
            <w:vAlign w:val="center"/>
            <w:hideMark/>
          </w:tcPr>
          <w:p w14:paraId="42F45B5F" w14:textId="77777777" w:rsidR="00C21575" w:rsidRPr="0088396E" w:rsidRDefault="00C21575" w:rsidP="0088396E">
            <w:pPr>
              <w:rPr>
                <w:ins w:id="631" w:author="Julien PARC" w:date="2021-07-30T17:12:00Z"/>
                <w:color w:val="000000"/>
              </w:rPr>
            </w:pPr>
          </w:p>
        </w:tc>
      </w:tr>
      <w:tr w:rsidR="00C21575" w:rsidRPr="00C21575" w14:paraId="3FFBD34E" w14:textId="77777777" w:rsidTr="0088396E">
        <w:trPr>
          <w:trHeight w:val="300"/>
          <w:ins w:id="632" w:author="Julien PARC" w:date="2021-07-30T17:12:00Z"/>
        </w:trPr>
        <w:tc>
          <w:tcPr>
            <w:tcW w:w="5793" w:type="dxa"/>
            <w:tcBorders>
              <w:top w:val="nil"/>
              <w:left w:val="nil"/>
              <w:bottom w:val="nil"/>
              <w:right w:val="nil"/>
            </w:tcBorders>
            <w:shd w:val="clear" w:color="auto" w:fill="auto"/>
            <w:noWrap/>
            <w:vAlign w:val="center"/>
            <w:hideMark/>
          </w:tcPr>
          <w:p w14:paraId="59CF21E1" w14:textId="77777777" w:rsidR="00C21575" w:rsidRPr="0088396E" w:rsidRDefault="00C21575" w:rsidP="0088396E">
            <w:pPr>
              <w:rPr>
                <w:ins w:id="633" w:author="Julien PARC" w:date="2021-07-30T17:12:00Z"/>
                <w:color w:val="000000"/>
              </w:rPr>
            </w:pPr>
            <w:ins w:id="634" w:author="Julien PARC" w:date="2021-07-30T17:12:00Z">
              <w:r w:rsidRPr="0088396E">
                <w:rPr>
                  <w:color w:val="000000"/>
                </w:rPr>
                <w:t>1,5</w:t>
              </w:r>
            </w:ins>
          </w:p>
        </w:tc>
        <w:tc>
          <w:tcPr>
            <w:tcW w:w="1955" w:type="dxa"/>
            <w:tcBorders>
              <w:top w:val="nil"/>
              <w:left w:val="nil"/>
              <w:bottom w:val="nil"/>
              <w:right w:val="nil"/>
            </w:tcBorders>
            <w:shd w:val="clear" w:color="auto" w:fill="auto"/>
            <w:noWrap/>
            <w:vAlign w:val="center"/>
            <w:hideMark/>
          </w:tcPr>
          <w:p w14:paraId="7A53A19B" w14:textId="77777777" w:rsidR="00C21575" w:rsidRPr="0088396E" w:rsidRDefault="00C21575" w:rsidP="0088396E">
            <w:pPr>
              <w:rPr>
                <w:ins w:id="635" w:author="Julien PARC" w:date="2021-07-30T17:12:00Z"/>
                <w:color w:val="000000"/>
              </w:rPr>
            </w:pPr>
            <w:ins w:id="636" w:author="Julien PARC" w:date="2021-07-30T17:12:00Z">
              <w:r w:rsidRPr="0088396E">
                <w:rPr>
                  <w:color w:val="000000"/>
                </w:rPr>
                <w:t>45414</w:t>
              </w:r>
            </w:ins>
          </w:p>
        </w:tc>
        <w:tc>
          <w:tcPr>
            <w:tcW w:w="1658" w:type="dxa"/>
            <w:tcBorders>
              <w:top w:val="nil"/>
              <w:left w:val="nil"/>
              <w:bottom w:val="nil"/>
              <w:right w:val="nil"/>
            </w:tcBorders>
            <w:shd w:val="clear" w:color="auto" w:fill="auto"/>
            <w:noWrap/>
            <w:vAlign w:val="center"/>
            <w:hideMark/>
          </w:tcPr>
          <w:p w14:paraId="756BB496" w14:textId="77777777" w:rsidR="00C21575" w:rsidRPr="0088396E" w:rsidRDefault="00C21575" w:rsidP="0088396E">
            <w:pPr>
              <w:rPr>
                <w:ins w:id="637" w:author="Julien PARC" w:date="2021-07-30T17:12:00Z"/>
                <w:color w:val="000000"/>
              </w:rPr>
            </w:pPr>
          </w:p>
        </w:tc>
      </w:tr>
      <w:tr w:rsidR="00C21575" w:rsidRPr="00C21575" w14:paraId="269B2C23" w14:textId="77777777" w:rsidTr="0088396E">
        <w:trPr>
          <w:trHeight w:val="300"/>
          <w:ins w:id="638" w:author="Julien PARC" w:date="2021-07-30T17:12:00Z"/>
        </w:trPr>
        <w:tc>
          <w:tcPr>
            <w:tcW w:w="5793" w:type="dxa"/>
            <w:tcBorders>
              <w:top w:val="nil"/>
              <w:left w:val="nil"/>
              <w:bottom w:val="nil"/>
              <w:right w:val="nil"/>
            </w:tcBorders>
            <w:shd w:val="clear" w:color="D9D9D9" w:fill="D9D9D9"/>
            <w:noWrap/>
            <w:vAlign w:val="center"/>
            <w:hideMark/>
          </w:tcPr>
          <w:p w14:paraId="3AE63812" w14:textId="77777777" w:rsidR="00C21575" w:rsidRPr="0088396E" w:rsidRDefault="00C21575" w:rsidP="0088396E">
            <w:pPr>
              <w:rPr>
                <w:ins w:id="639" w:author="Julien PARC" w:date="2021-07-30T17:12:00Z"/>
                <w:color w:val="000000"/>
              </w:rPr>
            </w:pPr>
            <w:ins w:id="640" w:author="Julien PARC" w:date="2021-07-30T17:12:00Z">
              <w:r w:rsidRPr="0088396E">
                <w:rPr>
                  <w:color w:val="000000"/>
                </w:rPr>
                <w:t>1,55</w:t>
              </w:r>
            </w:ins>
          </w:p>
        </w:tc>
        <w:tc>
          <w:tcPr>
            <w:tcW w:w="1955" w:type="dxa"/>
            <w:tcBorders>
              <w:top w:val="nil"/>
              <w:left w:val="nil"/>
              <w:bottom w:val="nil"/>
              <w:right w:val="nil"/>
            </w:tcBorders>
            <w:shd w:val="clear" w:color="D9D9D9" w:fill="D9D9D9"/>
            <w:noWrap/>
            <w:vAlign w:val="center"/>
            <w:hideMark/>
          </w:tcPr>
          <w:p w14:paraId="2D01D11F" w14:textId="77777777" w:rsidR="00C21575" w:rsidRPr="0088396E" w:rsidRDefault="00C21575" w:rsidP="0088396E">
            <w:pPr>
              <w:rPr>
                <w:ins w:id="641" w:author="Julien PARC" w:date="2021-07-30T17:12:00Z"/>
                <w:color w:val="000000"/>
              </w:rPr>
            </w:pPr>
            <w:ins w:id="642" w:author="Julien PARC" w:date="2021-07-30T17:12:00Z">
              <w:r w:rsidRPr="0088396E">
                <w:rPr>
                  <w:color w:val="000000"/>
                </w:rPr>
                <w:t>834637</w:t>
              </w:r>
            </w:ins>
          </w:p>
        </w:tc>
        <w:tc>
          <w:tcPr>
            <w:tcW w:w="1658" w:type="dxa"/>
            <w:tcBorders>
              <w:top w:val="nil"/>
              <w:left w:val="nil"/>
              <w:bottom w:val="nil"/>
              <w:right w:val="nil"/>
            </w:tcBorders>
            <w:shd w:val="clear" w:color="auto" w:fill="auto"/>
            <w:noWrap/>
            <w:vAlign w:val="center"/>
            <w:hideMark/>
          </w:tcPr>
          <w:p w14:paraId="39C07026" w14:textId="77777777" w:rsidR="00C21575" w:rsidRPr="0088396E" w:rsidRDefault="00C21575" w:rsidP="0088396E">
            <w:pPr>
              <w:rPr>
                <w:ins w:id="643" w:author="Julien PARC" w:date="2021-07-30T17:12:00Z"/>
                <w:color w:val="000000"/>
              </w:rPr>
            </w:pPr>
          </w:p>
        </w:tc>
      </w:tr>
      <w:tr w:rsidR="00C21575" w:rsidRPr="00C21575" w14:paraId="7D213E05" w14:textId="77777777" w:rsidTr="0088396E">
        <w:trPr>
          <w:trHeight w:val="300"/>
          <w:ins w:id="644" w:author="Julien PARC" w:date="2021-07-30T17:12:00Z"/>
        </w:trPr>
        <w:tc>
          <w:tcPr>
            <w:tcW w:w="5793" w:type="dxa"/>
            <w:tcBorders>
              <w:top w:val="nil"/>
              <w:left w:val="nil"/>
              <w:bottom w:val="nil"/>
              <w:right w:val="nil"/>
            </w:tcBorders>
            <w:shd w:val="clear" w:color="auto" w:fill="auto"/>
            <w:noWrap/>
            <w:vAlign w:val="center"/>
            <w:hideMark/>
          </w:tcPr>
          <w:p w14:paraId="29F8F563" w14:textId="77777777" w:rsidR="00C21575" w:rsidRPr="0088396E" w:rsidRDefault="00C21575" w:rsidP="0088396E">
            <w:pPr>
              <w:rPr>
                <w:ins w:id="645" w:author="Julien PARC" w:date="2021-07-30T17:12:00Z"/>
                <w:color w:val="000000"/>
              </w:rPr>
            </w:pPr>
            <w:ins w:id="646" w:author="Julien PARC" w:date="2021-07-30T17:12:00Z">
              <w:r w:rsidRPr="0088396E">
                <w:rPr>
                  <w:color w:val="000000"/>
                </w:rPr>
                <w:t>1,6</w:t>
              </w:r>
            </w:ins>
          </w:p>
        </w:tc>
        <w:tc>
          <w:tcPr>
            <w:tcW w:w="1955" w:type="dxa"/>
            <w:tcBorders>
              <w:top w:val="nil"/>
              <w:left w:val="nil"/>
              <w:bottom w:val="nil"/>
              <w:right w:val="nil"/>
            </w:tcBorders>
            <w:shd w:val="clear" w:color="auto" w:fill="auto"/>
            <w:noWrap/>
            <w:vAlign w:val="center"/>
            <w:hideMark/>
          </w:tcPr>
          <w:p w14:paraId="4EEA930F" w14:textId="77777777" w:rsidR="00C21575" w:rsidRPr="0088396E" w:rsidRDefault="00C21575" w:rsidP="0088396E">
            <w:pPr>
              <w:rPr>
                <w:ins w:id="647" w:author="Julien PARC" w:date="2021-07-30T17:12:00Z"/>
                <w:color w:val="000000"/>
              </w:rPr>
            </w:pPr>
            <w:ins w:id="648" w:author="Julien PARC" w:date="2021-07-30T17:12:00Z">
              <w:r w:rsidRPr="0088396E">
                <w:rPr>
                  <w:color w:val="000000"/>
                </w:rPr>
                <w:t>131961</w:t>
              </w:r>
            </w:ins>
          </w:p>
        </w:tc>
        <w:tc>
          <w:tcPr>
            <w:tcW w:w="1658" w:type="dxa"/>
            <w:tcBorders>
              <w:top w:val="nil"/>
              <w:left w:val="nil"/>
              <w:bottom w:val="nil"/>
              <w:right w:val="nil"/>
            </w:tcBorders>
            <w:shd w:val="clear" w:color="auto" w:fill="auto"/>
            <w:noWrap/>
            <w:vAlign w:val="center"/>
            <w:hideMark/>
          </w:tcPr>
          <w:p w14:paraId="181873DA" w14:textId="77777777" w:rsidR="00C21575" w:rsidRPr="0088396E" w:rsidRDefault="00C21575" w:rsidP="0088396E">
            <w:pPr>
              <w:rPr>
                <w:ins w:id="649" w:author="Julien PARC" w:date="2021-07-30T17:12:00Z"/>
                <w:color w:val="000000"/>
              </w:rPr>
            </w:pPr>
          </w:p>
        </w:tc>
      </w:tr>
      <w:tr w:rsidR="00C21575" w:rsidRPr="00C21575" w14:paraId="2286F8CF" w14:textId="77777777" w:rsidTr="0088396E">
        <w:trPr>
          <w:trHeight w:val="300"/>
          <w:ins w:id="650" w:author="Julien PARC" w:date="2021-07-30T17:12:00Z"/>
        </w:trPr>
        <w:tc>
          <w:tcPr>
            <w:tcW w:w="5793" w:type="dxa"/>
            <w:tcBorders>
              <w:top w:val="nil"/>
              <w:left w:val="nil"/>
              <w:bottom w:val="nil"/>
              <w:right w:val="nil"/>
            </w:tcBorders>
            <w:shd w:val="clear" w:color="D9D9D9" w:fill="D9D9D9"/>
            <w:noWrap/>
            <w:vAlign w:val="center"/>
            <w:hideMark/>
          </w:tcPr>
          <w:p w14:paraId="7F553F1F" w14:textId="77777777" w:rsidR="00C21575" w:rsidRPr="0088396E" w:rsidRDefault="00C21575" w:rsidP="0088396E">
            <w:pPr>
              <w:rPr>
                <w:ins w:id="651" w:author="Julien PARC" w:date="2021-07-30T17:12:00Z"/>
                <w:color w:val="000000"/>
              </w:rPr>
            </w:pPr>
            <w:ins w:id="652" w:author="Julien PARC" w:date="2021-07-30T17:12:00Z">
              <w:r w:rsidRPr="0088396E">
                <w:rPr>
                  <w:color w:val="000000"/>
                </w:rPr>
                <w:t>1,65</w:t>
              </w:r>
            </w:ins>
          </w:p>
        </w:tc>
        <w:tc>
          <w:tcPr>
            <w:tcW w:w="1955" w:type="dxa"/>
            <w:tcBorders>
              <w:top w:val="nil"/>
              <w:left w:val="nil"/>
              <w:bottom w:val="nil"/>
              <w:right w:val="nil"/>
            </w:tcBorders>
            <w:shd w:val="clear" w:color="D9D9D9" w:fill="D9D9D9"/>
            <w:noWrap/>
            <w:vAlign w:val="center"/>
            <w:hideMark/>
          </w:tcPr>
          <w:p w14:paraId="04638B77" w14:textId="77777777" w:rsidR="00C21575" w:rsidRPr="0088396E" w:rsidRDefault="00C21575" w:rsidP="0088396E">
            <w:pPr>
              <w:rPr>
                <w:ins w:id="653" w:author="Julien PARC" w:date="2021-07-30T17:12:00Z"/>
                <w:color w:val="000000"/>
              </w:rPr>
            </w:pPr>
            <w:ins w:id="654" w:author="Julien PARC" w:date="2021-07-30T17:12:00Z">
              <w:r w:rsidRPr="0088396E">
                <w:rPr>
                  <w:color w:val="000000"/>
                </w:rPr>
                <w:t>2162593</w:t>
              </w:r>
            </w:ins>
          </w:p>
        </w:tc>
        <w:tc>
          <w:tcPr>
            <w:tcW w:w="1658" w:type="dxa"/>
            <w:tcBorders>
              <w:top w:val="nil"/>
              <w:left w:val="nil"/>
              <w:bottom w:val="nil"/>
              <w:right w:val="nil"/>
            </w:tcBorders>
            <w:shd w:val="clear" w:color="auto" w:fill="auto"/>
            <w:noWrap/>
            <w:vAlign w:val="center"/>
            <w:hideMark/>
          </w:tcPr>
          <w:p w14:paraId="79EA09CD" w14:textId="77777777" w:rsidR="00C21575" w:rsidRPr="0088396E" w:rsidRDefault="00C21575" w:rsidP="0088396E">
            <w:pPr>
              <w:rPr>
                <w:ins w:id="655" w:author="Julien PARC" w:date="2021-07-30T17:12:00Z"/>
                <w:color w:val="000000"/>
              </w:rPr>
            </w:pPr>
          </w:p>
        </w:tc>
      </w:tr>
      <w:tr w:rsidR="00C21575" w:rsidRPr="00C21575" w14:paraId="3C7BF55C" w14:textId="77777777" w:rsidTr="0088396E">
        <w:trPr>
          <w:trHeight w:val="300"/>
          <w:ins w:id="656" w:author="Julien PARC" w:date="2021-07-30T17:12:00Z"/>
        </w:trPr>
        <w:tc>
          <w:tcPr>
            <w:tcW w:w="5793" w:type="dxa"/>
            <w:tcBorders>
              <w:top w:val="nil"/>
              <w:left w:val="nil"/>
              <w:bottom w:val="nil"/>
              <w:right w:val="nil"/>
            </w:tcBorders>
            <w:shd w:val="clear" w:color="auto" w:fill="auto"/>
            <w:noWrap/>
            <w:vAlign w:val="center"/>
            <w:hideMark/>
          </w:tcPr>
          <w:p w14:paraId="2F03D014" w14:textId="77777777" w:rsidR="00C21575" w:rsidRPr="0088396E" w:rsidRDefault="00C21575" w:rsidP="0088396E">
            <w:pPr>
              <w:rPr>
                <w:ins w:id="657" w:author="Julien PARC" w:date="2021-07-30T17:12:00Z"/>
                <w:color w:val="000000"/>
              </w:rPr>
            </w:pPr>
            <w:ins w:id="658" w:author="Julien PARC" w:date="2021-07-30T17:12:00Z">
              <w:r w:rsidRPr="0088396E">
                <w:rPr>
                  <w:color w:val="000000"/>
                </w:rPr>
                <w:t>1,7</w:t>
              </w:r>
            </w:ins>
          </w:p>
        </w:tc>
        <w:tc>
          <w:tcPr>
            <w:tcW w:w="1955" w:type="dxa"/>
            <w:tcBorders>
              <w:top w:val="nil"/>
              <w:left w:val="nil"/>
              <w:bottom w:val="nil"/>
              <w:right w:val="nil"/>
            </w:tcBorders>
            <w:shd w:val="clear" w:color="auto" w:fill="auto"/>
            <w:noWrap/>
            <w:vAlign w:val="center"/>
            <w:hideMark/>
          </w:tcPr>
          <w:p w14:paraId="40524F8E" w14:textId="77777777" w:rsidR="00C21575" w:rsidRPr="0088396E" w:rsidRDefault="00C21575" w:rsidP="0088396E">
            <w:pPr>
              <w:rPr>
                <w:ins w:id="659" w:author="Julien PARC" w:date="2021-07-30T17:12:00Z"/>
                <w:color w:val="000000"/>
              </w:rPr>
            </w:pPr>
            <w:ins w:id="660" w:author="Julien PARC" w:date="2021-07-30T17:12:00Z">
              <w:r w:rsidRPr="0088396E">
                <w:rPr>
                  <w:color w:val="000000"/>
                </w:rPr>
                <w:t>679300</w:t>
              </w:r>
            </w:ins>
          </w:p>
        </w:tc>
        <w:tc>
          <w:tcPr>
            <w:tcW w:w="1658" w:type="dxa"/>
            <w:tcBorders>
              <w:top w:val="nil"/>
              <w:left w:val="nil"/>
              <w:bottom w:val="nil"/>
              <w:right w:val="nil"/>
            </w:tcBorders>
            <w:shd w:val="clear" w:color="auto" w:fill="auto"/>
            <w:noWrap/>
            <w:vAlign w:val="center"/>
            <w:hideMark/>
          </w:tcPr>
          <w:p w14:paraId="30C2CE95" w14:textId="77777777" w:rsidR="00C21575" w:rsidRPr="0088396E" w:rsidRDefault="00C21575" w:rsidP="0088396E">
            <w:pPr>
              <w:rPr>
                <w:ins w:id="661" w:author="Julien PARC" w:date="2021-07-30T17:12:00Z"/>
                <w:color w:val="000000"/>
              </w:rPr>
            </w:pPr>
          </w:p>
        </w:tc>
      </w:tr>
      <w:tr w:rsidR="00C21575" w:rsidRPr="00C21575" w14:paraId="15AE06F5" w14:textId="77777777" w:rsidTr="0088396E">
        <w:trPr>
          <w:trHeight w:val="300"/>
          <w:ins w:id="662" w:author="Julien PARC" w:date="2021-07-30T17:12:00Z"/>
        </w:trPr>
        <w:tc>
          <w:tcPr>
            <w:tcW w:w="5793" w:type="dxa"/>
            <w:tcBorders>
              <w:top w:val="nil"/>
              <w:left w:val="nil"/>
              <w:bottom w:val="nil"/>
              <w:right w:val="nil"/>
            </w:tcBorders>
            <w:shd w:val="clear" w:color="D9D9D9" w:fill="D9D9D9"/>
            <w:noWrap/>
            <w:vAlign w:val="center"/>
            <w:hideMark/>
          </w:tcPr>
          <w:p w14:paraId="7A808BFB" w14:textId="77777777" w:rsidR="00C21575" w:rsidRPr="0088396E" w:rsidRDefault="00C21575" w:rsidP="0088396E">
            <w:pPr>
              <w:rPr>
                <w:ins w:id="663" w:author="Julien PARC" w:date="2021-07-30T17:12:00Z"/>
                <w:color w:val="000000"/>
              </w:rPr>
            </w:pPr>
            <w:ins w:id="664" w:author="Julien PARC" w:date="2021-07-30T17:12:00Z">
              <w:r w:rsidRPr="0088396E">
                <w:rPr>
                  <w:color w:val="000000"/>
                </w:rPr>
                <w:t>1,75</w:t>
              </w:r>
            </w:ins>
          </w:p>
        </w:tc>
        <w:tc>
          <w:tcPr>
            <w:tcW w:w="1955" w:type="dxa"/>
            <w:tcBorders>
              <w:top w:val="nil"/>
              <w:left w:val="nil"/>
              <w:bottom w:val="nil"/>
              <w:right w:val="nil"/>
            </w:tcBorders>
            <w:shd w:val="clear" w:color="D9D9D9" w:fill="D9D9D9"/>
            <w:noWrap/>
            <w:vAlign w:val="center"/>
            <w:hideMark/>
          </w:tcPr>
          <w:p w14:paraId="308719EA" w14:textId="77777777" w:rsidR="00C21575" w:rsidRPr="0088396E" w:rsidRDefault="00C21575" w:rsidP="0088396E">
            <w:pPr>
              <w:rPr>
                <w:ins w:id="665" w:author="Julien PARC" w:date="2021-07-30T17:12:00Z"/>
                <w:color w:val="000000"/>
              </w:rPr>
            </w:pPr>
            <w:ins w:id="666" w:author="Julien PARC" w:date="2021-07-30T17:12:00Z">
              <w:r w:rsidRPr="0088396E">
                <w:rPr>
                  <w:color w:val="000000"/>
                </w:rPr>
                <w:t>147902</w:t>
              </w:r>
            </w:ins>
          </w:p>
        </w:tc>
        <w:tc>
          <w:tcPr>
            <w:tcW w:w="1658" w:type="dxa"/>
            <w:tcBorders>
              <w:top w:val="nil"/>
              <w:left w:val="nil"/>
              <w:bottom w:val="nil"/>
              <w:right w:val="nil"/>
            </w:tcBorders>
            <w:shd w:val="clear" w:color="auto" w:fill="auto"/>
            <w:noWrap/>
            <w:vAlign w:val="center"/>
            <w:hideMark/>
          </w:tcPr>
          <w:p w14:paraId="49F9F80E" w14:textId="77777777" w:rsidR="00C21575" w:rsidRPr="0088396E" w:rsidRDefault="00C21575" w:rsidP="0088396E">
            <w:pPr>
              <w:rPr>
                <w:ins w:id="667" w:author="Julien PARC" w:date="2021-07-30T17:12:00Z"/>
                <w:color w:val="000000"/>
              </w:rPr>
            </w:pPr>
          </w:p>
        </w:tc>
      </w:tr>
      <w:tr w:rsidR="00C21575" w:rsidRPr="00C21575" w14:paraId="06A3FEA2" w14:textId="77777777" w:rsidTr="0088396E">
        <w:trPr>
          <w:trHeight w:val="300"/>
          <w:ins w:id="668" w:author="Julien PARC" w:date="2021-07-30T17:12:00Z"/>
        </w:trPr>
        <w:tc>
          <w:tcPr>
            <w:tcW w:w="5793" w:type="dxa"/>
            <w:tcBorders>
              <w:top w:val="nil"/>
              <w:left w:val="nil"/>
              <w:bottom w:val="nil"/>
              <w:right w:val="nil"/>
            </w:tcBorders>
            <w:shd w:val="clear" w:color="auto" w:fill="auto"/>
            <w:noWrap/>
            <w:vAlign w:val="center"/>
            <w:hideMark/>
          </w:tcPr>
          <w:p w14:paraId="504D9EA0" w14:textId="77777777" w:rsidR="00C21575" w:rsidRPr="0088396E" w:rsidRDefault="00C21575" w:rsidP="0088396E">
            <w:pPr>
              <w:rPr>
                <w:ins w:id="669" w:author="Julien PARC" w:date="2021-07-30T17:12:00Z"/>
                <w:color w:val="000000"/>
              </w:rPr>
            </w:pPr>
            <w:ins w:id="670" w:author="Julien PARC" w:date="2021-07-30T17:12:00Z">
              <w:r w:rsidRPr="0088396E">
                <w:rPr>
                  <w:color w:val="000000"/>
                </w:rPr>
                <w:t>1,8</w:t>
              </w:r>
            </w:ins>
          </w:p>
        </w:tc>
        <w:tc>
          <w:tcPr>
            <w:tcW w:w="1955" w:type="dxa"/>
            <w:tcBorders>
              <w:top w:val="nil"/>
              <w:left w:val="nil"/>
              <w:bottom w:val="nil"/>
              <w:right w:val="nil"/>
            </w:tcBorders>
            <w:shd w:val="clear" w:color="auto" w:fill="auto"/>
            <w:noWrap/>
            <w:vAlign w:val="center"/>
            <w:hideMark/>
          </w:tcPr>
          <w:p w14:paraId="4CCB2DC0" w14:textId="77777777" w:rsidR="00C21575" w:rsidRPr="0088396E" w:rsidRDefault="00C21575" w:rsidP="0088396E">
            <w:pPr>
              <w:rPr>
                <w:ins w:id="671" w:author="Julien PARC" w:date="2021-07-30T17:12:00Z"/>
                <w:color w:val="000000"/>
              </w:rPr>
            </w:pPr>
            <w:ins w:id="672" w:author="Julien PARC" w:date="2021-07-30T17:12:00Z">
              <w:r w:rsidRPr="0088396E">
                <w:rPr>
                  <w:color w:val="000000"/>
                </w:rPr>
                <w:t>148746</w:t>
              </w:r>
            </w:ins>
          </w:p>
        </w:tc>
        <w:tc>
          <w:tcPr>
            <w:tcW w:w="1658" w:type="dxa"/>
            <w:tcBorders>
              <w:top w:val="nil"/>
              <w:left w:val="nil"/>
              <w:bottom w:val="nil"/>
              <w:right w:val="nil"/>
            </w:tcBorders>
            <w:shd w:val="clear" w:color="auto" w:fill="auto"/>
            <w:noWrap/>
            <w:vAlign w:val="center"/>
            <w:hideMark/>
          </w:tcPr>
          <w:p w14:paraId="29A6FF7C" w14:textId="77777777" w:rsidR="00C21575" w:rsidRPr="0088396E" w:rsidRDefault="00C21575" w:rsidP="0088396E">
            <w:pPr>
              <w:rPr>
                <w:ins w:id="673" w:author="Julien PARC" w:date="2021-07-30T17:12:00Z"/>
                <w:color w:val="000000"/>
              </w:rPr>
            </w:pPr>
          </w:p>
        </w:tc>
      </w:tr>
      <w:tr w:rsidR="00C21575" w:rsidRPr="00C21575" w14:paraId="5DE10830" w14:textId="77777777" w:rsidTr="0088396E">
        <w:trPr>
          <w:trHeight w:val="300"/>
          <w:ins w:id="674" w:author="Julien PARC" w:date="2021-07-30T17:12:00Z"/>
        </w:trPr>
        <w:tc>
          <w:tcPr>
            <w:tcW w:w="5793" w:type="dxa"/>
            <w:tcBorders>
              <w:top w:val="nil"/>
              <w:left w:val="nil"/>
              <w:bottom w:val="nil"/>
              <w:right w:val="nil"/>
            </w:tcBorders>
            <w:shd w:val="clear" w:color="D9D9D9" w:fill="D9D9D9"/>
            <w:noWrap/>
            <w:vAlign w:val="center"/>
            <w:hideMark/>
          </w:tcPr>
          <w:p w14:paraId="5C6C445F" w14:textId="77777777" w:rsidR="00C21575" w:rsidRPr="0088396E" w:rsidRDefault="00C21575" w:rsidP="0088396E">
            <w:pPr>
              <w:rPr>
                <w:ins w:id="675" w:author="Julien PARC" w:date="2021-07-30T17:12:00Z"/>
                <w:color w:val="000000"/>
              </w:rPr>
            </w:pPr>
            <w:ins w:id="676" w:author="Julien PARC" w:date="2021-07-30T17:12:00Z">
              <w:r w:rsidRPr="0088396E">
                <w:rPr>
                  <w:color w:val="000000"/>
                </w:rPr>
                <w:t>1,85</w:t>
              </w:r>
            </w:ins>
          </w:p>
        </w:tc>
        <w:tc>
          <w:tcPr>
            <w:tcW w:w="1955" w:type="dxa"/>
            <w:tcBorders>
              <w:top w:val="nil"/>
              <w:left w:val="nil"/>
              <w:bottom w:val="nil"/>
              <w:right w:val="nil"/>
            </w:tcBorders>
            <w:shd w:val="clear" w:color="D9D9D9" w:fill="D9D9D9"/>
            <w:noWrap/>
            <w:vAlign w:val="center"/>
            <w:hideMark/>
          </w:tcPr>
          <w:p w14:paraId="4087E134" w14:textId="77777777" w:rsidR="00C21575" w:rsidRPr="0088396E" w:rsidRDefault="00C21575" w:rsidP="0088396E">
            <w:pPr>
              <w:rPr>
                <w:ins w:id="677" w:author="Julien PARC" w:date="2021-07-30T17:12:00Z"/>
                <w:color w:val="000000"/>
              </w:rPr>
            </w:pPr>
            <w:ins w:id="678" w:author="Julien PARC" w:date="2021-07-30T17:12:00Z">
              <w:r w:rsidRPr="0088396E">
                <w:rPr>
                  <w:color w:val="000000"/>
                </w:rPr>
                <w:t>791562</w:t>
              </w:r>
            </w:ins>
          </w:p>
        </w:tc>
        <w:tc>
          <w:tcPr>
            <w:tcW w:w="1658" w:type="dxa"/>
            <w:tcBorders>
              <w:top w:val="nil"/>
              <w:left w:val="nil"/>
              <w:bottom w:val="nil"/>
              <w:right w:val="nil"/>
            </w:tcBorders>
            <w:shd w:val="clear" w:color="auto" w:fill="auto"/>
            <w:noWrap/>
            <w:vAlign w:val="center"/>
            <w:hideMark/>
          </w:tcPr>
          <w:p w14:paraId="37D768EC" w14:textId="77777777" w:rsidR="00C21575" w:rsidRPr="0088396E" w:rsidRDefault="00C21575" w:rsidP="0088396E">
            <w:pPr>
              <w:rPr>
                <w:ins w:id="679" w:author="Julien PARC" w:date="2021-07-30T17:12:00Z"/>
                <w:color w:val="000000"/>
              </w:rPr>
            </w:pPr>
          </w:p>
        </w:tc>
      </w:tr>
      <w:tr w:rsidR="00C21575" w:rsidRPr="00C21575" w14:paraId="49F9DA25" w14:textId="77777777" w:rsidTr="0088396E">
        <w:trPr>
          <w:trHeight w:val="300"/>
          <w:ins w:id="680" w:author="Julien PARC" w:date="2021-07-30T17:12:00Z"/>
        </w:trPr>
        <w:tc>
          <w:tcPr>
            <w:tcW w:w="5793" w:type="dxa"/>
            <w:tcBorders>
              <w:top w:val="nil"/>
              <w:left w:val="nil"/>
              <w:bottom w:val="nil"/>
              <w:right w:val="nil"/>
            </w:tcBorders>
            <w:shd w:val="clear" w:color="auto" w:fill="auto"/>
            <w:noWrap/>
            <w:vAlign w:val="center"/>
            <w:hideMark/>
          </w:tcPr>
          <w:p w14:paraId="1D040D34" w14:textId="77777777" w:rsidR="00C21575" w:rsidRPr="0088396E" w:rsidRDefault="00C21575" w:rsidP="0088396E">
            <w:pPr>
              <w:rPr>
                <w:ins w:id="681" w:author="Julien PARC" w:date="2021-07-30T17:12:00Z"/>
                <w:color w:val="000000"/>
              </w:rPr>
            </w:pPr>
            <w:ins w:id="682" w:author="Julien PARC" w:date="2021-07-30T17:12:00Z">
              <w:r w:rsidRPr="0088396E">
                <w:rPr>
                  <w:color w:val="000000"/>
                </w:rPr>
                <w:t>1,9</w:t>
              </w:r>
            </w:ins>
          </w:p>
        </w:tc>
        <w:tc>
          <w:tcPr>
            <w:tcW w:w="1955" w:type="dxa"/>
            <w:tcBorders>
              <w:top w:val="nil"/>
              <w:left w:val="nil"/>
              <w:bottom w:val="nil"/>
              <w:right w:val="nil"/>
            </w:tcBorders>
            <w:shd w:val="clear" w:color="auto" w:fill="auto"/>
            <w:noWrap/>
            <w:vAlign w:val="center"/>
            <w:hideMark/>
          </w:tcPr>
          <w:p w14:paraId="3F7B4FB8" w14:textId="77777777" w:rsidR="00C21575" w:rsidRPr="0088396E" w:rsidRDefault="00C21575" w:rsidP="0088396E">
            <w:pPr>
              <w:rPr>
                <w:ins w:id="683" w:author="Julien PARC" w:date="2021-07-30T17:12:00Z"/>
                <w:color w:val="000000"/>
              </w:rPr>
            </w:pPr>
            <w:ins w:id="684" w:author="Julien PARC" w:date="2021-07-30T17:12:00Z">
              <w:r w:rsidRPr="0088396E">
                <w:rPr>
                  <w:color w:val="000000"/>
                </w:rPr>
                <w:t>1016424</w:t>
              </w:r>
            </w:ins>
          </w:p>
        </w:tc>
        <w:tc>
          <w:tcPr>
            <w:tcW w:w="1658" w:type="dxa"/>
            <w:tcBorders>
              <w:top w:val="nil"/>
              <w:left w:val="nil"/>
              <w:bottom w:val="nil"/>
              <w:right w:val="nil"/>
            </w:tcBorders>
            <w:shd w:val="clear" w:color="auto" w:fill="auto"/>
            <w:noWrap/>
            <w:vAlign w:val="center"/>
            <w:hideMark/>
          </w:tcPr>
          <w:p w14:paraId="78AE18C9" w14:textId="77777777" w:rsidR="00C21575" w:rsidRPr="0088396E" w:rsidRDefault="00C21575" w:rsidP="0088396E">
            <w:pPr>
              <w:rPr>
                <w:ins w:id="685" w:author="Julien PARC" w:date="2021-07-30T17:12:00Z"/>
                <w:color w:val="000000"/>
              </w:rPr>
            </w:pPr>
          </w:p>
        </w:tc>
      </w:tr>
      <w:tr w:rsidR="00C21575" w:rsidRPr="00C21575" w14:paraId="6F9E6307" w14:textId="77777777" w:rsidTr="0088396E">
        <w:trPr>
          <w:trHeight w:val="300"/>
          <w:ins w:id="686" w:author="Julien PARC" w:date="2021-07-30T17:12:00Z"/>
        </w:trPr>
        <w:tc>
          <w:tcPr>
            <w:tcW w:w="5793" w:type="dxa"/>
            <w:tcBorders>
              <w:top w:val="nil"/>
              <w:left w:val="nil"/>
              <w:bottom w:val="nil"/>
              <w:right w:val="nil"/>
            </w:tcBorders>
            <w:shd w:val="clear" w:color="D9D9D9" w:fill="D9D9D9"/>
            <w:noWrap/>
            <w:vAlign w:val="center"/>
            <w:hideMark/>
          </w:tcPr>
          <w:p w14:paraId="1132927D" w14:textId="77777777" w:rsidR="00C21575" w:rsidRPr="0088396E" w:rsidRDefault="00C21575" w:rsidP="0088396E">
            <w:pPr>
              <w:rPr>
                <w:ins w:id="687" w:author="Julien PARC" w:date="2021-07-30T17:12:00Z"/>
                <w:color w:val="000000"/>
              </w:rPr>
            </w:pPr>
            <w:ins w:id="688" w:author="Julien PARC" w:date="2021-07-30T17:12:00Z">
              <w:r w:rsidRPr="0088396E">
                <w:rPr>
                  <w:color w:val="000000"/>
                </w:rPr>
                <w:t>1,95</w:t>
              </w:r>
            </w:ins>
          </w:p>
        </w:tc>
        <w:tc>
          <w:tcPr>
            <w:tcW w:w="1955" w:type="dxa"/>
            <w:tcBorders>
              <w:top w:val="nil"/>
              <w:left w:val="nil"/>
              <w:bottom w:val="nil"/>
              <w:right w:val="nil"/>
            </w:tcBorders>
            <w:shd w:val="clear" w:color="D9D9D9" w:fill="D9D9D9"/>
            <w:noWrap/>
            <w:vAlign w:val="center"/>
            <w:hideMark/>
          </w:tcPr>
          <w:p w14:paraId="5C2A7F1B" w14:textId="77777777" w:rsidR="00C21575" w:rsidRPr="0088396E" w:rsidRDefault="00C21575" w:rsidP="0088396E">
            <w:pPr>
              <w:rPr>
                <w:ins w:id="689" w:author="Julien PARC" w:date="2021-07-30T17:12:00Z"/>
                <w:color w:val="000000"/>
              </w:rPr>
            </w:pPr>
            <w:ins w:id="690" w:author="Julien PARC" w:date="2021-07-30T17:12:00Z">
              <w:r w:rsidRPr="0088396E">
                <w:rPr>
                  <w:color w:val="000000"/>
                </w:rPr>
                <w:t>78684</w:t>
              </w:r>
            </w:ins>
          </w:p>
        </w:tc>
        <w:tc>
          <w:tcPr>
            <w:tcW w:w="1658" w:type="dxa"/>
            <w:tcBorders>
              <w:top w:val="nil"/>
              <w:left w:val="nil"/>
              <w:bottom w:val="nil"/>
              <w:right w:val="nil"/>
            </w:tcBorders>
            <w:shd w:val="clear" w:color="auto" w:fill="auto"/>
            <w:noWrap/>
            <w:vAlign w:val="center"/>
            <w:hideMark/>
          </w:tcPr>
          <w:p w14:paraId="655B0367" w14:textId="77777777" w:rsidR="00C21575" w:rsidRPr="0088396E" w:rsidRDefault="00C21575" w:rsidP="0088396E">
            <w:pPr>
              <w:rPr>
                <w:ins w:id="691" w:author="Julien PARC" w:date="2021-07-30T17:12:00Z"/>
                <w:color w:val="000000"/>
              </w:rPr>
            </w:pPr>
          </w:p>
        </w:tc>
      </w:tr>
      <w:tr w:rsidR="00C21575" w:rsidRPr="00C21575" w14:paraId="3620FD46" w14:textId="77777777" w:rsidTr="0088396E">
        <w:trPr>
          <w:trHeight w:val="300"/>
          <w:ins w:id="692" w:author="Julien PARC" w:date="2021-07-30T17:12:00Z"/>
        </w:trPr>
        <w:tc>
          <w:tcPr>
            <w:tcW w:w="5793" w:type="dxa"/>
            <w:tcBorders>
              <w:top w:val="nil"/>
              <w:left w:val="nil"/>
              <w:bottom w:val="nil"/>
              <w:right w:val="nil"/>
            </w:tcBorders>
            <w:shd w:val="clear" w:color="auto" w:fill="auto"/>
            <w:noWrap/>
            <w:vAlign w:val="center"/>
            <w:hideMark/>
          </w:tcPr>
          <w:p w14:paraId="2A49F0DD" w14:textId="77777777" w:rsidR="00C21575" w:rsidRPr="0088396E" w:rsidRDefault="00C21575">
            <w:pPr>
              <w:rPr>
                <w:ins w:id="693" w:author="Julien PARC" w:date="2021-07-30T17:12:00Z"/>
                <w:color w:val="000000"/>
              </w:rPr>
            </w:pPr>
            <w:ins w:id="694" w:author="Julien PARC" w:date="2021-07-30T17:12:00Z">
              <w:r w:rsidRPr="0088396E">
                <w:rPr>
                  <w:color w:val="000000"/>
                </w:rPr>
                <w:t>2</w:t>
              </w:r>
            </w:ins>
          </w:p>
        </w:tc>
        <w:tc>
          <w:tcPr>
            <w:tcW w:w="1955" w:type="dxa"/>
            <w:tcBorders>
              <w:top w:val="nil"/>
              <w:left w:val="nil"/>
              <w:bottom w:val="nil"/>
              <w:right w:val="nil"/>
            </w:tcBorders>
            <w:shd w:val="clear" w:color="auto" w:fill="auto"/>
            <w:noWrap/>
            <w:vAlign w:val="center"/>
            <w:hideMark/>
          </w:tcPr>
          <w:p w14:paraId="71AA28B9" w14:textId="77777777" w:rsidR="00C21575" w:rsidRPr="0088396E" w:rsidRDefault="00C21575" w:rsidP="0088396E">
            <w:pPr>
              <w:rPr>
                <w:ins w:id="695" w:author="Julien PARC" w:date="2021-07-30T17:12:00Z"/>
                <w:color w:val="000000"/>
              </w:rPr>
            </w:pPr>
            <w:ins w:id="696" w:author="Julien PARC" w:date="2021-07-30T17:12:00Z">
              <w:r w:rsidRPr="0088396E">
                <w:rPr>
                  <w:color w:val="000000"/>
                </w:rPr>
                <w:t>10099973</w:t>
              </w:r>
            </w:ins>
          </w:p>
        </w:tc>
        <w:tc>
          <w:tcPr>
            <w:tcW w:w="1658" w:type="dxa"/>
            <w:tcBorders>
              <w:top w:val="nil"/>
              <w:left w:val="nil"/>
              <w:bottom w:val="nil"/>
              <w:right w:val="nil"/>
            </w:tcBorders>
            <w:shd w:val="clear" w:color="auto" w:fill="auto"/>
            <w:noWrap/>
            <w:vAlign w:val="center"/>
            <w:hideMark/>
          </w:tcPr>
          <w:p w14:paraId="27E92444" w14:textId="77777777" w:rsidR="00C21575" w:rsidRPr="0088396E" w:rsidRDefault="00C21575" w:rsidP="0088396E">
            <w:pPr>
              <w:rPr>
                <w:ins w:id="697" w:author="Julien PARC" w:date="2021-07-30T17:12:00Z"/>
                <w:color w:val="000000"/>
              </w:rPr>
            </w:pPr>
          </w:p>
        </w:tc>
      </w:tr>
      <w:tr w:rsidR="00C21575" w:rsidRPr="00C21575" w14:paraId="4492A358" w14:textId="77777777" w:rsidTr="0088396E">
        <w:trPr>
          <w:trHeight w:val="300"/>
          <w:ins w:id="698" w:author="Julien PARC" w:date="2021-07-30T17:12:00Z"/>
        </w:trPr>
        <w:tc>
          <w:tcPr>
            <w:tcW w:w="5793" w:type="dxa"/>
            <w:tcBorders>
              <w:top w:val="nil"/>
              <w:left w:val="nil"/>
              <w:bottom w:val="nil"/>
              <w:right w:val="nil"/>
            </w:tcBorders>
            <w:shd w:val="clear" w:color="D9D9D9" w:fill="D9D9D9"/>
            <w:noWrap/>
            <w:vAlign w:val="center"/>
            <w:hideMark/>
          </w:tcPr>
          <w:p w14:paraId="2AA14597" w14:textId="77777777" w:rsidR="00C21575" w:rsidRPr="0088396E" w:rsidRDefault="00C21575" w:rsidP="0088396E">
            <w:pPr>
              <w:rPr>
                <w:ins w:id="699" w:author="Julien PARC" w:date="2021-07-30T17:12:00Z"/>
                <w:color w:val="000000"/>
              </w:rPr>
            </w:pPr>
            <w:ins w:id="700" w:author="Julien PARC" w:date="2021-07-30T17:12:00Z">
              <w:r w:rsidRPr="0088396E">
                <w:rPr>
                  <w:color w:val="000000"/>
                </w:rPr>
                <w:t>2,05</w:t>
              </w:r>
            </w:ins>
          </w:p>
        </w:tc>
        <w:tc>
          <w:tcPr>
            <w:tcW w:w="1955" w:type="dxa"/>
            <w:tcBorders>
              <w:top w:val="nil"/>
              <w:left w:val="nil"/>
              <w:bottom w:val="nil"/>
              <w:right w:val="nil"/>
            </w:tcBorders>
            <w:shd w:val="clear" w:color="D9D9D9" w:fill="D9D9D9"/>
            <w:noWrap/>
            <w:vAlign w:val="center"/>
            <w:hideMark/>
          </w:tcPr>
          <w:p w14:paraId="07F77F8F" w14:textId="77777777" w:rsidR="00C21575" w:rsidRPr="0088396E" w:rsidRDefault="00C21575" w:rsidP="0088396E">
            <w:pPr>
              <w:rPr>
                <w:ins w:id="701" w:author="Julien PARC" w:date="2021-07-30T17:12:00Z"/>
                <w:color w:val="000000"/>
              </w:rPr>
            </w:pPr>
            <w:ins w:id="702" w:author="Julien PARC" w:date="2021-07-30T17:12:00Z">
              <w:r w:rsidRPr="0088396E">
                <w:rPr>
                  <w:color w:val="000000"/>
                </w:rPr>
                <w:t>269057</w:t>
              </w:r>
            </w:ins>
          </w:p>
        </w:tc>
        <w:tc>
          <w:tcPr>
            <w:tcW w:w="1658" w:type="dxa"/>
            <w:tcBorders>
              <w:top w:val="nil"/>
              <w:left w:val="nil"/>
              <w:bottom w:val="nil"/>
              <w:right w:val="nil"/>
            </w:tcBorders>
            <w:shd w:val="clear" w:color="auto" w:fill="auto"/>
            <w:noWrap/>
            <w:vAlign w:val="center"/>
            <w:hideMark/>
          </w:tcPr>
          <w:p w14:paraId="3CE5524A" w14:textId="77777777" w:rsidR="00C21575" w:rsidRPr="0088396E" w:rsidRDefault="00C21575" w:rsidP="0088396E">
            <w:pPr>
              <w:rPr>
                <w:ins w:id="703" w:author="Julien PARC" w:date="2021-07-30T17:12:00Z"/>
                <w:color w:val="000000"/>
              </w:rPr>
            </w:pPr>
          </w:p>
        </w:tc>
      </w:tr>
      <w:tr w:rsidR="00C21575" w:rsidRPr="00C21575" w14:paraId="1CD8B39C" w14:textId="77777777" w:rsidTr="0088396E">
        <w:trPr>
          <w:trHeight w:val="300"/>
          <w:ins w:id="704" w:author="Julien PARC" w:date="2021-07-30T17:12:00Z"/>
        </w:trPr>
        <w:tc>
          <w:tcPr>
            <w:tcW w:w="5793" w:type="dxa"/>
            <w:tcBorders>
              <w:top w:val="nil"/>
              <w:left w:val="nil"/>
              <w:bottom w:val="nil"/>
              <w:right w:val="nil"/>
            </w:tcBorders>
            <w:shd w:val="clear" w:color="auto" w:fill="auto"/>
            <w:noWrap/>
            <w:vAlign w:val="center"/>
            <w:hideMark/>
          </w:tcPr>
          <w:p w14:paraId="4891453A" w14:textId="77777777" w:rsidR="00C21575" w:rsidRPr="0088396E" w:rsidRDefault="00C21575" w:rsidP="0088396E">
            <w:pPr>
              <w:rPr>
                <w:ins w:id="705" w:author="Julien PARC" w:date="2021-07-30T17:12:00Z"/>
                <w:color w:val="000000"/>
              </w:rPr>
            </w:pPr>
            <w:ins w:id="706" w:author="Julien PARC" w:date="2021-07-30T17:12:00Z">
              <w:r w:rsidRPr="0088396E">
                <w:rPr>
                  <w:color w:val="000000"/>
                </w:rPr>
                <w:t>2,1</w:t>
              </w:r>
            </w:ins>
          </w:p>
        </w:tc>
        <w:tc>
          <w:tcPr>
            <w:tcW w:w="1955" w:type="dxa"/>
            <w:tcBorders>
              <w:top w:val="nil"/>
              <w:left w:val="nil"/>
              <w:bottom w:val="nil"/>
              <w:right w:val="nil"/>
            </w:tcBorders>
            <w:shd w:val="clear" w:color="auto" w:fill="auto"/>
            <w:noWrap/>
            <w:vAlign w:val="center"/>
            <w:hideMark/>
          </w:tcPr>
          <w:p w14:paraId="0819AF3F" w14:textId="77777777" w:rsidR="00C21575" w:rsidRPr="0088396E" w:rsidRDefault="00C21575" w:rsidP="0088396E">
            <w:pPr>
              <w:rPr>
                <w:ins w:id="707" w:author="Julien PARC" w:date="2021-07-30T17:12:00Z"/>
                <w:color w:val="000000"/>
              </w:rPr>
            </w:pPr>
            <w:ins w:id="708" w:author="Julien PARC" w:date="2021-07-30T17:12:00Z">
              <w:r w:rsidRPr="0088396E">
                <w:rPr>
                  <w:color w:val="000000"/>
                </w:rPr>
                <w:t>47271</w:t>
              </w:r>
            </w:ins>
          </w:p>
        </w:tc>
        <w:tc>
          <w:tcPr>
            <w:tcW w:w="1658" w:type="dxa"/>
            <w:tcBorders>
              <w:top w:val="nil"/>
              <w:left w:val="nil"/>
              <w:bottom w:val="nil"/>
              <w:right w:val="nil"/>
            </w:tcBorders>
            <w:shd w:val="clear" w:color="auto" w:fill="auto"/>
            <w:noWrap/>
            <w:vAlign w:val="center"/>
            <w:hideMark/>
          </w:tcPr>
          <w:p w14:paraId="5C64A9F3" w14:textId="77777777" w:rsidR="00C21575" w:rsidRPr="0088396E" w:rsidRDefault="00C21575" w:rsidP="0088396E">
            <w:pPr>
              <w:rPr>
                <w:ins w:id="709" w:author="Julien PARC" w:date="2021-07-30T17:12:00Z"/>
                <w:color w:val="000000"/>
              </w:rPr>
            </w:pPr>
          </w:p>
        </w:tc>
      </w:tr>
      <w:tr w:rsidR="00C21575" w:rsidRPr="00C21575" w14:paraId="7BF739D9" w14:textId="77777777" w:rsidTr="0088396E">
        <w:trPr>
          <w:trHeight w:val="300"/>
          <w:ins w:id="710" w:author="Julien PARC" w:date="2021-07-30T17:12:00Z"/>
        </w:trPr>
        <w:tc>
          <w:tcPr>
            <w:tcW w:w="5793" w:type="dxa"/>
            <w:tcBorders>
              <w:top w:val="nil"/>
              <w:left w:val="nil"/>
              <w:bottom w:val="nil"/>
              <w:right w:val="nil"/>
            </w:tcBorders>
            <w:shd w:val="clear" w:color="D9D9D9" w:fill="D9D9D9"/>
            <w:noWrap/>
            <w:vAlign w:val="center"/>
            <w:hideMark/>
          </w:tcPr>
          <w:p w14:paraId="406F2377" w14:textId="77777777" w:rsidR="00C21575" w:rsidRPr="0088396E" w:rsidRDefault="00C21575" w:rsidP="0088396E">
            <w:pPr>
              <w:rPr>
                <w:ins w:id="711" w:author="Julien PARC" w:date="2021-07-30T17:12:00Z"/>
                <w:color w:val="000000"/>
              </w:rPr>
            </w:pPr>
            <w:ins w:id="712" w:author="Julien PARC" w:date="2021-07-30T17:12:00Z">
              <w:r w:rsidRPr="0088396E">
                <w:rPr>
                  <w:color w:val="000000"/>
                </w:rPr>
                <w:t>2,15</w:t>
              </w:r>
            </w:ins>
          </w:p>
        </w:tc>
        <w:tc>
          <w:tcPr>
            <w:tcW w:w="1955" w:type="dxa"/>
            <w:tcBorders>
              <w:top w:val="nil"/>
              <w:left w:val="nil"/>
              <w:bottom w:val="nil"/>
              <w:right w:val="nil"/>
            </w:tcBorders>
            <w:shd w:val="clear" w:color="D9D9D9" w:fill="D9D9D9"/>
            <w:noWrap/>
            <w:vAlign w:val="center"/>
            <w:hideMark/>
          </w:tcPr>
          <w:p w14:paraId="02B06420" w14:textId="77777777" w:rsidR="00C21575" w:rsidRPr="0088396E" w:rsidRDefault="00C21575" w:rsidP="0088396E">
            <w:pPr>
              <w:rPr>
                <w:ins w:id="713" w:author="Julien PARC" w:date="2021-07-30T17:12:00Z"/>
                <w:color w:val="000000"/>
              </w:rPr>
            </w:pPr>
            <w:ins w:id="714" w:author="Julien PARC" w:date="2021-07-30T17:12:00Z">
              <w:r w:rsidRPr="0088396E">
                <w:rPr>
                  <w:color w:val="000000"/>
                </w:rPr>
                <w:t>1114575</w:t>
              </w:r>
            </w:ins>
          </w:p>
        </w:tc>
        <w:tc>
          <w:tcPr>
            <w:tcW w:w="1658" w:type="dxa"/>
            <w:tcBorders>
              <w:top w:val="nil"/>
              <w:left w:val="nil"/>
              <w:bottom w:val="nil"/>
              <w:right w:val="nil"/>
            </w:tcBorders>
            <w:shd w:val="clear" w:color="auto" w:fill="auto"/>
            <w:noWrap/>
            <w:vAlign w:val="center"/>
            <w:hideMark/>
          </w:tcPr>
          <w:p w14:paraId="43FDD593" w14:textId="77777777" w:rsidR="00C21575" w:rsidRPr="0088396E" w:rsidRDefault="00C21575" w:rsidP="0088396E">
            <w:pPr>
              <w:rPr>
                <w:ins w:id="715" w:author="Julien PARC" w:date="2021-07-30T17:12:00Z"/>
                <w:color w:val="000000"/>
              </w:rPr>
            </w:pPr>
          </w:p>
        </w:tc>
      </w:tr>
      <w:tr w:rsidR="00C21575" w:rsidRPr="00C21575" w14:paraId="0404B422" w14:textId="77777777" w:rsidTr="0088396E">
        <w:trPr>
          <w:trHeight w:val="300"/>
          <w:ins w:id="716" w:author="Julien PARC" w:date="2021-07-30T17:12:00Z"/>
        </w:trPr>
        <w:tc>
          <w:tcPr>
            <w:tcW w:w="5793" w:type="dxa"/>
            <w:tcBorders>
              <w:top w:val="nil"/>
              <w:left w:val="nil"/>
              <w:bottom w:val="nil"/>
              <w:right w:val="nil"/>
            </w:tcBorders>
            <w:shd w:val="clear" w:color="auto" w:fill="auto"/>
            <w:noWrap/>
            <w:vAlign w:val="center"/>
            <w:hideMark/>
          </w:tcPr>
          <w:p w14:paraId="56733BAF" w14:textId="77777777" w:rsidR="00C21575" w:rsidRPr="0088396E" w:rsidRDefault="00C21575" w:rsidP="0088396E">
            <w:pPr>
              <w:rPr>
                <w:ins w:id="717" w:author="Julien PARC" w:date="2021-07-30T17:12:00Z"/>
                <w:color w:val="000000"/>
              </w:rPr>
            </w:pPr>
            <w:ins w:id="718" w:author="Julien PARC" w:date="2021-07-30T17:12:00Z">
              <w:r w:rsidRPr="0088396E">
                <w:rPr>
                  <w:color w:val="000000"/>
                </w:rPr>
                <w:t>2,2</w:t>
              </w:r>
            </w:ins>
          </w:p>
        </w:tc>
        <w:tc>
          <w:tcPr>
            <w:tcW w:w="1955" w:type="dxa"/>
            <w:tcBorders>
              <w:top w:val="nil"/>
              <w:left w:val="nil"/>
              <w:bottom w:val="nil"/>
              <w:right w:val="nil"/>
            </w:tcBorders>
            <w:shd w:val="clear" w:color="auto" w:fill="auto"/>
            <w:noWrap/>
            <w:vAlign w:val="center"/>
            <w:hideMark/>
          </w:tcPr>
          <w:p w14:paraId="1DC57A2C" w14:textId="77777777" w:rsidR="00C21575" w:rsidRPr="0088396E" w:rsidRDefault="00C21575" w:rsidP="0088396E">
            <w:pPr>
              <w:rPr>
                <w:ins w:id="719" w:author="Julien PARC" w:date="2021-07-30T17:12:00Z"/>
                <w:color w:val="000000"/>
              </w:rPr>
            </w:pPr>
            <w:ins w:id="720" w:author="Julien PARC" w:date="2021-07-30T17:12:00Z">
              <w:r w:rsidRPr="0088396E">
                <w:rPr>
                  <w:color w:val="000000"/>
                </w:rPr>
                <w:t>93986</w:t>
              </w:r>
            </w:ins>
          </w:p>
        </w:tc>
        <w:tc>
          <w:tcPr>
            <w:tcW w:w="1658" w:type="dxa"/>
            <w:tcBorders>
              <w:top w:val="nil"/>
              <w:left w:val="nil"/>
              <w:bottom w:val="nil"/>
              <w:right w:val="nil"/>
            </w:tcBorders>
            <w:shd w:val="clear" w:color="auto" w:fill="auto"/>
            <w:noWrap/>
            <w:vAlign w:val="center"/>
            <w:hideMark/>
          </w:tcPr>
          <w:p w14:paraId="3BECBC68" w14:textId="77777777" w:rsidR="00C21575" w:rsidRPr="0088396E" w:rsidRDefault="00C21575" w:rsidP="0088396E">
            <w:pPr>
              <w:rPr>
                <w:ins w:id="721" w:author="Julien PARC" w:date="2021-07-30T17:12:00Z"/>
                <w:color w:val="000000"/>
              </w:rPr>
            </w:pPr>
          </w:p>
        </w:tc>
      </w:tr>
      <w:tr w:rsidR="00C21575" w:rsidRPr="00C21575" w14:paraId="643A539B" w14:textId="77777777" w:rsidTr="0088396E">
        <w:trPr>
          <w:trHeight w:val="300"/>
          <w:ins w:id="722" w:author="Julien PARC" w:date="2021-07-30T17:12:00Z"/>
        </w:trPr>
        <w:tc>
          <w:tcPr>
            <w:tcW w:w="5793" w:type="dxa"/>
            <w:tcBorders>
              <w:top w:val="nil"/>
              <w:left w:val="nil"/>
              <w:bottom w:val="nil"/>
              <w:right w:val="nil"/>
            </w:tcBorders>
            <w:shd w:val="clear" w:color="D9D9D9" w:fill="D9D9D9"/>
            <w:noWrap/>
            <w:vAlign w:val="center"/>
            <w:hideMark/>
          </w:tcPr>
          <w:p w14:paraId="437F215E" w14:textId="77777777" w:rsidR="00C21575" w:rsidRPr="0088396E" w:rsidRDefault="00C21575" w:rsidP="0088396E">
            <w:pPr>
              <w:rPr>
                <w:ins w:id="723" w:author="Julien PARC" w:date="2021-07-30T17:12:00Z"/>
                <w:color w:val="000000"/>
              </w:rPr>
            </w:pPr>
            <w:ins w:id="724" w:author="Julien PARC" w:date="2021-07-30T17:12:00Z">
              <w:r w:rsidRPr="0088396E">
                <w:rPr>
                  <w:color w:val="000000"/>
                </w:rPr>
                <w:t>2,25</w:t>
              </w:r>
            </w:ins>
          </w:p>
        </w:tc>
        <w:tc>
          <w:tcPr>
            <w:tcW w:w="1955" w:type="dxa"/>
            <w:tcBorders>
              <w:top w:val="nil"/>
              <w:left w:val="nil"/>
              <w:bottom w:val="nil"/>
              <w:right w:val="nil"/>
            </w:tcBorders>
            <w:shd w:val="clear" w:color="D9D9D9" w:fill="D9D9D9"/>
            <w:noWrap/>
            <w:vAlign w:val="center"/>
            <w:hideMark/>
          </w:tcPr>
          <w:p w14:paraId="7F2FE2A5" w14:textId="77777777" w:rsidR="00C21575" w:rsidRPr="0088396E" w:rsidRDefault="00C21575" w:rsidP="0088396E">
            <w:pPr>
              <w:rPr>
                <w:ins w:id="725" w:author="Julien PARC" w:date="2021-07-30T17:12:00Z"/>
                <w:color w:val="000000"/>
              </w:rPr>
            </w:pPr>
            <w:ins w:id="726" w:author="Julien PARC" w:date="2021-07-30T17:12:00Z">
              <w:r w:rsidRPr="0088396E">
                <w:rPr>
                  <w:color w:val="000000"/>
                </w:rPr>
                <w:t>144030</w:t>
              </w:r>
            </w:ins>
          </w:p>
        </w:tc>
        <w:tc>
          <w:tcPr>
            <w:tcW w:w="1658" w:type="dxa"/>
            <w:tcBorders>
              <w:top w:val="nil"/>
              <w:left w:val="nil"/>
              <w:bottom w:val="nil"/>
              <w:right w:val="nil"/>
            </w:tcBorders>
            <w:shd w:val="clear" w:color="auto" w:fill="auto"/>
            <w:noWrap/>
            <w:vAlign w:val="center"/>
            <w:hideMark/>
          </w:tcPr>
          <w:p w14:paraId="6B16C96D" w14:textId="77777777" w:rsidR="00C21575" w:rsidRPr="0088396E" w:rsidRDefault="00C21575" w:rsidP="0088396E">
            <w:pPr>
              <w:rPr>
                <w:ins w:id="727" w:author="Julien PARC" w:date="2021-07-30T17:12:00Z"/>
                <w:color w:val="000000"/>
              </w:rPr>
            </w:pPr>
          </w:p>
        </w:tc>
      </w:tr>
      <w:tr w:rsidR="00C21575" w:rsidRPr="00C21575" w14:paraId="6D9C77D7" w14:textId="77777777" w:rsidTr="0088396E">
        <w:trPr>
          <w:trHeight w:val="300"/>
          <w:ins w:id="728" w:author="Julien PARC" w:date="2021-07-30T17:12:00Z"/>
        </w:trPr>
        <w:tc>
          <w:tcPr>
            <w:tcW w:w="5793" w:type="dxa"/>
            <w:tcBorders>
              <w:top w:val="nil"/>
              <w:left w:val="nil"/>
              <w:bottom w:val="nil"/>
              <w:right w:val="nil"/>
            </w:tcBorders>
            <w:shd w:val="clear" w:color="auto" w:fill="auto"/>
            <w:noWrap/>
            <w:vAlign w:val="center"/>
            <w:hideMark/>
          </w:tcPr>
          <w:p w14:paraId="2CA648A3" w14:textId="77777777" w:rsidR="00C21575" w:rsidRPr="0088396E" w:rsidRDefault="00C21575" w:rsidP="0088396E">
            <w:pPr>
              <w:rPr>
                <w:ins w:id="729" w:author="Julien PARC" w:date="2021-07-30T17:12:00Z"/>
                <w:color w:val="000000"/>
              </w:rPr>
            </w:pPr>
            <w:ins w:id="730" w:author="Julien PARC" w:date="2021-07-30T17:12:00Z">
              <w:r w:rsidRPr="0088396E">
                <w:rPr>
                  <w:color w:val="000000"/>
                </w:rPr>
                <w:t>2,3</w:t>
              </w:r>
            </w:ins>
          </w:p>
        </w:tc>
        <w:tc>
          <w:tcPr>
            <w:tcW w:w="1955" w:type="dxa"/>
            <w:tcBorders>
              <w:top w:val="nil"/>
              <w:left w:val="nil"/>
              <w:bottom w:val="nil"/>
              <w:right w:val="nil"/>
            </w:tcBorders>
            <w:shd w:val="clear" w:color="auto" w:fill="auto"/>
            <w:noWrap/>
            <w:vAlign w:val="center"/>
            <w:hideMark/>
          </w:tcPr>
          <w:p w14:paraId="023D5B34" w14:textId="77777777" w:rsidR="00C21575" w:rsidRPr="0088396E" w:rsidRDefault="00C21575" w:rsidP="0088396E">
            <w:pPr>
              <w:rPr>
                <w:ins w:id="731" w:author="Julien PARC" w:date="2021-07-30T17:12:00Z"/>
                <w:color w:val="000000"/>
              </w:rPr>
            </w:pPr>
            <w:ins w:id="732" w:author="Julien PARC" w:date="2021-07-30T17:12:00Z">
              <w:r w:rsidRPr="0088396E">
                <w:rPr>
                  <w:color w:val="000000"/>
                </w:rPr>
                <w:t>1054358</w:t>
              </w:r>
            </w:ins>
          </w:p>
        </w:tc>
        <w:tc>
          <w:tcPr>
            <w:tcW w:w="1658" w:type="dxa"/>
            <w:tcBorders>
              <w:top w:val="nil"/>
              <w:left w:val="nil"/>
              <w:bottom w:val="nil"/>
              <w:right w:val="nil"/>
            </w:tcBorders>
            <w:shd w:val="clear" w:color="auto" w:fill="auto"/>
            <w:noWrap/>
            <w:vAlign w:val="center"/>
            <w:hideMark/>
          </w:tcPr>
          <w:p w14:paraId="06E08008" w14:textId="77777777" w:rsidR="00C21575" w:rsidRPr="0088396E" w:rsidRDefault="00C21575" w:rsidP="0088396E">
            <w:pPr>
              <w:rPr>
                <w:ins w:id="733" w:author="Julien PARC" w:date="2021-07-30T17:12:00Z"/>
                <w:color w:val="000000"/>
              </w:rPr>
            </w:pPr>
          </w:p>
        </w:tc>
      </w:tr>
      <w:tr w:rsidR="00C21575" w:rsidRPr="00C21575" w14:paraId="172667FB" w14:textId="77777777" w:rsidTr="0088396E">
        <w:trPr>
          <w:trHeight w:val="300"/>
          <w:ins w:id="734" w:author="Julien PARC" w:date="2021-07-30T17:12:00Z"/>
        </w:trPr>
        <w:tc>
          <w:tcPr>
            <w:tcW w:w="5793" w:type="dxa"/>
            <w:tcBorders>
              <w:top w:val="nil"/>
              <w:left w:val="nil"/>
              <w:bottom w:val="nil"/>
              <w:right w:val="nil"/>
            </w:tcBorders>
            <w:shd w:val="clear" w:color="D9D9D9" w:fill="D9D9D9"/>
            <w:noWrap/>
            <w:vAlign w:val="center"/>
            <w:hideMark/>
          </w:tcPr>
          <w:p w14:paraId="26AE6823" w14:textId="77777777" w:rsidR="00C21575" w:rsidRPr="0088396E" w:rsidRDefault="00C21575" w:rsidP="0088396E">
            <w:pPr>
              <w:rPr>
                <w:ins w:id="735" w:author="Julien PARC" w:date="2021-07-30T17:12:00Z"/>
                <w:color w:val="000000"/>
              </w:rPr>
            </w:pPr>
            <w:ins w:id="736" w:author="Julien PARC" w:date="2021-07-30T17:12:00Z">
              <w:r w:rsidRPr="0088396E">
                <w:rPr>
                  <w:color w:val="000000"/>
                </w:rPr>
                <w:t>2,35</w:t>
              </w:r>
            </w:ins>
          </w:p>
        </w:tc>
        <w:tc>
          <w:tcPr>
            <w:tcW w:w="1955" w:type="dxa"/>
            <w:tcBorders>
              <w:top w:val="nil"/>
              <w:left w:val="nil"/>
              <w:bottom w:val="nil"/>
              <w:right w:val="nil"/>
            </w:tcBorders>
            <w:shd w:val="clear" w:color="D9D9D9" w:fill="D9D9D9"/>
            <w:noWrap/>
            <w:vAlign w:val="center"/>
            <w:hideMark/>
          </w:tcPr>
          <w:p w14:paraId="0BDDC6C8" w14:textId="77777777" w:rsidR="00C21575" w:rsidRPr="0088396E" w:rsidRDefault="00C21575" w:rsidP="0088396E">
            <w:pPr>
              <w:rPr>
                <w:ins w:id="737" w:author="Julien PARC" w:date="2021-07-30T17:12:00Z"/>
                <w:color w:val="000000"/>
              </w:rPr>
            </w:pPr>
            <w:ins w:id="738" w:author="Julien PARC" w:date="2021-07-30T17:12:00Z">
              <w:r w:rsidRPr="0088396E">
                <w:rPr>
                  <w:color w:val="000000"/>
                </w:rPr>
                <w:t>32069</w:t>
              </w:r>
            </w:ins>
          </w:p>
        </w:tc>
        <w:tc>
          <w:tcPr>
            <w:tcW w:w="1658" w:type="dxa"/>
            <w:tcBorders>
              <w:top w:val="nil"/>
              <w:left w:val="nil"/>
              <w:bottom w:val="nil"/>
              <w:right w:val="nil"/>
            </w:tcBorders>
            <w:shd w:val="clear" w:color="auto" w:fill="auto"/>
            <w:noWrap/>
            <w:vAlign w:val="center"/>
            <w:hideMark/>
          </w:tcPr>
          <w:p w14:paraId="561FA5BF" w14:textId="77777777" w:rsidR="00C21575" w:rsidRPr="0088396E" w:rsidRDefault="00C21575" w:rsidP="0088396E">
            <w:pPr>
              <w:rPr>
                <w:ins w:id="739" w:author="Julien PARC" w:date="2021-07-30T17:12:00Z"/>
                <w:color w:val="000000"/>
              </w:rPr>
            </w:pPr>
          </w:p>
        </w:tc>
      </w:tr>
      <w:tr w:rsidR="00C21575" w:rsidRPr="00C21575" w14:paraId="08D520FC" w14:textId="77777777" w:rsidTr="0088396E">
        <w:trPr>
          <w:trHeight w:val="300"/>
          <w:ins w:id="740" w:author="Julien PARC" w:date="2021-07-30T17:12:00Z"/>
        </w:trPr>
        <w:tc>
          <w:tcPr>
            <w:tcW w:w="5793" w:type="dxa"/>
            <w:tcBorders>
              <w:top w:val="nil"/>
              <w:left w:val="nil"/>
              <w:bottom w:val="nil"/>
              <w:right w:val="nil"/>
            </w:tcBorders>
            <w:shd w:val="clear" w:color="auto" w:fill="auto"/>
            <w:noWrap/>
            <w:vAlign w:val="center"/>
            <w:hideMark/>
          </w:tcPr>
          <w:p w14:paraId="376FC89F" w14:textId="77777777" w:rsidR="00C21575" w:rsidRPr="0088396E" w:rsidRDefault="00C21575" w:rsidP="0088396E">
            <w:pPr>
              <w:rPr>
                <w:ins w:id="741" w:author="Julien PARC" w:date="2021-07-30T17:12:00Z"/>
                <w:color w:val="000000"/>
              </w:rPr>
            </w:pPr>
            <w:ins w:id="742" w:author="Julien PARC" w:date="2021-07-30T17:12:00Z">
              <w:r w:rsidRPr="0088396E">
                <w:rPr>
                  <w:color w:val="000000"/>
                </w:rPr>
                <w:t>2,4</w:t>
              </w:r>
            </w:ins>
          </w:p>
        </w:tc>
        <w:tc>
          <w:tcPr>
            <w:tcW w:w="1955" w:type="dxa"/>
            <w:tcBorders>
              <w:top w:val="nil"/>
              <w:left w:val="nil"/>
              <w:bottom w:val="nil"/>
              <w:right w:val="nil"/>
            </w:tcBorders>
            <w:shd w:val="clear" w:color="auto" w:fill="auto"/>
            <w:noWrap/>
            <w:vAlign w:val="center"/>
            <w:hideMark/>
          </w:tcPr>
          <w:p w14:paraId="56705DB1" w14:textId="77777777" w:rsidR="00C21575" w:rsidRPr="0088396E" w:rsidRDefault="00C21575" w:rsidP="0088396E">
            <w:pPr>
              <w:rPr>
                <w:ins w:id="743" w:author="Julien PARC" w:date="2021-07-30T17:12:00Z"/>
                <w:color w:val="000000"/>
              </w:rPr>
            </w:pPr>
            <w:ins w:id="744" w:author="Julien PARC" w:date="2021-07-30T17:12:00Z">
              <w:r w:rsidRPr="0088396E">
                <w:rPr>
                  <w:color w:val="000000"/>
                </w:rPr>
                <w:t>316478</w:t>
              </w:r>
            </w:ins>
          </w:p>
        </w:tc>
        <w:tc>
          <w:tcPr>
            <w:tcW w:w="1658" w:type="dxa"/>
            <w:tcBorders>
              <w:top w:val="nil"/>
              <w:left w:val="nil"/>
              <w:bottom w:val="nil"/>
              <w:right w:val="nil"/>
            </w:tcBorders>
            <w:shd w:val="clear" w:color="auto" w:fill="auto"/>
            <w:noWrap/>
            <w:vAlign w:val="center"/>
            <w:hideMark/>
          </w:tcPr>
          <w:p w14:paraId="2FC738A7" w14:textId="77777777" w:rsidR="00C21575" w:rsidRPr="0088396E" w:rsidRDefault="00C21575" w:rsidP="0088396E">
            <w:pPr>
              <w:rPr>
                <w:ins w:id="745" w:author="Julien PARC" w:date="2021-07-30T17:12:00Z"/>
                <w:color w:val="000000"/>
              </w:rPr>
            </w:pPr>
          </w:p>
        </w:tc>
      </w:tr>
      <w:tr w:rsidR="00C21575" w:rsidRPr="00C21575" w14:paraId="001E74D7" w14:textId="77777777" w:rsidTr="0088396E">
        <w:trPr>
          <w:trHeight w:val="300"/>
          <w:ins w:id="746" w:author="Julien PARC" w:date="2021-07-30T17:12:00Z"/>
        </w:trPr>
        <w:tc>
          <w:tcPr>
            <w:tcW w:w="5793" w:type="dxa"/>
            <w:tcBorders>
              <w:top w:val="nil"/>
              <w:left w:val="nil"/>
              <w:bottom w:val="nil"/>
              <w:right w:val="nil"/>
            </w:tcBorders>
            <w:shd w:val="clear" w:color="D9D9D9" w:fill="D9D9D9"/>
            <w:noWrap/>
            <w:vAlign w:val="center"/>
            <w:hideMark/>
          </w:tcPr>
          <w:p w14:paraId="735F0D81" w14:textId="77777777" w:rsidR="00C21575" w:rsidRPr="0088396E" w:rsidRDefault="00C21575" w:rsidP="0088396E">
            <w:pPr>
              <w:rPr>
                <w:ins w:id="747" w:author="Julien PARC" w:date="2021-07-30T17:12:00Z"/>
                <w:color w:val="000000"/>
              </w:rPr>
            </w:pPr>
            <w:ins w:id="748" w:author="Julien PARC" w:date="2021-07-30T17:12:00Z">
              <w:r w:rsidRPr="0088396E">
                <w:rPr>
                  <w:color w:val="000000"/>
                </w:rPr>
                <w:t>2,45</w:t>
              </w:r>
            </w:ins>
          </w:p>
        </w:tc>
        <w:tc>
          <w:tcPr>
            <w:tcW w:w="1955" w:type="dxa"/>
            <w:tcBorders>
              <w:top w:val="nil"/>
              <w:left w:val="nil"/>
              <w:bottom w:val="nil"/>
              <w:right w:val="nil"/>
            </w:tcBorders>
            <w:shd w:val="clear" w:color="D9D9D9" w:fill="D9D9D9"/>
            <w:noWrap/>
            <w:vAlign w:val="center"/>
            <w:hideMark/>
          </w:tcPr>
          <w:p w14:paraId="20960347" w14:textId="77777777" w:rsidR="00C21575" w:rsidRPr="0088396E" w:rsidRDefault="00C21575" w:rsidP="0088396E">
            <w:pPr>
              <w:rPr>
                <w:ins w:id="749" w:author="Julien PARC" w:date="2021-07-30T17:12:00Z"/>
                <w:color w:val="000000"/>
              </w:rPr>
            </w:pPr>
            <w:ins w:id="750" w:author="Julien PARC" w:date="2021-07-30T17:12:00Z">
              <w:r w:rsidRPr="0088396E">
                <w:rPr>
                  <w:color w:val="000000"/>
                </w:rPr>
                <w:t>33984</w:t>
              </w:r>
            </w:ins>
          </w:p>
        </w:tc>
        <w:tc>
          <w:tcPr>
            <w:tcW w:w="1658" w:type="dxa"/>
            <w:tcBorders>
              <w:top w:val="nil"/>
              <w:left w:val="nil"/>
              <w:bottom w:val="nil"/>
              <w:right w:val="nil"/>
            </w:tcBorders>
            <w:shd w:val="clear" w:color="auto" w:fill="auto"/>
            <w:noWrap/>
            <w:vAlign w:val="center"/>
            <w:hideMark/>
          </w:tcPr>
          <w:p w14:paraId="3608868C" w14:textId="77777777" w:rsidR="00C21575" w:rsidRPr="0088396E" w:rsidRDefault="00C21575" w:rsidP="0088396E">
            <w:pPr>
              <w:rPr>
                <w:ins w:id="751" w:author="Julien PARC" w:date="2021-07-30T17:12:00Z"/>
                <w:color w:val="000000"/>
              </w:rPr>
            </w:pPr>
          </w:p>
        </w:tc>
      </w:tr>
      <w:tr w:rsidR="00C21575" w:rsidRPr="00C21575" w14:paraId="2F9F4BBE" w14:textId="77777777" w:rsidTr="0088396E">
        <w:trPr>
          <w:trHeight w:val="300"/>
          <w:ins w:id="752" w:author="Julien PARC" w:date="2021-07-30T17:12:00Z"/>
        </w:trPr>
        <w:tc>
          <w:tcPr>
            <w:tcW w:w="5793" w:type="dxa"/>
            <w:tcBorders>
              <w:top w:val="nil"/>
              <w:left w:val="nil"/>
              <w:bottom w:val="single" w:sz="4" w:space="0" w:color="000000"/>
              <w:right w:val="nil"/>
            </w:tcBorders>
            <w:shd w:val="clear" w:color="auto" w:fill="auto"/>
            <w:noWrap/>
            <w:vAlign w:val="center"/>
            <w:hideMark/>
          </w:tcPr>
          <w:p w14:paraId="2B7516A0" w14:textId="77777777" w:rsidR="00C21575" w:rsidRPr="0088396E" w:rsidRDefault="00C21575" w:rsidP="0088396E">
            <w:pPr>
              <w:rPr>
                <w:ins w:id="753" w:author="Julien PARC" w:date="2021-07-30T17:12:00Z"/>
                <w:color w:val="000000"/>
              </w:rPr>
            </w:pPr>
            <w:ins w:id="754" w:author="Julien PARC" w:date="2021-07-30T17:12:00Z">
              <w:r w:rsidRPr="0088396E">
                <w:rPr>
                  <w:color w:val="000000"/>
                </w:rPr>
                <w:t>2,5</w:t>
              </w:r>
            </w:ins>
          </w:p>
        </w:tc>
        <w:tc>
          <w:tcPr>
            <w:tcW w:w="1955" w:type="dxa"/>
            <w:tcBorders>
              <w:top w:val="nil"/>
              <w:left w:val="nil"/>
              <w:bottom w:val="single" w:sz="4" w:space="0" w:color="000000"/>
              <w:right w:val="nil"/>
            </w:tcBorders>
            <w:shd w:val="clear" w:color="auto" w:fill="auto"/>
            <w:noWrap/>
            <w:vAlign w:val="center"/>
            <w:hideMark/>
          </w:tcPr>
          <w:p w14:paraId="45F1CCA5" w14:textId="77777777" w:rsidR="00C21575" w:rsidRPr="0088396E" w:rsidRDefault="00C21575" w:rsidP="0088396E">
            <w:pPr>
              <w:rPr>
                <w:ins w:id="755" w:author="Julien PARC" w:date="2021-07-30T17:12:00Z"/>
                <w:color w:val="000000"/>
              </w:rPr>
            </w:pPr>
            <w:ins w:id="756" w:author="Julien PARC" w:date="2021-07-30T17:12:00Z">
              <w:r w:rsidRPr="0088396E">
                <w:rPr>
                  <w:color w:val="000000"/>
                </w:rPr>
                <w:t>16591398</w:t>
              </w:r>
            </w:ins>
          </w:p>
        </w:tc>
        <w:tc>
          <w:tcPr>
            <w:tcW w:w="1658" w:type="dxa"/>
            <w:tcBorders>
              <w:top w:val="nil"/>
              <w:left w:val="nil"/>
              <w:bottom w:val="nil"/>
              <w:right w:val="nil"/>
            </w:tcBorders>
            <w:shd w:val="clear" w:color="auto" w:fill="auto"/>
            <w:noWrap/>
            <w:vAlign w:val="center"/>
            <w:hideMark/>
          </w:tcPr>
          <w:p w14:paraId="6844B9F8" w14:textId="77777777" w:rsidR="00C21575" w:rsidRPr="0088396E" w:rsidRDefault="00C21575" w:rsidP="0088396E">
            <w:pPr>
              <w:rPr>
                <w:ins w:id="757" w:author="Julien PARC" w:date="2021-07-30T17:12:00Z"/>
                <w:color w:val="000000"/>
              </w:rPr>
            </w:pPr>
          </w:p>
        </w:tc>
      </w:tr>
      <w:tr w:rsidR="00C21575" w:rsidRPr="00C21575" w14:paraId="0E4D1C71" w14:textId="77777777" w:rsidTr="0088396E">
        <w:trPr>
          <w:trHeight w:val="300"/>
          <w:ins w:id="758" w:author="Julien PARC" w:date="2021-07-30T17:12:00Z"/>
        </w:trPr>
        <w:tc>
          <w:tcPr>
            <w:tcW w:w="5793" w:type="dxa"/>
            <w:tcBorders>
              <w:top w:val="nil"/>
              <w:left w:val="nil"/>
              <w:bottom w:val="nil"/>
              <w:right w:val="nil"/>
            </w:tcBorders>
            <w:shd w:val="clear" w:color="auto" w:fill="auto"/>
            <w:noWrap/>
            <w:vAlign w:val="center"/>
            <w:hideMark/>
          </w:tcPr>
          <w:p w14:paraId="0D297A0A" w14:textId="77777777" w:rsidR="00C21575" w:rsidRPr="00C21575" w:rsidRDefault="00C21575">
            <w:pPr>
              <w:rPr>
                <w:ins w:id="759" w:author="Julien PARC" w:date="2021-07-30T17:12:00Z"/>
              </w:rPr>
            </w:pPr>
          </w:p>
        </w:tc>
        <w:tc>
          <w:tcPr>
            <w:tcW w:w="1955" w:type="dxa"/>
            <w:tcBorders>
              <w:top w:val="nil"/>
              <w:left w:val="nil"/>
              <w:bottom w:val="nil"/>
              <w:right w:val="nil"/>
            </w:tcBorders>
            <w:shd w:val="clear" w:color="auto" w:fill="auto"/>
            <w:noWrap/>
            <w:vAlign w:val="center"/>
            <w:hideMark/>
          </w:tcPr>
          <w:p w14:paraId="0B3B8616" w14:textId="77777777" w:rsidR="00C21575" w:rsidRPr="00C21575" w:rsidRDefault="00C21575">
            <w:pPr>
              <w:rPr>
                <w:ins w:id="760" w:author="Julien PARC" w:date="2021-07-30T17:12:00Z"/>
              </w:rPr>
            </w:pPr>
          </w:p>
        </w:tc>
        <w:tc>
          <w:tcPr>
            <w:tcW w:w="1658" w:type="dxa"/>
            <w:tcBorders>
              <w:top w:val="nil"/>
              <w:left w:val="nil"/>
              <w:bottom w:val="nil"/>
              <w:right w:val="nil"/>
            </w:tcBorders>
            <w:shd w:val="clear" w:color="auto" w:fill="auto"/>
            <w:noWrap/>
            <w:vAlign w:val="center"/>
            <w:hideMark/>
          </w:tcPr>
          <w:p w14:paraId="0593B32B" w14:textId="77777777" w:rsidR="00C21575" w:rsidRPr="00C21575" w:rsidRDefault="00C21575">
            <w:pPr>
              <w:rPr>
                <w:ins w:id="761" w:author="Julien PARC" w:date="2021-07-30T17:12:00Z"/>
              </w:rPr>
            </w:pPr>
          </w:p>
        </w:tc>
      </w:tr>
      <w:tr w:rsidR="00C21575" w:rsidRPr="00C21575" w14:paraId="586389FD" w14:textId="77777777" w:rsidTr="0088396E">
        <w:trPr>
          <w:trHeight w:val="300"/>
          <w:ins w:id="762" w:author="Julien PARC" w:date="2021-07-30T17:12:00Z"/>
        </w:trPr>
        <w:tc>
          <w:tcPr>
            <w:tcW w:w="57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8C7C9" w14:textId="77777777" w:rsidR="00C21575" w:rsidRPr="0088396E" w:rsidRDefault="00C21575">
            <w:pPr>
              <w:rPr>
                <w:ins w:id="763" w:author="Julien PARC" w:date="2021-07-30T17:12:00Z"/>
                <w:color w:val="000000"/>
              </w:rPr>
            </w:pPr>
            <w:ins w:id="764" w:author="Julien PARC" w:date="2021-07-30T17:12:00Z">
              <w:r w:rsidRPr="0088396E">
                <w:rPr>
                  <w:color w:val="000000"/>
                </w:rPr>
                <w:t>Méthode</w:t>
              </w:r>
            </w:ins>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14:paraId="66252E5A" w14:textId="77777777" w:rsidR="00C21575" w:rsidRPr="0088396E" w:rsidRDefault="00C21575">
            <w:pPr>
              <w:rPr>
                <w:ins w:id="765" w:author="Julien PARC" w:date="2021-07-30T17:12:00Z"/>
                <w:color w:val="000000"/>
              </w:rPr>
            </w:pPr>
            <w:proofErr w:type="spellStart"/>
            <w:ins w:id="766" w:author="Julien PARC" w:date="2021-07-30T17:12:00Z">
              <w:r w:rsidRPr="0088396E">
                <w:rPr>
                  <w:color w:val="000000"/>
                </w:rPr>
                <w:t>Uph</w:t>
              </w:r>
              <w:proofErr w:type="spellEnd"/>
            </w:ins>
          </w:p>
        </w:tc>
        <w:tc>
          <w:tcPr>
            <w:tcW w:w="1658" w:type="dxa"/>
            <w:tcBorders>
              <w:top w:val="nil"/>
              <w:left w:val="nil"/>
              <w:bottom w:val="nil"/>
              <w:right w:val="nil"/>
            </w:tcBorders>
            <w:shd w:val="clear" w:color="auto" w:fill="auto"/>
            <w:noWrap/>
            <w:vAlign w:val="center"/>
            <w:hideMark/>
          </w:tcPr>
          <w:p w14:paraId="3B7025B6" w14:textId="77777777" w:rsidR="00C21575" w:rsidRPr="0088396E" w:rsidRDefault="00C21575">
            <w:pPr>
              <w:rPr>
                <w:ins w:id="767" w:author="Julien PARC" w:date="2021-07-30T17:12:00Z"/>
                <w:color w:val="000000"/>
              </w:rPr>
            </w:pPr>
          </w:p>
        </w:tc>
      </w:tr>
      <w:tr w:rsidR="00C21575" w:rsidRPr="00C21575" w14:paraId="01A1FC68" w14:textId="77777777" w:rsidTr="0088396E">
        <w:trPr>
          <w:trHeight w:val="300"/>
          <w:ins w:id="768" w:author="Julien PARC" w:date="2021-07-30T17:12:00Z"/>
        </w:trPr>
        <w:tc>
          <w:tcPr>
            <w:tcW w:w="5793" w:type="dxa"/>
            <w:tcBorders>
              <w:top w:val="nil"/>
              <w:left w:val="single" w:sz="4" w:space="0" w:color="auto"/>
              <w:bottom w:val="single" w:sz="4" w:space="0" w:color="auto"/>
              <w:right w:val="single" w:sz="4" w:space="0" w:color="auto"/>
            </w:tcBorders>
            <w:shd w:val="clear" w:color="auto" w:fill="auto"/>
            <w:noWrap/>
            <w:vAlign w:val="center"/>
            <w:hideMark/>
          </w:tcPr>
          <w:p w14:paraId="7DB184B3" w14:textId="77777777" w:rsidR="00C21575" w:rsidRPr="0088396E" w:rsidRDefault="00C21575">
            <w:pPr>
              <w:rPr>
                <w:ins w:id="769" w:author="Julien PARC" w:date="2021-07-30T17:12:00Z"/>
                <w:color w:val="000000"/>
              </w:rPr>
            </w:pPr>
            <w:ins w:id="770" w:author="Julien PARC" w:date="2021-07-30T17:12:00Z">
              <w:r w:rsidRPr="0088396E">
                <w:rPr>
                  <w:color w:val="000000"/>
                </w:rPr>
                <w:t>Moyenne av. 1975</w:t>
              </w:r>
            </w:ins>
          </w:p>
        </w:tc>
        <w:tc>
          <w:tcPr>
            <w:tcW w:w="1955" w:type="dxa"/>
            <w:tcBorders>
              <w:top w:val="nil"/>
              <w:left w:val="nil"/>
              <w:bottom w:val="single" w:sz="4" w:space="0" w:color="auto"/>
              <w:right w:val="single" w:sz="4" w:space="0" w:color="auto"/>
            </w:tcBorders>
            <w:shd w:val="clear" w:color="auto" w:fill="auto"/>
            <w:noWrap/>
            <w:vAlign w:val="center"/>
            <w:hideMark/>
          </w:tcPr>
          <w:p w14:paraId="1E3CC668" w14:textId="341416FE" w:rsidR="00C21575" w:rsidRPr="0088396E" w:rsidRDefault="00C21575">
            <w:pPr>
              <w:rPr>
                <w:ins w:id="771" w:author="Julien PARC" w:date="2021-07-30T17:12:00Z"/>
                <w:color w:val="000000"/>
              </w:rPr>
            </w:pPr>
            <w:ins w:id="772" w:author="Julien PARC" w:date="2021-07-30T17:12:00Z">
              <w:r w:rsidRPr="0088396E">
                <w:rPr>
                  <w:color w:val="000000"/>
                </w:rPr>
                <w:t>1,70</w:t>
              </w:r>
            </w:ins>
          </w:p>
        </w:tc>
        <w:tc>
          <w:tcPr>
            <w:tcW w:w="1658" w:type="dxa"/>
            <w:tcBorders>
              <w:top w:val="nil"/>
              <w:left w:val="nil"/>
              <w:bottom w:val="nil"/>
              <w:right w:val="nil"/>
            </w:tcBorders>
            <w:shd w:val="clear" w:color="auto" w:fill="auto"/>
            <w:noWrap/>
            <w:vAlign w:val="center"/>
            <w:hideMark/>
          </w:tcPr>
          <w:p w14:paraId="1C945588" w14:textId="77777777" w:rsidR="00C21575" w:rsidRPr="0088396E" w:rsidRDefault="00C21575">
            <w:pPr>
              <w:rPr>
                <w:ins w:id="773" w:author="Julien PARC" w:date="2021-07-30T17:12:00Z"/>
                <w:color w:val="000000"/>
              </w:rPr>
            </w:pPr>
          </w:p>
        </w:tc>
      </w:tr>
      <w:tr w:rsidR="00C21575" w:rsidRPr="00C21575" w14:paraId="3F1CF786" w14:textId="77777777" w:rsidTr="0088396E">
        <w:trPr>
          <w:trHeight w:val="300"/>
          <w:ins w:id="774" w:author="Julien PARC" w:date="2021-07-30T17:12:00Z"/>
        </w:trPr>
        <w:tc>
          <w:tcPr>
            <w:tcW w:w="5793" w:type="dxa"/>
            <w:tcBorders>
              <w:top w:val="nil"/>
              <w:left w:val="single" w:sz="4" w:space="0" w:color="auto"/>
              <w:bottom w:val="single" w:sz="4" w:space="0" w:color="auto"/>
              <w:right w:val="single" w:sz="4" w:space="0" w:color="auto"/>
            </w:tcBorders>
            <w:shd w:val="clear" w:color="auto" w:fill="auto"/>
            <w:noWrap/>
            <w:vAlign w:val="center"/>
            <w:hideMark/>
          </w:tcPr>
          <w:p w14:paraId="3E5CC586" w14:textId="77777777" w:rsidR="00C21575" w:rsidRPr="0088396E" w:rsidRDefault="00C21575">
            <w:pPr>
              <w:rPr>
                <w:ins w:id="775" w:author="Julien PARC" w:date="2021-07-30T17:12:00Z"/>
                <w:color w:val="000000"/>
              </w:rPr>
            </w:pPr>
            <w:ins w:id="776" w:author="Julien PARC" w:date="2021-07-30T17:12:00Z">
              <w:r w:rsidRPr="0088396E">
                <w:rPr>
                  <w:color w:val="000000"/>
                </w:rPr>
                <w:t>Moyenne av. 2000</w:t>
              </w:r>
            </w:ins>
          </w:p>
        </w:tc>
        <w:tc>
          <w:tcPr>
            <w:tcW w:w="1955" w:type="dxa"/>
            <w:tcBorders>
              <w:top w:val="nil"/>
              <w:left w:val="nil"/>
              <w:bottom w:val="single" w:sz="4" w:space="0" w:color="auto"/>
              <w:right w:val="single" w:sz="4" w:space="0" w:color="auto"/>
            </w:tcBorders>
            <w:shd w:val="clear" w:color="auto" w:fill="auto"/>
            <w:noWrap/>
            <w:vAlign w:val="center"/>
            <w:hideMark/>
          </w:tcPr>
          <w:p w14:paraId="081271D0" w14:textId="28FCC400" w:rsidR="00C21575" w:rsidRPr="0088396E" w:rsidRDefault="00C21575">
            <w:pPr>
              <w:rPr>
                <w:ins w:id="777" w:author="Julien PARC" w:date="2021-07-30T17:12:00Z"/>
                <w:color w:val="000000"/>
              </w:rPr>
            </w:pPr>
            <w:ins w:id="778" w:author="Julien PARC" w:date="2021-07-30T17:12:00Z">
              <w:r w:rsidRPr="0088396E">
                <w:rPr>
                  <w:color w:val="000000"/>
                </w:rPr>
                <w:t>1,44</w:t>
              </w:r>
            </w:ins>
          </w:p>
        </w:tc>
        <w:tc>
          <w:tcPr>
            <w:tcW w:w="1658" w:type="dxa"/>
            <w:tcBorders>
              <w:top w:val="nil"/>
              <w:left w:val="nil"/>
              <w:bottom w:val="nil"/>
              <w:right w:val="nil"/>
            </w:tcBorders>
            <w:shd w:val="clear" w:color="auto" w:fill="auto"/>
            <w:noWrap/>
            <w:vAlign w:val="center"/>
            <w:hideMark/>
          </w:tcPr>
          <w:p w14:paraId="46A4E61E" w14:textId="77777777" w:rsidR="00C21575" w:rsidRPr="0088396E" w:rsidRDefault="00C21575">
            <w:pPr>
              <w:rPr>
                <w:ins w:id="779" w:author="Julien PARC" w:date="2021-07-30T17:12:00Z"/>
                <w:color w:val="000000"/>
              </w:rPr>
            </w:pPr>
          </w:p>
        </w:tc>
      </w:tr>
      <w:tr w:rsidR="00C21575" w:rsidRPr="00C21575" w14:paraId="029F2CA8" w14:textId="77777777" w:rsidTr="0088396E">
        <w:trPr>
          <w:trHeight w:val="300"/>
          <w:ins w:id="780" w:author="Julien PARC" w:date="2021-07-30T17:12:00Z"/>
        </w:trPr>
        <w:tc>
          <w:tcPr>
            <w:tcW w:w="5793" w:type="dxa"/>
            <w:tcBorders>
              <w:top w:val="nil"/>
              <w:left w:val="single" w:sz="4" w:space="0" w:color="auto"/>
              <w:bottom w:val="single" w:sz="4" w:space="0" w:color="auto"/>
              <w:right w:val="single" w:sz="4" w:space="0" w:color="auto"/>
            </w:tcBorders>
            <w:shd w:val="clear" w:color="auto" w:fill="auto"/>
            <w:noWrap/>
            <w:vAlign w:val="center"/>
            <w:hideMark/>
          </w:tcPr>
          <w:p w14:paraId="5550955D" w14:textId="77777777" w:rsidR="00C21575" w:rsidRPr="0088396E" w:rsidRDefault="00C21575">
            <w:pPr>
              <w:rPr>
                <w:ins w:id="781" w:author="Julien PARC" w:date="2021-07-30T17:12:00Z"/>
                <w:color w:val="000000"/>
              </w:rPr>
            </w:pPr>
            <w:ins w:id="782" w:author="Julien PARC" w:date="2021-07-30T17:12:00Z">
              <w:r w:rsidRPr="0088396E">
                <w:rPr>
                  <w:color w:val="000000"/>
                </w:rPr>
                <w:t>Moyenne si non ou faiblement isolé toute période (&gt; 0,5W/m².K)</w:t>
              </w:r>
            </w:ins>
          </w:p>
        </w:tc>
        <w:tc>
          <w:tcPr>
            <w:tcW w:w="1955" w:type="dxa"/>
            <w:tcBorders>
              <w:top w:val="nil"/>
              <w:left w:val="nil"/>
              <w:bottom w:val="single" w:sz="4" w:space="0" w:color="auto"/>
              <w:right w:val="single" w:sz="4" w:space="0" w:color="auto"/>
            </w:tcBorders>
            <w:shd w:val="clear" w:color="auto" w:fill="auto"/>
            <w:noWrap/>
            <w:vAlign w:val="center"/>
            <w:hideMark/>
          </w:tcPr>
          <w:p w14:paraId="0F7EE7C8" w14:textId="7460CC80" w:rsidR="00C21575" w:rsidRPr="0088396E" w:rsidRDefault="00C21575">
            <w:pPr>
              <w:rPr>
                <w:ins w:id="783" w:author="Julien PARC" w:date="2021-07-30T17:12:00Z"/>
                <w:color w:val="000000"/>
              </w:rPr>
            </w:pPr>
            <w:ins w:id="784" w:author="Julien PARC" w:date="2021-07-30T17:12:00Z">
              <w:r w:rsidRPr="0088396E">
                <w:rPr>
                  <w:color w:val="000000"/>
                </w:rPr>
                <w:t>1,</w:t>
              </w:r>
            </w:ins>
            <w:ins w:id="785" w:author="Julien PARC" w:date="2021-08-05T14:09:00Z">
              <w:r w:rsidR="00752470">
                <w:rPr>
                  <w:color w:val="000000"/>
                </w:rPr>
                <w:t>73</w:t>
              </w:r>
            </w:ins>
          </w:p>
        </w:tc>
        <w:tc>
          <w:tcPr>
            <w:tcW w:w="1658" w:type="dxa"/>
            <w:tcBorders>
              <w:top w:val="nil"/>
              <w:left w:val="nil"/>
              <w:bottom w:val="nil"/>
              <w:right w:val="nil"/>
            </w:tcBorders>
            <w:shd w:val="clear" w:color="auto" w:fill="auto"/>
            <w:noWrap/>
            <w:vAlign w:val="center"/>
            <w:hideMark/>
          </w:tcPr>
          <w:p w14:paraId="128E92B7" w14:textId="77777777" w:rsidR="00C21575" w:rsidRPr="0088396E" w:rsidRDefault="00C21575">
            <w:pPr>
              <w:rPr>
                <w:ins w:id="786" w:author="Julien PARC" w:date="2021-07-30T17:12:00Z"/>
                <w:color w:val="000000"/>
              </w:rPr>
            </w:pPr>
          </w:p>
        </w:tc>
      </w:tr>
    </w:tbl>
    <w:p w14:paraId="77414AAE" w14:textId="77777777" w:rsidR="00C21575" w:rsidRPr="0088396E" w:rsidRDefault="00C21575" w:rsidP="0088396E">
      <w:pPr>
        <w:pStyle w:val="Corpsdetexte"/>
        <w:jc w:val="both"/>
        <w:rPr>
          <w:ins w:id="787" w:author="Julien PARC" w:date="2021-07-30T17:08:00Z"/>
          <w:bCs/>
        </w:rPr>
      </w:pPr>
    </w:p>
    <w:p w14:paraId="0A7C4FA4" w14:textId="77777777" w:rsidR="00C21575" w:rsidRDefault="00C21575" w:rsidP="005A0DC2">
      <w:pPr>
        <w:pStyle w:val="Retraitcorpsdetexte"/>
        <w:ind w:left="0"/>
        <w:jc w:val="both"/>
        <w:rPr>
          <w:ins w:id="788" w:author="Julien PARC" w:date="2021-07-08T15:26:00Z"/>
          <w:rFonts w:ascii="Times New Roman" w:hAnsi="Times New Roman" w:cs="Times New Roman"/>
          <w:color w:val="auto"/>
        </w:rPr>
      </w:pPr>
    </w:p>
    <w:p w14:paraId="16E71E2B" w14:textId="77777777" w:rsidR="005A0DC2" w:rsidRPr="00F0482A" w:rsidRDefault="005A0DC2" w:rsidP="005A0DC2">
      <w:pPr>
        <w:rPr>
          <w:ins w:id="789" w:author="Julien PARC" w:date="2021-07-08T15:26:00Z"/>
          <w:b/>
          <w:bCs/>
          <w:u w:val="single"/>
        </w:rPr>
      </w:pPr>
      <w:ins w:id="790" w:author="Julien PARC" w:date="2021-07-08T15:26:00Z">
        <w:r w:rsidRPr="00F0482A">
          <w:rPr>
            <w:b/>
            <w:bCs/>
            <w:u w:val="single"/>
          </w:rPr>
          <w:t xml:space="preserve">Synthèse : </w:t>
        </w:r>
      </w:ins>
    </w:p>
    <w:p w14:paraId="0E57DE71" w14:textId="2381FC16" w:rsidR="005A0DC2" w:rsidRDefault="005A0DC2" w:rsidP="005A0DC2">
      <w:pPr>
        <w:pStyle w:val="Corpsdetexte"/>
        <w:jc w:val="both"/>
        <w:rPr>
          <w:ins w:id="791" w:author="Julien PARC" w:date="2021-07-30T17:14:00Z"/>
          <w:bCs/>
          <w:sz w:val="22"/>
          <w:szCs w:val="22"/>
        </w:rPr>
      </w:pPr>
    </w:p>
    <w:tbl>
      <w:tblPr>
        <w:tblW w:w="6600" w:type="dxa"/>
        <w:tblCellMar>
          <w:left w:w="70" w:type="dxa"/>
          <w:right w:w="70" w:type="dxa"/>
        </w:tblCellMar>
        <w:tblLook w:val="04A0" w:firstRow="1" w:lastRow="0" w:firstColumn="1" w:lastColumn="0" w:noHBand="0" w:noVBand="1"/>
      </w:tblPr>
      <w:tblGrid>
        <w:gridCol w:w="4638"/>
        <w:gridCol w:w="1962"/>
      </w:tblGrid>
      <w:tr w:rsidR="00C21575" w:rsidRPr="00C21575" w14:paraId="0577CE0B" w14:textId="77777777" w:rsidTr="0088396E">
        <w:trPr>
          <w:trHeight w:val="600"/>
          <w:ins w:id="792" w:author="Julien PARC" w:date="2021-07-30T17:14:00Z"/>
        </w:trPr>
        <w:tc>
          <w:tcPr>
            <w:tcW w:w="4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DFB17" w14:textId="7C6DC68B" w:rsidR="00C21575" w:rsidRPr="0088396E" w:rsidRDefault="00C21575" w:rsidP="0088396E">
            <w:pPr>
              <w:rPr>
                <w:ins w:id="793" w:author="Julien PARC" w:date="2021-07-30T17:14:00Z"/>
                <w:b/>
                <w:bCs/>
                <w:color w:val="000000"/>
              </w:rPr>
            </w:pPr>
            <w:ins w:id="794" w:author="Julien PARC" w:date="2021-07-30T17:14:00Z">
              <w:r w:rsidRPr="0088396E">
                <w:rPr>
                  <w:b/>
                  <w:bCs/>
                  <w:color w:val="000000"/>
                </w:rPr>
                <w:lastRenderedPageBreak/>
                <w:t>Méthode d'évaluation</w:t>
              </w:r>
            </w:ins>
          </w:p>
        </w:tc>
        <w:tc>
          <w:tcPr>
            <w:tcW w:w="1962" w:type="dxa"/>
            <w:tcBorders>
              <w:top w:val="single" w:sz="4" w:space="0" w:color="auto"/>
              <w:left w:val="nil"/>
              <w:bottom w:val="single" w:sz="4" w:space="0" w:color="auto"/>
              <w:right w:val="single" w:sz="4" w:space="0" w:color="auto"/>
            </w:tcBorders>
            <w:shd w:val="clear" w:color="auto" w:fill="auto"/>
            <w:vAlign w:val="center"/>
            <w:hideMark/>
          </w:tcPr>
          <w:p w14:paraId="2F665FD9" w14:textId="701AA34C" w:rsidR="00C21575" w:rsidRPr="0088396E" w:rsidRDefault="00C21575" w:rsidP="0088396E">
            <w:pPr>
              <w:rPr>
                <w:ins w:id="795" w:author="Julien PARC" w:date="2021-07-30T17:14:00Z"/>
                <w:b/>
                <w:bCs/>
                <w:color w:val="000000"/>
              </w:rPr>
            </w:pPr>
            <w:ins w:id="796" w:author="Julien PARC" w:date="2021-07-30T17:14:00Z">
              <w:r w:rsidRPr="0088396E">
                <w:rPr>
                  <w:b/>
                  <w:bCs/>
                  <w:color w:val="000000"/>
                </w:rPr>
                <w:t>U existant en W/m².K</w:t>
              </w:r>
            </w:ins>
          </w:p>
        </w:tc>
      </w:tr>
      <w:tr w:rsidR="00C21575" w:rsidRPr="00C21575" w14:paraId="4A7CEED6" w14:textId="77777777" w:rsidTr="0088396E">
        <w:trPr>
          <w:trHeight w:val="300"/>
          <w:ins w:id="797" w:author="Julien PARC" w:date="2021-07-30T17:14:00Z"/>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6028370A" w14:textId="5A7737DD" w:rsidR="00C21575" w:rsidRPr="0088396E" w:rsidRDefault="00C21575">
            <w:pPr>
              <w:rPr>
                <w:ins w:id="798" w:author="Julien PARC" w:date="2021-07-30T17:14:00Z"/>
                <w:color w:val="000000"/>
              </w:rPr>
            </w:pPr>
            <w:ins w:id="799" w:author="Julien PARC" w:date="2021-07-30T17:14:00Z">
              <w:r w:rsidRPr="0088396E">
                <w:rPr>
                  <w:color w:val="000000"/>
                </w:rPr>
                <w:t>PROFEEL</w:t>
              </w:r>
            </w:ins>
          </w:p>
        </w:tc>
        <w:tc>
          <w:tcPr>
            <w:tcW w:w="1962" w:type="dxa"/>
            <w:tcBorders>
              <w:top w:val="nil"/>
              <w:left w:val="nil"/>
              <w:bottom w:val="single" w:sz="4" w:space="0" w:color="auto"/>
              <w:right w:val="single" w:sz="4" w:space="0" w:color="auto"/>
            </w:tcBorders>
            <w:shd w:val="clear" w:color="auto" w:fill="auto"/>
            <w:vAlign w:val="center"/>
            <w:hideMark/>
          </w:tcPr>
          <w:p w14:paraId="01D45992" w14:textId="61A485FA" w:rsidR="00C21575" w:rsidRPr="0088396E" w:rsidRDefault="00C21575">
            <w:pPr>
              <w:rPr>
                <w:ins w:id="800" w:author="Julien PARC" w:date="2021-07-30T17:14:00Z"/>
                <w:color w:val="000000"/>
              </w:rPr>
            </w:pPr>
            <w:ins w:id="801" w:author="Julien PARC" w:date="2021-07-30T17:14:00Z">
              <w:r w:rsidRPr="0088396E">
                <w:rPr>
                  <w:color w:val="000000"/>
                </w:rPr>
                <w:t>2,50</w:t>
              </w:r>
            </w:ins>
          </w:p>
        </w:tc>
      </w:tr>
      <w:tr w:rsidR="00C21575" w:rsidRPr="00C21575" w14:paraId="7675A1DE" w14:textId="77777777" w:rsidTr="0088396E">
        <w:trPr>
          <w:trHeight w:val="300"/>
          <w:ins w:id="802" w:author="Julien PARC" w:date="2021-07-30T17:14:00Z"/>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35E35572" w14:textId="51E0E897" w:rsidR="00C21575" w:rsidRPr="0088396E" w:rsidRDefault="00C21575">
            <w:pPr>
              <w:rPr>
                <w:ins w:id="803" w:author="Julien PARC" w:date="2021-07-30T17:14:00Z"/>
                <w:color w:val="000000"/>
              </w:rPr>
            </w:pPr>
            <w:ins w:id="804" w:author="Julien PARC" w:date="2021-07-30T17:14:00Z">
              <w:r w:rsidRPr="0088396E">
                <w:rPr>
                  <w:color w:val="000000"/>
                </w:rPr>
                <w:t>Etude ADEME</w:t>
              </w:r>
            </w:ins>
          </w:p>
        </w:tc>
        <w:tc>
          <w:tcPr>
            <w:tcW w:w="1962" w:type="dxa"/>
            <w:tcBorders>
              <w:top w:val="nil"/>
              <w:left w:val="nil"/>
              <w:bottom w:val="single" w:sz="4" w:space="0" w:color="auto"/>
              <w:right w:val="single" w:sz="4" w:space="0" w:color="auto"/>
            </w:tcBorders>
            <w:shd w:val="clear" w:color="auto" w:fill="auto"/>
            <w:vAlign w:val="center"/>
            <w:hideMark/>
          </w:tcPr>
          <w:p w14:paraId="6D51CEC1" w14:textId="270803B8" w:rsidR="00C21575" w:rsidRPr="0088396E" w:rsidRDefault="00C21575">
            <w:pPr>
              <w:rPr>
                <w:ins w:id="805" w:author="Julien PARC" w:date="2021-07-30T17:14:00Z"/>
                <w:color w:val="000000"/>
              </w:rPr>
            </w:pPr>
            <w:ins w:id="806" w:author="Julien PARC" w:date="2021-07-30T17:14:00Z">
              <w:r w:rsidRPr="0088396E">
                <w:rPr>
                  <w:color w:val="000000"/>
                </w:rPr>
                <w:t>2,66</w:t>
              </w:r>
            </w:ins>
          </w:p>
        </w:tc>
      </w:tr>
      <w:tr w:rsidR="00C21575" w:rsidRPr="00C21575" w14:paraId="63885B09" w14:textId="77777777" w:rsidTr="0088396E">
        <w:trPr>
          <w:trHeight w:val="300"/>
          <w:ins w:id="807" w:author="Julien PARC" w:date="2021-07-30T17:14:00Z"/>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19CFC740" w14:textId="4229873C" w:rsidR="00C21575" w:rsidRPr="0088396E" w:rsidRDefault="00C21575">
            <w:pPr>
              <w:rPr>
                <w:ins w:id="808" w:author="Julien PARC" w:date="2021-07-30T17:14:00Z"/>
                <w:color w:val="000000"/>
              </w:rPr>
            </w:pPr>
            <w:ins w:id="809" w:author="Julien PARC" w:date="2021-07-30T17:14:00Z">
              <w:r w:rsidRPr="0088396E">
                <w:rPr>
                  <w:color w:val="000000"/>
                </w:rPr>
                <w:t>Observatoire BBC</w:t>
              </w:r>
            </w:ins>
          </w:p>
        </w:tc>
        <w:tc>
          <w:tcPr>
            <w:tcW w:w="1962" w:type="dxa"/>
            <w:tcBorders>
              <w:top w:val="nil"/>
              <w:left w:val="nil"/>
              <w:bottom w:val="single" w:sz="4" w:space="0" w:color="auto"/>
              <w:right w:val="single" w:sz="4" w:space="0" w:color="auto"/>
            </w:tcBorders>
            <w:shd w:val="clear" w:color="auto" w:fill="auto"/>
            <w:vAlign w:val="center"/>
            <w:hideMark/>
          </w:tcPr>
          <w:p w14:paraId="531B90A1" w14:textId="029AEC08" w:rsidR="00C21575" w:rsidRPr="0088396E" w:rsidRDefault="00C21575">
            <w:pPr>
              <w:rPr>
                <w:ins w:id="810" w:author="Julien PARC" w:date="2021-07-30T17:14:00Z"/>
                <w:color w:val="000000"/>
              </w:rPr>
            </w:pPr>
            <w:ins w:id="811" w:author="Julien PARC" w:date="2021-07-30T17:14:00Z">
              <w:r w:rsidRPr="0088396E">
                <w:rPr>
                  <w:color w:val="000000"/>
                </w:rPr>
                <w:t>0,60</w:t>
              </w:r>
            </w:ins>
          </w:p>
        </w:tc>
      </w:tr>
      <w:tr w:rsidR="00C21575" w:rsidRPr="00C21575" w14:paraId="549E2C75" w14:textId="77777777" w:rsidTr="0088396E">
        <w:trPr>
          <w:trHeight w:val="300"/>
          <w:ins w:id="812" w:author="Julien PARC" w:date="2021-07-30T17:14:00Z"/>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01194D5A" w14:textId="7E84A2C6" w:rsidR="00C21575" w:rsidRPr="0088396E" w:rsidRDefault="00C21575">
            <w:pPr>
              <w:rPr>
                <w:ins w:id="813" w:author="Julien PARC" w:date="2021-07-30T17:14:00Z"/>
                <w:color w:val="000000"/>
              </w:rPr>
            </w:pPr>
            <w:ins w:id="814" w:author="Julien PARC" w:date="2021-07-30T17:14:00Z">
              <w:r w:rsidRPr="0088396E">
                <w:rPr>
                  <w:color w:val="000000"/>
                </w:rPr>
                <w:t>Observatoire DPE</w:t>
              </w:r>
            </w:ins>
          </w:p>
        </w:tc>
        <w:tc>
          <w:tcPr>
            <w:tcW w:w="1962" w:type="dxa"/>
            <w:tcBorders>
              <w:top w:val="nil"/>
              <w:left w:val="nil"/>
              <w:bottom w:val="single" w:sz="4" w:space="0" w:color="auto"/>
              <w:right w:val="single" w:sz="4" w:space="0" w:color="auto"/>
            </w:tcBorders>
            <w:shd w:val="clear" w:color="auto" w:fill="auto"/>
            <w:vAlign w:val="center"/>
            <w:hideMark/>
          </w:tcPr>
          <w:p w14:paraId="42B92A72" w14:textId="6DCBE830" w:rsidR="00C21575" w:rsidRPr="0088396E" w:rsidRDefault="00C21575">
            <w:pPr>
              <w:rPr>
                <w:ins w:id="815" w:author="Julien PARC" w:date="2021-07-30T17:14:00Z"/>
                <w:color w:val="000000"/>
              </w:rPr>
            </w:pPr>
            <w:ins w:id="816" w:author="Julien PARC" w:date="2021-07-30T17:14:00Z">
              <w:r w:rsidRPr="0088396E">
                <w:rPr>
                  <w:color w:val="000000"/>
                </w:rPr>
                <w:t>1,70</w:t>
              </w:r>
            </w:ins>
          </w:p>
        </w:tc>
      </w:tr>
      <w:tr w:rsidR="00C21575" w:rsidRPr="00C21575" w14:paraId="4D53362A" w14:textId="77777777" w:rsidTr="0088396E">
        <w:trPr>
          <w:trHeight w:val="300"/>
          <w:ins w:id="817" w:author="Julien PARC" w:date="2021-07-30T17:14:00Z"/>
        </w:trPr>
        <w:tc>
          <w:tcPr>
            <w:tcW w:w="4638" w:type="dxa"/>
            <w:tcBorders>
              <w:top w:val="nil"/>
              <w:left w:val="single" w:sz="4" w:space="0" w:color="auto"/>
              <w:bottom w:val="single" w:sz="4" w:space="0" w:color="auto"/>
              <w:right w:val="single" w:sz="4" w:space="0" w:color="auto"/>
            </w:tcBorders>
            <w:shd w:val="clear" w:color="auto" w:fill="auto"/>
            <w:vAlign w:val="center"/>
            <w:hideMark/>
          </w:tcPr>
          <w:p w14:paraId="531C7006" w14:textId="4409299B" w:rsidR="00C21575" w:rsidRPr="0088396E" w:rsidRDefault="00C21575">
            <w:pPr>
              <w:rPr>
                <w:ins w:id="818" w:author="Julien PARC" w:date="2021-07-30T17:14:00Z"/>
                <w:color w:val="000000"/>
              </w:rPr>
            </w:pPr>
            <w:ins w:id="819" w:author="Julien PARC" w:date="2021-07-30T17:14:00Z">
              <w:r w:rsidRPr="0088396E">
                <w:rPr>
                  <w:color w:val="000000"/>
                </w:rPr>
                <w:t>Valeur retenue</w:t>
              </w:r>
            </w:ins>
          </w:p>
        </w:tc>
        <w:tc>
          <w:tcPr>
            <w:tcW w:w="1962" w:type="dxa"/>
            <w:tcBorders>
              <w:top w:val="nil"/>
              <w:left w:val="nil"/>
              <w:bottom w:val="single" w:sz="4" w:space="0" w:color="auto"/>
              <w:right w:val="single" w:sz="4" w:space="0" w:color="auto"/>
            </w:tcBorders>
            <w:shd w:val="clear" w:color="auto" w:fill="auto"/>
            <w:noWrap/>
            <w:vAlign w:val="center"/>
            <w:hideMark/>
          </w:tcPr>
          <w:p w14:paraId="05028920" w14:textId="46B77082" w:rsidR="00C21575" w:rsidRPr="0088396E" w:rsidRDefault="0088396E">
            <w:pPr>
              <w:rPr>
                <w:ins w:id="820" w:author="Julien PARC" w:date="2021-07-30T17:14:00Z"/>
                <w:color w:val="000000"/>
              </w:rPr>
            </w:pPr>
            <w:ins w:id="821" w:author="Julien PARC" w:date="2021-08-06T15:43:00Z">
              <w:r>
                <w:rPr>
                  <w:color w:val="000000"/>
                </w:rPr>
                <w:t>1,70</w:t>
              </w:r>
            </w:ins>
          </w:p>
        </w:tc>
      </w:tr>
    </w:tbl>
    <w:p w14:paraId="4CB09462" w14:textId="2D395CE1" w:rsidR="00C21575" w:rsidRDefault="00C21575" w:rsidP="005A0DC2">
      <w:pPr>
        <w:pStyle w:val="Corpsdetexte"/>
        <w:jc w:val="both"/>
        <w:rPr>
          <w:ins w:id="822" w:author="Julien PARC" w:date="2021-07-30T17:14:00Z"/>
          <w:bCs/>
          <w:sz w:val="22"/>
          <w:szCs w:val="22"/>
        </w:rPr>
      </w:pPr>
    </w:p>
    <w:p w14:paraId="0CACDF16" w14:textId="77777777" w:rsidR="00C21575" w:rsidRDefault="00C21575" w:rsidP="005A0DC2">
      <w:pPr>
        <w:pStyle w:val="Corpsdetexte"/>
        <w:jc w:val="both"/>
        <w:rPr>
          <w:ins w:id="823" w:author="Julien PARC" w:date="2021-07-08T15:26:00Z"/>
          <w:bCs/>
          <w:sz w:val="22"/>
          <w:szCs w:val="22"/>
        </w:rPr>
      </w:pPr>
    </w:p>
    <w:p w14:paraId="237F92FC" w14:textId="193EFA93" w:rsidR="005A0DC2" w:rsidDel="00C21575" w:rsidRDefault="00C21575" w:rsidP="00E56E39">
      <w:pPr>
        <w:pStyle w:val="Corpsdetexte"/>
        <w:jc w:val="both"/>
        <w:rPr>
          <w:del w:id="824" w:author="Julien PARC" w:date="2021-07-08T15:26:00Z"/>
          <w:bCs/>
          <w:sz w:val="22"/>
          <w:szCs w:val="22"/>
        </w:rPr>
      </w:pPr>
      <w:ins w:id="825" w:author="Julien PARC" w:date="2021-07-30T17:14:00Z">
        <w:r>
          <w:rPr>
            <w:bCs/>
            <w:sz w:val="22"/>
            <w:szCs w:val="22"/>
          </w:rPr>
          <w:t xml:space="preserve">U final retenu : </w:t>
        </w:r>
      </w:ins>
      <w:ins w:id="826" w:author="Julien PARC" w:date="2021-07-30T17:15:00Z">
        <w:r>
          <w:rPr>
            <w:bCs/>
            <w:sz w:val="22"/>
            <w:szCs w:val="22"/>
          </w:rPr>
          <w:t>2,</w:t>
        </w:r>
      </w:ins>
      <w:ins w:id="827" w:author="Julien PARC" w:date="2021-08-06T15:43:00Z">
        <w:r w:rsidR="0088396E">
          <w:rPr>
            <w:bCs/>
            <w:sz w:val="22"/>
            <w:szCs w:val="22"/>
          </w:rPr>
          <w:t>70</w:t>
        </w:r>
      </w:ins>
      <w:ins w:id="828" w:author="Julien PARC" w:date="2021-07-30T17:15:00Z">
        <w:r>
          <w:rPr>
            <w:bCs/>
            <w:sz w:val="22"/>
            <w:szCs w:val="22"/>
          </w:rPr>
          <w:t xml:space="preserve"> W/m².K </w:t>
        </w:r>
      </w:ins>
    </w:p>
    <w:p w14:paraId="6DF4CC84" w14:textId="6356CC54" w:rsidR="00C21575" w:rsidRDefault="00C21575">
      <w:pPr>
        <w:pStyle w:val="Corpsdetexte"/>
        <w:jc w:val="both"/>
        <w:rPr>
          <w:ins w:id="829" w:author="Julien PARC" w:date="2021-07-30T17:14:00Z"/>
          <w:bCs/>
          <w:sz w:val="22"/>
          <w:szCs w:val="22"/>
        </w:rPr>
      </w:pPr>
    </w:p>
    <w:p w14:paraId="13E98D68" w14:textId="77777777" w:rsidR="00C21575" w:rsidRPr="00B21C09" w:rsidRDefault="00C21575" w:rsidP="0088396E">
      <w:pPr>
        <w:pStyle w:val="Corpsdetexte"/>
        <w:jc w:val="both"/>
        <w:rPr>
          <w:ins w:id="830" w:author="Julien PARC" w:date="2021-07-30T17:14:00Z"/>
          <w:bCs/>
          <w:sz w:val="22"/>
          <w:szCs w:val="22"/>
        </w:rPr>
      </w:pPr>
    </w:p>
    <w:p w14:paraId="0C18294D" w14:textId="73043FE2" w:rsidR="00FE3A8D" w:rsidRPr="00B21C09" w:rsidDel="005A0DC2" w:rsidRDefault="00FE3A8D" w:rsidP="00E56E39">
      <w:pPr>
        <w:pStyle w:val="Retraitcorpsdetexte"/>
        <w:ind w:left="0"/>
        <w:jc w:val="both"/>
        <w:rPr>
          <w:del w:id="831" w:author="Julien PARC" w:date="2021-07-08T15:26:00Z"/>
          <w:rFonts w:ascii="Times New Roman" w:hAnsi="Times New Roman" w:cs="Times New Roman"/>
          <w:color w:val="auto"/>
        </w:rPr>
      </w:pPr>
      <w:del w:id="832" w:author="Julien PARC" w:date="2021-07-08T15:26:00Z">
        <w:r w:rsidRPr="00B21C09" w:rsidDel="005A0DC2">
          <w:rPr>
            <w:rFonts w:ascii="Times New Roman" w:hAnsi="Times New Roman" w:cs="Times New Roman"/>
            <w:color w:val="auto"/>
          </w:rPr>
          <w:delText xml:space="preserve">Afin de simplifier la démarche et dans la mesure où il sera difficile de vérifier après coup l’état initial, une seule valeur est retenue pour la valorisation de l’action isolation, et ce, quel que soit l’état initial.  </w:delText>
        </w:r>
      </w:del>
    </w:p>
    <w:p w14:paraId="15F5376E" w14:textId="2201ACC8" w:rsidR="00FE3A8D" w:rsidRPr="00B21C09" w:rsidDel="005A0DC2" w:rsidRDefault="00FE3A8D" w:rsidP="00E56E39">
      <w:pPr>
        <w:pStyle w:val="Corpsdetexte"/>
        <w:jc w:val="both"/>
        <w:rPr>
          <w:del w:id="833" w:author="Julien PARC" w:date="2021-07-08T15:26:00Z"/>
          <w:sz w:val="22"/>
          <w:szCs w:val="22"/>
        </w:rPr>
      </w:pPr>
      <w:del w:id="834" w:author="Julien PARC" w:date="2021-07-08T15:26:00Z">
        <w:r w:rsidRPr="00B21C09" w:rsidDel="005A0DC2">
          <w:rPr>
            <w:sz w:val="22"/>
            <w:szCs w:val="22"/>
          </w:rPr>
          <w:delText>Le coefficient de transmission de référence de l’action est Upinit</w:delText>
        </w:r>
        <w:r w:rsidRPr="00B21C09" w:rsidDel="005A0DC2">
          <w:rPr>
            <w:sz w:val="22"/>
            <w:szCs w:val="22"/>
            <w:vertAlign w:val="superscript"/>
          </w:rPr>
          <w:delText xml:space="preserve"> </w:delText>
        </w:r>
        <w:r w:rsidR="00FF20A0" w:rsidRPr="00B21C09" w:rsidDel="005A0DC2">
          <w:rPr>
            <w:sz w:val="22"/>
            <w:szCs w:val="22"/>
          </w:rPr>
          <w:delText>= 3,3</w:delText>
        </w:r>
        <w:r w:rsidRPr="00B21C09" w:rsidDel="005A0DC2">
          <w:rPr>
            <w:sz w:val="22"/>
            <w:szCs w:val="22"/>
          </w:rPr>
          <w:delText xml:space="preserve"> W/m²K.</w:delText>
        </w:r>
      </w:del>
    </w:p>
    <w:p w14:paraId="7B5C433C" w14:textId="78C3D780" w:rsidR="00FE3A8D" w:rsidRDefault="00FE3A8D" w:rsidP="00E56E39">
      <w:pPr>
        <w:pStyle w:val="Corpsdetexte"/>
        <w:jc w:val="both"/>
        <w:rPr>
          <w:ins w:id="835" w:author="Julien PARC" w:date="2021-07-08T15:27:00Z"/>
          <w:bCs/>
          <w:sz w:val="22"/>
          <w:szCs w:val="22"/>
        </w:rPr>
      </w:pPr>
    </w:p>
    <w:p w14:paraId="6739556C" w14:textId="77777777" w:rsidR="005A0DC2" w:rsidRPr="00F0482A" w:rsidRDefault="005A0DC2" w:rsidP="0088396E">
      <w:pPr>
        <w:pStyle w:val="Corpsdetexte"/>
        <w:numPr>
          <w:ilvl w:val="0"/>
          <w:numId w:val="27"/>
        </w:numPr>
        <w:jc w:val="both"/>
        <w:rPr>
          <w:ins w:id="836" w:author="Julien PARC" w:date="2021-07-08T15:27:00Z"/>
          <w:i/>
          <w:iCs/>
          <w:sz w:val="22"/>
          <w:szCs w:val="22"/>
          <w:u w:val="single"/>
        </w:rPr>
      </w:pPr>
      <w:bookmarkStart w:id="837" w:name="_Hlk76738439"/>
      <w:ins w:id="838" w:author="Julien PARC" w:date="2021-07-08T15:27:00Z">
        <w:r w:rsidRPr="00F0482A">
          <w:rPr>
            <w:i/>
            <w:iCs/>
            <w:sz w:val="22"/>
            <w:szCs w:val="22"/>
            <w:u w:val="single"/>
          </w:rPr>
          <w:t xml:space="preserve">Hypothèses pour le calcul du </w:t>
        </w:r>
        <w:r w:rsidRPr="00F0482A">
          <w:rPr>
            <w:i/>
            <w:iCs/>
            <w:sz w:val="22"/>
            <w:szCs w:val="22"/>
            <w:u w:val="single"/>
          </w:rPr>
          <w:sym w:font="Symbol" w:char="F044"/>
        </w:r>
        <w:r w:rsidRPr="00F0482A">
          <w:rPr>
            <w:i/>
            <w:iCs/>
            <w:sz w:val="22"/>
            <w:szCs w:val="22"/>
            <w:u w:val="single"/>
          </w:rPr>
          <w:t xml:space="preserve">U lié aux déperditions complémentaires des ponts thermiques intégrés et </w:t>
        </w:r>
        <w:proofErr w:type="gramStart"/>
        <w:r w:rsidRPr="00F0482A">
          <w:rPr>
            <w:i/>
            <w:iCs/>
            <w:sz w:val="22"/>
            <w:szCs w:val="22"/>
            <w:u w:val="single"/>
          </w:rPr>
          <w:t>au U</w:t>
        </w:r>
        <w:r>
          <w:rPr>
            <w:i/>
            <w:iCs/>
            <w:sz w:val="22"/>
            <w:szCs w:val="22"/>
            <w:u w:val="single"/>
          </w:rPr>
          <w:t>p</w:t>
        </w:r>
        <w:proofErr w:type="gramEnd"/>
        <w:r>
          <w:rPr>
            <w:i/>
            <w:iCs/>
            <w:sz w:val="22"/>
            <w:szCs w:val="22"/>
            <w:u w:val="single"/>
          </w:rPr>
          <w:t xml:space="preserve"> </w:t>
        </w:r>
        <w:r w:rsidRPr="00F0482A">
          <w:rPr>
            <w:i/>
            <w:iCs/>
            <w:sz w:val="22"/>
            <w:szCs w:val="22"/>
            <w:u w:val="single"/>
          </w:rPr>
          <w:t xml:space="preserve">final </w:t>
        </w:r>
      </w:ins>
    </w:p>
    <w:p w14:paraId="1D8EFA7C" w14:textId="77777777" w:rsidR="005A0DC2" w:rsidRDefault="005A0DC2" w:rsidP="005A0DC2">
      <w:pPr>
        <w:pStyle w:val="Corpsdetexte"/>
        <w:jc w:val="both"/>
        <w:rPr>
          <w:ins w:id="839" w:author="Julien PARC" w:date="2021-07-08T15:27:00Z"/>
          <w:bCs/>
          <w:sz w:val="22"/>
          <w:szCs w:val="22"/>
          <w:lang w:val="en-GB"/>
        </w:rPr>
      </w:pPr>
    </w:p>
    <w:p w14:paraId="112C3041" w14:textId="77777777" w:rsidR="005A0DC2" w:rsidRPr="007F235A" w:rsidRDefault="005A0DC2" w:rsidP="005A0DC2">
      <w:pPr>
        <w:pStyle w:val="Corpsdetexte"/>
        <w:jc w:val="center"/>
        <w:rPr>
          <w:ins w:id="840" w:author="Julien PARC" w:date="2021-07-08T15:27:00Z"/>
          <w:bCs/>
          <w:sz w:val="22"/>
          <w:szCs w:val="22"/>
          <w:lang w:val="en-GB"/>
        </w:rPr>
      </w:pPr>
      <w:ins w:id="841" w:author="Julien PARC" w:date="2021-07-08T15:27:00Z">
        <w:r w:rsidRPr="007F235A">
          <w:rPr>
            <w:bCs/>
            <w:sz w:val="22"/>
            <w:szCs w:val="22"/>
            <w:lang w:val="en-GB"/>
          </w:rPr>
          <w:t>Up final = 1</w:t>
        </w:r>
        <w:proofErr w:type="gramStart"/>
        <w:r w:rsidRPr="007F235A">
          <w:rPr>
            <w:bCs/>
            <w:sz w:val="22"/>
            <w:szCs w:val="22"/>
            <w:lang w:val="en-GB"/>
          </w:rPr>
          <w:t>/(</w:t>
        </w:r>
        <w:proofErr w:type="gramEnd"/>
        <w:r w:rsidRPr="007F235A">
          <w:rPr>
            <w:bCs/>
            <w:sz w:val="22"/>
            <w:szCs w:val="22"/>
            <w:lang w:val="en-GB"/>
          </w:rPr>
          <w:t>1/Up initial +R)</w:t>
        </w:r>
        <w:r>
          <w:rPr>
            <w:bCs/>
            <w:sz w:val="22"/>
            <w:szCs w:val="22"/>
            <w:lang w:val="en-GB"/>
          </w:rPr>
          <w:t xml:space="preserve">+ </w:t>
        </w:r>
        <w:r w:rsidRPr="007F235A">
          <w:rPr>
            <w:bCs/>
            <w:sz w:val="22"/>
            <w:szCs w:val="22"/>
          </w:rPr>
          <w:sym w:font="Symbol" w:char="F044"/>
        </w:r>
        <w:r w:rsidRPr="007F235A">
          <w:rPr>
            <w:bCs/>
            <w:sz w:val="22"/>
            <w:szCs w:val="22"/>
            <w:lang w:val="en-GB"/>
          </w:rPr>
          <w:t>U</w:t>
        </w:r>
      </w:ins>
    </w:p>
    <w:p w14:paraId="6743F2D8" w14:textId="77777777" w:rsidR="005A0DC2" w:rsidRDefault="005A0DC2" w:rsidP="005A0DC2">
      <w:pPr>
        <w:pStyle w:val="Corpsdetexte"/>
        <w:jc w:val="both"/>
        <w:rPr>
          <w:ins w:id="842" w:author="Julien PARC" w:date="2021-07-08T15:27:00Z"/>
          <w:bCs/>
          <w:sz w:val="22"/>
          <w:szCs w:val="22"/>
          <w:lang w:val="en-GB"/>
        </w:rPr>
      </w:pPr>
    </w:p>
    <w:p w14:paraId="79C21464" w14:textId="77777777" w:rsidR="00922261" w:rsidRDefault="005A0DC2" w:rsidP="005A0DC2">
      <w:pPr>
        <w:pStyle w:val="Corpsdetexte"/>
        <w:jc w:val="both"/>
        <w:rPr>
          <w:ins w:id="843" w:author="Julien PARC" w:date="2021-07-09T14:14:00Z"/>
          <w:bCs/>
          <w:sz w:val="20"/>
          <w:szCs w:val="20"/>
        </w:rPr>
        <w:sectPr w:rsidR="00922261">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pgMar w:top="1418" w:right="1418" w:bottom="1418" w:left="1418" w:header="720" w:footer="720" w:gutter="0"/>
          <w:cols w:space="720"/>
          <w:titlePg/>
        </w:sectPr>
      </w:pPr>
      <w:ins w:id="844" w:author="Julien PARC" w:date="2021-07-08T15:27:00Z">
        <w:r w:rsidRPr="00916C81">
          <w:rPr>
            <w:bCs/>
            <w:sz w:val="22"/>
            <w:szCs w:val="22"/>
            <w:lang w:val="en-GB"/>
          </w:rPr>
          <w:t xml:space="preserve">Les </w:t>
        </w:r>
        <w:r w:rsidRPr="00F0482A">
          <w:rPr>
            <w:bCs/>
            <w:sz w:val="20"/>
            <w:szCs w:val="20"/>
            <w:lang w:val="el-GR"/>
          </w:rPr>
          <w:t>Δ</w:t>
        </w:r>
        <w:r w:rsidRPr="00F0482A">
          <w:rPr>
            <w:bCs/>
            <w:sz w:val="20"/>
            <w:szCs w:val="20"/>
          </w:rPr>
          <w:t>U sont établis à partir des données disponibles dans les règles Th-Bât et le guide PACTE</w:t>
        </w:r>
      </w:ins>
      <w:ins w:id="845" w:author="Julien PARC" w:date="2021-07-09T13:59:00Z">
        <w:r w:rsidR="009D3542">
          <w:rPr>
            <w:bCs/>
            <w:sz w:val="20"/>
            <w:szCs w:val="20"/>
          </w:rPr>
          <w:t xml:space="preserve"> sur l’isolation</w:t>
        </w:r>
      </w:ins>
      <w:ins w:id="846" w:author="Julien PARC" w:date="2021-07-08T15:27:00Z">
        <w:r w:rsidRPr="00F0482A">
          <w:rPr>
            <w:bCs/>
            <w:sz w:val="20"/>
            <w:szCs w:val="20"/>
          </w:rPr>
          <w:t xml:space="preserve"> sur l’isolation par l’intérieur.</w:t>
        </w:r>
        <w:r>
          <w:rPr>
            <w:bCs/>
            <w:sz w:val="20"/>
            <w:szCs w:val="20"/>
          </w:rPr>
          <w:t xml:space="preserve"> Cette valeur représente les déperditions supplémentaires liées aux ponts thermiques intégrés. Les ponts thermiques de liaison ne sont pas pris en compte ici.  </w:t>
        </w:r>
      </w:ins>
    </w:p>
    <w:bookmarkEnd w:id="837"/>
    <w:tbl>
      <w:tblPr>
        <w:tblStyle w:val="Grilledutableau"/>
        <w:tblW w:w="14312" w:type="dxa"/>
        <w:tblLayout w:type="fixed"/>
        <w:tblLook w:val="04A0" w:firstRow="1" w:lastRow="0" w:firstColumn="1" w:lastColumn="0" w:noHBand="0" w:noVBand="1"/>
      </w:tblPr>
      <w:tblGrid>
        <w:gridCol w:w="946"/>
        <w:gridCol w:w="2877"/>
        <w:gridCol w:w="3969"/>
        <w:gridCol w:w="1842"/>
        <w:gridCol w:w="1276"/>
        <w:gridCol w:w="3402"/>
      </w:tblGrid>
      <w:tr w:rsidR="00922261" w:rsidRPr="00922261" w14:paraId="4657F4BB" w14:textId="77777777" w:rsidTr="0088396E">
        <w:trPr>
          <w:trHeight w:val="113"/>
          <w:ins w:id="847" w:author="Julien PARC" w:date="2021-07-09T14:13:00Z"/>
        </w:trPr>
        <w:tc>
          <w:tcPr>
            <w:tcW w:w="946" w:type="dxa"/>
            <w:noWrap/>
            <w:vAlign w:val="center"/>
            <w:hideMark/>
          </w:tcPr>
          <w:p w14:paraId="0EDBA07A" w14:textId="6C802DAA" w:rsidR="00922261" w:rsidRPr="0088396E" w:rsidRDefault="00922261" w:rsidP="0088396E">
            <w:pPr>
              <w:jc w:val="center"/>
              <w:rPr>
                <w:ins w:id="848" w:author="Julien PARC" w:date="2021-07-09T14:13:00Z"/>
                <w:rFonts w:ascii="Calibri" w:hAnsi="Calibri" w:cs="Calibri"/>
                <w:color w:val="000000"/>
              </w:rPr>
            </w:pPr>
          </w:p>
        </w:tc>
        <w:tc>
          <w:tcPr>
            <w:tcW w:w="2877" w:type="dxa"/>
            <w:noWrap/>
            <w:vAlign w:val="center"/>
            <w:hideMark/>
          </w:tcPr>
          <w:p w14:paraId="1AA82BFC" w14:textId="0C64B9F0" w:rsidR="00922261" w:rsidRPr="0088396E" w:rsidRDefault="00922261" w:rsidP="0088396E">
            <w:pPr>
              <w:jc w:val="center"/>
              <w:rPr>
                <w:ins w:id="849" w:author="Julien PARC" w:date="2021-07-09T14:13:00Z"/>
                <w:rFonts w:ascii="Calibri" w:hAnsi="Calibri" w:cs="Calibri"/>
                <w:color w:val="000000"/>
              </w:rPr>
            </w:pPr>
          </w:p>
        </w:tc>
        <w:tc>
          <w:tcPr>
            <w:tcW w:w="3969" w:type="dxa"/>
            <w:vAlign w:val="center"/>
            <w:hideMark/>
          </w:tcPr>
          <w:p w14:paraId="40AC16D9" w14:textId="338C4B33" w:rsidR="00922261" w:rsidRPr="0088396E" w:rsidRDefault="00922261" w:rsidP="0088396E">
            <w:pPr>
              <w:jc w:val="center"/>
              <w:rPr>
                <w:ins w:id="850" w:author="Julien PARC" w:date="2021-07-09T14:13:00Z"/>
                <w:rFonts w:ascii="Calibri" w:hAnsi="Calibri" w:cs="Calibri"/>
                <w:color w:val="000000"/>
              </w:rPr>
            </w:pPr>
            <w:ins w:id="851" w:author="Julien PARC" w:date="2021-07-09T14:13:00Z">
              <w:r w:rsidRPr="0088396E">
                <w:rPr>
                  <w:rFonts w:ascii="Calibri" w:hAnsi="Calibri" w:cs="Calibri"/>
                  <w:color w:val="000000"/>
                </w:rPr>
                <w:t xml:space="preserve">Résistance thermique mise en œuvre: </w:t>
              </w:r>
            </w:ins>
            <w:ins w:id="852" w:author="Julien PARC" w:date="2021-07-30T17:17:00Z">
              <w:r w:rsidR="00CF5C46">
                <w:rPr>
                  <w:rFonts w:ascii="Calibri" w:hAnsi="Calibri" w:cs="Calibri"/>
                  <w:color w:val="000000"/>
                </w:rPr>
                <w:t>4,2</w:t>
              </w:r>
            </w:ins>
            <w:ins w:id="853" w:author="Julien PARC" w:date="2021-07-09T14:13:00Z">
              <w:r w:rsidRPr="0088396E">
                <w:rPr>
                  <w:rFonts w:ascii="Calibri" w:hAnsi="Calibri" w:cs="Calibri"/>
                  <w:color w:val="000000"/>
                </w:rPr>
                <w:t xml:space="preserve"> m².K/W</w:t>
              </w:r>
            </w:ins>
          </w:p>
        </w:tc>
        <w:tc>
          <w:tcPr>
            <w:tcW w:w="1842" w:type="dxa"/>
            <w:noWrap/>
            <w:vAlign w:val="center"/>
            <w:hideMark/>
          </w:tcPr>
          <w:p w14:paraId="24F5546E" w14:textId="77777777" w:rsidR="00922261" w:rsidRPr="0088396E" w:rsidRDefault="00922261" w:rsidP="0088396E">
            <w:pPr>
              <w:jc w:val="center"/>
              <w:rPr>
                <w:ins w:id="854" w:author="Julien PARC" w:date="2021-07-09T14:13:00Z"/>
                <w:rFonts w:ascii="Calibri" w:hAnsi="Calibri" w:cs="Calibri"/>
                <w:color w:val="000000"/>
              </w:rPr>
            </w:pPr>
            <w:ins w:id="855" w:author="Julien PARC" w:date="2021-07-09T14:13:00Z">
              <w:r w:rsidRPr="0088396E">
                <w:rPr>
                  <w:rFonts w:ascii="Calibri" w:hAnsi="Calibri" w:cs="Calibri"/>
                  <w:color w:val="000000"/>
                </w:rPr>
                <w:t>ΔU (W/m².K)</w:t>
              </w:r>
            </w:ins>
          </w:p>
        </w:tc>
        <w:tc>
          <w:tcPr>
            <w:tcW w:w="1276" w:type="dxa"/>
            <w:vAlign w:val="center"/>
            <w:hideMark/>
          </w:tcPr>
          <w:p w14:paraId="72B4D261" w14:textId="77777777" w:rsidR="00922261" w:rsidRPr="0088396E" w:rsidRDefault="00922261" w:rsidP="0088396E">
            <w:pPr>
              <w:jc w:val="center"/>
              <w:rPr>
                <w:ins w:id="856" w:author="Julien PARC" w:date="2021-07-09T14:13:00Z"/>
                <w:rFonts w:ascii="Calibri" w:hAnsi="Calibri" w:cs="Calibri"/>
                <w:color w:val="000000"/>
              </w:rPr>
            </w:pPr>
            <w:proofErr w:type="spellStart"/>
            <w:ins w:id="857" w:author="Julien PARC" w:date="2021-07-09T14:13:00Z">
              <w:r w:rsidRPr="0088396E">
                <w:rPr>
                  <w:rFonts w:ascii="Calibri" w:hAnsi="Calibri" w:cs="Calibri"/>
                  <w:color w:val="000000"/>
                </w:rPr>
                <w:t>U_final</w:t>
              </w:r>
              <w:proofErr w:type="spellEnd"/>
              <w:r w:rsidRPr="0088396E">
                <w:rPr>
                  <w:rFonts w:ascii="Calibri" w:hAnsi="Calibri" w:cs="Calibri"/>
                  <w:color w:val="000000"/>
                </w:rPr>
                <w:t xml:space="preserve"> (W/m².K)</w:t>
              </w:r>
            </w:ins>
          </w:p>
        </w:tc>
        <w:tc>
          <w:tcPr>
            <w:tcW w:w="3402" w:type="dxa"/>
            <w:noWrap/>
            <w:vAlign w:val="center"/>
            <w:hideMark/>
          </w:tcPr>
          <w:p w14:paraId="1DF7CBF3" w14:textId="77777777" w:rsidR="00922261" w:rsidRPr="0088396E" w:rsidRDefault="00922261">
            <w:pPr>
              <w:jc w:val="center"/>
              <w:rPr>
                <w:ins w:id="858" w:author="Julien PARC" w:date="2021-07-09T14:13:00Z"/>
                <w:rFonts w:ascii="Calibri" w:hAnsi="Calibri" w:cs="Calibri"/>
                <w:color w:val="000000"/>
              </w:rPr>
            </w:pPr>
            <w:ins w:id="859" w:author="Julien PARC" w:date="2021-07-09T14:13:00Z">
              <w:r w:rsidRPr="0088396E">
                <w:rPr>
                  <w:rFonts w:ascii="Calibri" w:hAnsi="Calibri" w:cs="Calibri"/>
                  <w:color w:val="000000"/>
                </w:rPr>
                <w:t>Référence delta U</w:t>
              </w:r>
            </w:ins>
          </w:p>
        </w:tc>
      </w:tr>
      <w:tr w:rsidR="00A02C92" w:rsidRPr="00922261" w14:paraId="47A36985" w14:textId="77777777" w:rsidTr="00A02C92">
        <w:trPr>
          <w:trHeight w:val="113"/>
          <w:ins w:id="860" w:author="Julien PARC" w:date="2021-07-09T14:13:00Z"/>
        </w:trPr>
        <w:tc>
          <w:tcPr>
            <w:tcW w:w="946" w:type="dxa"/>
            <w:vMerge w:val="restart"/>
            <w:textDirection w:val="btLr"/>
            <w:vAlign w:val="center"/>
            <w:hideMark/>
          </w:tcPr>
          <w:p w14:paraId="37548067" w14:textId="2CA38FEB" w:rsidR="00A02C92" w:rsidRPr="0088396E" w:rsidRDefault="00A02C92" w:rsidP="00A02C92">
            <w:pPr>
              <w:ind w:left="113" w:right="113"/>
              <w:jc w:val="center"/>
              <w:rPr>
                <w:ins w:id="861" w:author="Julien PARC" w:date="2021-07-09T14:13:00Z"/>
                <w:rFonts w:ascii="Calibri" w:hAnsi="Calibri" w:cs="Calibri"/>
                <w:color w:val="000000"/>
              </w:rPr>
            </w:pPr>
            <w:ins w:id="862" w:author="Julien PARC" w:date="2021-07-09T14:15:00Z">
              <w:r w:rsidRPr="00712B66">
                <w:rPr>
                  <w:rFonts w:ascii="Calibri" w:hAnsi="Calibri" w:cs="Calibri"/>
                  <w:color w:val="000000"/>
                </w:rPr>
                <w:t xml:space="preserve">Mur isolation par </w:t>
              </w:r>
              <w:r>
                <w:rPr>
                  <w:rFonts w:ascii="Calibri" w:hAnsi="Calibri" w:cs="Calibri"/>
                  <w:color w:val="000000"/>
                </w:rPr>
                <w:t>l’intérieur</w:t>
              </w:r>
            </w:ins>
          </w:p>
        </w:tc>
        <w:tc>
          <w:tcPr>
            <w:tcW w:w="2877" w:type="dxa"/>
            <w:vMerge w:val="restart"/>
            <w:vAlign w:val="center"/>
            <w:hideMark/>
          </w:tcPr>
          <w:p w14:paraId="3FCEBA6C" w14:textId="77777777" w:rsidR="00A02C92" w:rsidRPr="0088396E" w:rsidRDefault="00A02C92" w:rsidP="00A02C92">
            <w:pPr>
              <w:jc w:val="center"/>
              <w:rPr>
                <w:ins w:id="863" w:author="Julien PARC" w:date="2021-07-09T14:13:00Z"/>
                <w:rFonts w:ascii="Calibri" w:hAnsi="Calibri" w:cs="Calibri"/>
                <w:color w:val="000000"/>
              </w:rPr>
            </w:pPr>
            <w:ins w:id="864" w:author="Julien PARC" w:date="2021-07-09T14:13:00Z">
              <w:r w:rsidRPr="0088396E">
                <w:rPr>
                  <w:rFonts w:ascii="Calibri" w:hAnsi="Calibri" w:cs="Calibri"/>
                  <w:color w:val="000000"/>
                </w:rPr>
                <w:t>pose de contre-cloisons avec parement en plaques de plâtre et panneaux de laine minérale sur ossature métallique sans appui intermédiaire clipsé</w:t>
              </w:r>
            </w:ins>
          </w:p>
        </w:tc>
        <w:tc>
          <w:tcPr>
            <w:tcW w:w="3969" w:type="dxa"/>
            <w:vAlign w:val="center"/>
            <w:hideMark/>
          </w:tcPr>
          <w:p w14:paraId="78D29440" w14:textId="77777777" w:rsidR="00A02C92" w:rsidRPr="0088396E" w:rsidRDefault="00A02C92" w:rsidP="00A02C92">
            <w:pPr>
              <w:jc w:val="center"/>
              <w:rPr>
                <w:ins w:id="865" w:author="Julien PARC" w:date="2021-07-09T14:13:00Z"/>
                <w:rFonts w:ascii="Calibri" w:hAnsi="Calibri" w:cs="Calibri"/>
                <w:color w:val="000000"/>
              </w:rPr>
            </w:pPr>
            <w:ins w:id="866" w:author="Julien PARC" w:date="2021-07-09T14:13:00Z">
              <w:r w:rsidRPr="0088396E">
                <w:rPr>
                  <w:rFonts w:ascii="Calibri" w:hAnsi="Calibri" w:cs="Calibri"/>
                  <w:color w:val="000000"/>
                </w:rPr>
                <w:t>profilé métallique avec interruption de l'unique couche d'isolant</w:t>
              </w:r>
            </w:ins>
          </w:p>
        </w:tc>
        <w:tc>
          <w:tcPr>
            <w:tcW w:w="1842" w:type="dxa"/>
            <w:noWrap/>
            <w:vAlign w:val="center"/>
            <w:hideMark/>
          </w:tcPr>
          <w:p w14:paraId="418E6558" w14:textId="77777777" w:rsidR="00A02C92" w:rsidRPr="0088396E" w:rsidRDefault="00A02C92" w:rsidP="00A02C92">
            <w:pPr>
              <w:jc w:val="center"/>
              <w:rPr>
                <w:ins w:id="867" w:author="Julien PARC" w:date="2021-07-09T14:13:00Z"/>
                <w:rFonts w:ascii="Calibri" w:hAnsi="Calibri" w:cs="Calibri"/>
                <w:color w:val="000000"/>
              </w:rPr>
            </w:pPr>
            <w:ins w:id="868" w:author="Julien PARC" w:date="2021-07-09T14:13:00Z">
              <w:r w:rsidRPr="0088396E">
                <w:rPr>
                  <w:rFonts w:ascii="Calibri" w:hAnsi="Calibri" w:cs="Calibri"/>
                  <w:color w:val="000000"/>
                </w:rPr>
                <w:t>0,14</w:t>
              </w:r>
            </w:ins>
          </w:p>
        </w:tc>
        <w:tc>
          <w:tcPr>
            <w:tcW w:w="1276" w:type="dxa"/>
            <w:noWrap/>
            <w:vAlign w:val="center"/>
            <w:hideMark/>
          </w:tcPr>
          <w:p w14:paraId="0ED2B1D2" w14:textId="29771BC6" w:rsidR="00A02C92" w:rsidRPr="0088396E" w:rsidRDefault="00A02C92" w:rsidP="00A02C92">
            <w:pPr>
              <w:jc w:val="center"/>
              <w:rPr>
                <w:ins w:id="869" w:author="Julien PARC" w:date="2021-07-09T14:13:00Z"/>
                <w:rFonts w:ascii="Calibri" w:hAnsi="Calibri" w:cs="Calibri"/>
                <w:color w:val="000000"/>
              </w:rPr>
            </w:pPr>
            <w:ins w:id="870" w:author="Julien PARC" w:date="2021-09-01T09:37:00Z">
              <w:r>
                <w:rPr>
                  <w:rFonts w:ascii="Calibri" w:hAnsi="Calibri" w:cs="Calibri"/>
                  <w:color w:val="000000"/>
                </w:rPr>
                <w:t>0,35</w:t>
              </w:r>
            </w:ins>
          </w:p>
        </w:tc>
        <w:tc>
          <w:tcPr>
            <w:tcW w:w="3402" w:type="dxa"/>
            <w:vAlign w:val="center"/>
            <w:hideMark/>
          </w:tcPr>
          <w:p w14:paraId="43FC7864" w14:textId="77777777" w:rsidR="00A02C92" w:rsidRPr="0088396E" w:rsidRDefault="00A02C92" w:rsidP="00A02C92">
            <w:pPr>
              <w:jc w:val="center"/>
              <w:rPr>
                <w:ins w:id="871" w:author="Julien PARC" w:date="2021-07-09T14:13:00Z"/>
                <w:rFonts w:ascii="Calibri" w:hAnsi="Calibri" w:cs="Calibri"/>
                <w:i/>
                <w:iCs/>
                <w:color w:val="000000"/>
              </w:rPr>
            </w:pPr>
            <w:ins w:id="872" w:author="Julien PARC" w:date="2021-07-09T14:13:00Z">
              <w:r w:rsidRPr="0088396E">
                <w:rPr>
                  <w:rFonts w:ascii="Calibri" w:hAnsi="Calibri" w:cs="Calibri"/>
                  <w:i/>
                  <w:iCs/>
                  <w:color w:val="000000"/>
                </w:rPr>
                <w:t>RT: valeurs et coefficients pour l'application des règles Th-Bat</w:t>
              </w:r>
            </w:ins>
          </w:p>
        </w:tc>
      </w:tr>
      <w:tr w:rsidR="00A02C92" w:rsidRPr="00922261" w14:paraId="62520497" w14:textId="77777777" w:rsidTr="00A02C92">
        <w:trPr>
          <w:trHeight w:val="113"/>
          <w:ins w:id="873" w:author="Julien PARC" w:date="2021-07-09T14:13:00Z"/>
        </w:trPr>
        <w:tc>
          <w:tcPr>
            <w:tcW w:w="946" w:type="dxa"/>
            <w:vMerge/>
            <w:textDirection w:val="btLr"/>
            <w:vAlign w:val="center"/>
            <w:hideMark/>
          </w:tcPr>
          <w:p w14:paraId="6314014F" w14:textId="77777777" w:rsidR="00A02C92" w:rsidRPr="0088396E" w:rsidRDefault="00A02C92" w:rsidP="00A02C92">
            <w:pPr>
              <w:ind w:left="113" w:right="113"/>
              <w:jc w:val="center"/>
              <w:rPr>
                <w:ins w:id="874" w:author="Julien PARC" w:date="2021-07-09T14:13:00Z"/>
                <w:rFonts w:ascii="Calibri" w:hAnsi="Calibri" w:cs="Calibri"/>
                <w:color w:val="000000"/>
              </w:rPr>
            </w:pPr>
          </w:p>
        </w:tc>
        <w:tc>
          <w:tcPr>
            <w:tcW w:w="2877" w:type="dxa"/>
            <w:vMerge/>
            <w:vAlign w:val="center"/>
            <w:hideMark/>
          </w:tcPr>
          <w:p w14:paraId="1183266B" w14:textId="77777777" w:rsidR="00A02C92" w:rsidRPr="0088396E" w:rsidRDefault="00A02C92" w:rsidP="00A02C92">
            <w:pPr>
              <w:jc w:val="center"/>
              <w:rPr>
                <w:ins w:id="875" w:author="Julien PARC" w:date="2021-07-09T14:13:00Z"/>
                <w:rFonts w:ascii="Calibri" w:hAnsi="Calibri" w:cs="Calibri"/>
                <w:color w:val="000000"/>
              </w:rPr>
            </w:pPr>
          </w:p>
        </w:tc>
        <w:tc>
          <w:tcPr>
            <w:tcW w:w="3969" w:type="dxa"/>
            <w:vAlign w:val="center"/>
            <w:hideMark/>
          </w:tcPr>
          <w:p w14:paraId="6F658DDE" w14:textId="77777777" w:rsidR="00A02C92" w:rsidRPr="0088396E" w:rsidRDefault="00A02C92" w:rsidP="00A02C92">
            <w:pPr>
              <w:jc w:val="center"/>
              <w:rPr>
                <w:ins w:id="876" w:author="Julien PARC" w:date="2021-07-09T14:13:00Z"/>
                <w:rFonts w:ascii="Calibri" w:hAnsi="Calibri" w:cs="Calibri"/>
                <w:color w:val="000000"/>
              </w:rPr>
            </w:pPr>
            <w:ins w:id="877" w:author="Julien PARC" w:date="2021-07-09T14:13:00Z">
              <w:r w:rsidRPr="0088396E">
                <w:rPr>
                  <w:rFonts w:ascii="Calibri" w:hAnsi="Calibri" w:cs="Calibri"/>
                  <w:color w:val="000000"/>
                </w:rPr>
                <w:t>profilé métallique avec interruption d'une des deux couches de l'isolant</w:t>
              </w:r>
            </w:ins>
          </w:p>
        </w:tc>
        <w:tc>
          <w:tcPr>
            <w:tcW w:w="1842" w:type="dxa"/>
            <w:noWrap/>
            <w:vAlign w:val="center"/>
            <w:hideMark/>
          </w:tcPr>
          <w:p w14:paraId="260063ED" w14:textId="77777777" w:rsidR="00A02C92" w:rsidRPr="0088396E" w:rsidRDefault="00A02C92" w:rsidP="00A02C92">
            <w:pPr>
              <w:jc w:val="center"/>
              <w:rPr>
                <w:ins w:id="878" w:author="Julien PARC" w:date="2021-07-09T14:13:00Z"/>
                <w:rFonts w:ascii="Calibri" w:hAnsi="Calibri" w:cs="Calibri"/>
                <w:color w:val="000000"/>
              </w:rPr>
            </w:pPr>
            <w:ins w:id="879" w:author="Julien PARC" w:date="2021-07-09T14:13:00Z">
              <w:r w:rsidRPr="0088396E">
                <w:rPr>
                  <w:rFonts w:ascii="Calibri" w:hAnsi="Calibri" w:cs="Calibri"/>
                  <w:color w:val="000000"/>
                </w:rPr>
                <w:t>0,05</w:t>
              </w:r>
            </w:ins>
          </w:p>
        </w:tc>
        <w:tc>
          <w:tcPr>
            <w:tcW w:w="1276" w:type="dxa"/>
            <w:noWrap/>
            <w:vAlign w:val="center"/>
            <w:hideMark/>
          </w:tcPr>
          <w:p w14:paraId="780652B0" w14:textId="7C902875" w:rsidR="00A02C92" w:rsidRPr="0088396E" w:rsidRDefault="00A02C92" w:rsidP="00A02C92">
            <w:pPr>
              <w:jc w:val="center"/>
              <w:rPr>
                <w:ins w:id="880" w:author="Julien PARC" w:date="2021-07-09T14:13:00Z"/>
                <w:rFonts w:ascii="Calibri" w:hAnsi="Calibri" w:cs="Calibri"/>
                <w:color w:val="000000"/>
              </w:rPr>
            </w:pPr>
            <w:ins w:id="881" w:author="Julien PARC" w:date="2021-09-01T09:36:00Z">
              <w:r w:rsidRPr="00A02C92">
                <w:rPr>
                  <w:rFonts w:ascii="Calibri" w:hAnsi="Calibri" w:cs="Calibri"/>
                  <w:color w:val="000000"/>
                </w:rPr>
                <w:t>0,26</w:t>
              </w:r>
            </w:ins>
          </w:p>
        </w:tc>
        <w:tc>
          <w:tcPr>
            <w:tcW w:w="3402" w:type="dxa"/>
            <w:vAlign w:val="center"/>
            <w:hideMark/>
          </w:tcPr>
          <w:p w14:paraId="259F10BE" w14:textId="77777777" w:rsidR="00A02C92" w:rsidRPr="0088396E" w:rsidRDefault="00A02C92" w:rsidP="00A02C92">
            <w:pPr>
              <w:jc w:val="center"/>
              <w:rPr>
                <w:ins w:id="882" w:author="Julien PARC" w:date="2021-07-09T14:13:00Z"/>
                <w:rFonts w:ascii="Calibri" w:hAnsi="Calibri" w:cs="Calibri"/>
                <w:i/>
                <w:iCs/>
                <w:color w:val="000000"/>
              </w:rPr>
            </w:pPr>
            <w:ins w:id="883" w:author="Julien PARC" w:date="2021-07-09T14:13:00Z">
              <w:r w:rsidRPr="0088396E">
                <w:rPr>
                  <w:rFonts w:ascii="Calibri" w:hAnsi="Calibri" w:cs="Calibri"/>
                  <w:i/>
                  <w:iCs/>
                  <w:color w:val="000000"/>
                </w:rPr>
                <w:t>RT: valeurs et coefficients pour l'application des règles Th-Bat</w:t>
              </w:r>
            </w:ins>
          </w:p>
        </w:tc>
      </w:tr>
      <w:tr w:rsidR="00A02C92" w:rsidRPr="00922261" w14:paraId="2C1F7F2D" w14:textId="77777777" w:rsidTr="00A02C92">
        <w:trPr>
          <w:trHeight w:val="113"/>
          <w:ins w:id="884" w:author="Julien PARC" w:date="2021-07-09T14:13:00Z"/>
        </w:trPr>
        <w:tc>
          <w:tcPr>
            <w:tcW w:w="946" w:type="dxa"/>
            <w:vMerge/>
            <w:textDirection w:val="btLr"/>
            <w:vAlign w:val="center"/>
            <w:hideMark/>
          </w:tcPr>
          <w:p w14:paraId="7F86FE33" w14:textId="77777777" w:rsidR="00A02C92" w:rsidRPr="0088396E" w:rsidRDefault="00A02C92" w:rsidP="00A02C92">
            <w:pPr>
              <w:ind w:left="113" w:right="113"/>
              <w:jc w:val="center"/>
              <w:rPr>
                <w:ins w:id="885" w:author="Julien PARC" w:date="2021-07-09T14:13:00Z"/>
                <w:rFonts w:ascii="Calibri" w:hAnsi="Calibri" w:cs="Calibri"/>
                <w:color w:val="000000"/>
              </w:rPr>
            </w:pPr>
          </w:p>
        </w:tc>
        <w:tc>
          <w:tcPr>
            <w:tcW w:w="2877" w:type="dxa"/>
            <w:vMerge/>
            <w:vAlign w:val="center"/>
            <w:hideMark/>
          </w:tcPr>
          <w:p w14:paraId="78D2F990" w14:textId="77777777" w:rsidR="00A02C92" w:rsidRPr="0088396E" w:rsidRDefault="00A02C92" w:rsidP="00A02C92">
            <w:pPr>
              <w:jc w:val="center"/>
              <w:rPr>
                <w:ins w:id="886" w:author="Julien PARC" w:date="2021-07-09T14:13:00Z"/>
                <w:rFonts w:ascii="Calibri" w:hAnsi="Calibri" w:cs="Calibri"/>
                <w:color w:val="000000"/>
              </w:rPr>
            </w:pPr>
          </w:p>
        </w:tc>
        <w:tc>
          <w:tcPr>
            <w:tcW w:w="3969" w:type="dxa"/>
            <w:vAlign w:val="center"/>
            <w:hideMark/>
          </w:tcPr>
          <w:p w14:paraId="50BD0013" w14:textId="77777777" w:rsidR="00A02C92" w:rsidRPr="0088396E" w:rsidRDefault="00A02C92" w:rsidP="00A02C92">
            <w:pPr>
              <w:jc w:val="center"/>
              <w:rPr>
                <w:ins w:id="887" w:author="Julien PARC" w:date="2021-07-09T14:13:00Z"/>
                <w:rFonts w:ascii="Calibri" w:hAnsi="Calibri" w:cs="Calibri"/>
                <w:color w:val="000000"/>
              </w:rPr>
            </w:pPr>
            <w:ins w:id="888" w:author="Julien PARC" w:date="2021-07-09T14:13:00Z">
              <w:r w:rsidRPr="0088396E">
                <w:rPr>
                  <w:rFonts w:ascii="Calibri" w:hAnsi="Calibri" w:cs="Calibri"/>
                  <w:color w:val="000000"/>
                </w:rPr>
                <w:t>profilé métallique en U avec perforation de l'unique couche d'isolant</w:t>
              </w:r>
            </w:ins>
          </w:p>
        </w:tc>
        <w:tc>
          <w:tcPr>
            <w:tcW w:w="1842" w:type="dxa"/>
            <w:noWrap/>
            <w:vAlign w:val="center"/>
            <w:hideMark/>
          </w:tcPr>
          <w:p w14:paraId="7DB8AEFE" w14:textId="77777777" w:rsidR="00A02C92" w:rsidRPr="0088396E" w:rsidRDefault="00A02C92" w:rsidP="00A02C92">
            <w:pPr>
              <w:jc w:val="center"/>
              <w:rPr>
                <w:ins w:id="889" w:author="Julien PARC" w:date="2021-07-09T14:13:00Z"/>
                <w:rFonts w:ascii="Calibri" w:hAnsi="Calibri" w:cs="Calibri"/>
                <w:color w:val="000000"/>
              </w:rPr>
            </w:pPr>
            <w:ins w:id="890" w:author="Julien PARC" w:date="2021-07-09T14:13:00Z">
              <w:r w:rsidRPr="0088396E">
                <w:rPr>
                  <w:rFonts w:ascii="Calibri" w:hAnsi="Calibri" w:cs="Calibri"/>
                  <w:color w:val="000000"/>
                </w:rPr>
                <w:t>0,07</w:t>
              </w:r>
            </w:ins>
          </w:p>
        </w:tc>
        <w:tc>
          <w:tcPr>
            <w:tcW w:w="1276" w:type="dxa"/>
            <w:noWrap/>
            <w:vAlign w:val="center"/>
            <w:hideMark/>
          </w:tcPr>
          <w:p w14:paraId="311E3B2A" w14:textId="0EED6FAD" w:rsidR="00A02C92" w:rsidRPr="0088396E" w:rsidRDefault="00A02C92" w:rsidP="00A02C92">
            <w:pPr>
              <w:jc w:val="center"/>
              <w:rPr>
                <w:ins w:id="891" w:author="Julien PARC" w:date="2021-07-09T14:13:00Z"/>
                <w:rFonts w:ascii="Calibri" w:hAnsi="Calibri" w:cs="Calibri"/>
                <w:color w:val="000000"/>
              </w:rPr>
            </w:pPr>
            <w:ins w:id="892" w:author="Julien PARC" w:date="2021-09-01T09:36:00Z">
              <w:r w:rsidRPr="00A02C92">
                <w:rPr>
                  <w:rFonts w:ascii="Calibri" w:hAnsi="Calibri" w:cs="Calibri"/>
                  <w:color w:val="000000"/>
                </w:rPr>
                <w:t>0,28</w:t>
              </w:r>
            </w:ins>
          </w:p>
        </w:tc>
        <w:tc>
          <w:tcPr>
            <w:tcW w:w="3402" w:type="dxa"/>
            <w:vAlign w:val="center"/>
            <w:hideMark/>
          </w:tcPr>
          <w:p w14:paraId="6FD07B85" w14:textId="77777777" w:rsidR="00A02C92" w:rsidRPr="0088396E" w:rsidRDefault="00A02C92" w:rsidP="00A02C92">
            <w:pPr>
              <w:jc w:val="center"/>
              <w:rPr>
                <w:ins w:id="893" w:author="Julien PARC" w:date="2021-07-09T14:13:00Z"/>
                <w:rFonts w:ascii="Calibri" w:hAnsi="Calibri" w:cs="Calibri"/>
                <w:i/>
                <w:iCs/>
                <w:color w:val="000000"/>
              </w:rPr>
            </w:pPr>
            <w:ins w:id="894" w:author="Julien PARC" w:date="2021-07-09T14:13:00Z">
              <w:r w:rsidRPr="0088396E">
                <w:rPr>
                  <w:rFonts w:ascii="Calibri" w:hAnsi="Calibri" w:cs="Calibri"/>
                  <w:i/>
                  <w:iCs/>
                  <w:color w:val="000000"/>
                </w:rPr>
                <w:t>RT: valeurs et coefficients pour l'application des règles Th-Bat</w:t>
              </w:r>
            </w:ins>
          </w:p>
        </w:tc>
      </w:tr>
      <w:tr w:rsidR="00A02C92" w:rsidRPr="00922261" w14:paraId="034D62FA" w14:textId="77777777" w:rsidTr="00A02C92">
        <w:trPr>
          <w:trHeight w:val="113"/>
          <w:ins w:id="895" w:author="Julien PARC" w:date="2021-07-09T14:13:00Z"/>
        </w:trPr>
        <w:tc>
          <w:tcPr>
            <w:tcW w:w="946" w:type="dxa"/>
            <w:vMerge/>
            <w:textDirection w:val="btLr"/>
            <w:vAlign w:val="center"/>
            <w:hideMark/>
          </w:tcPr>
          <w:p w14:paraId="4F5E9D84" w14:textId="77777777" w:rsidR="00A02C92" w:rsidRPr="0088396E" w:rsidRDefault="00A02C92" w:rsidP="00A02C92">
            <w:pPr>
              <w:ind w:left="113" w:right="113"/>
              <w:jc w:val="center"/>
              <w:rPr>
                <w:ins w:id="896" w:author="Julien PARC" w:date="2021-07-09T14:13:00Z"/>
                <w:rFonts w:ascii="Calibri" w:hAnsi="Calibri" w:cs="Calibri"/>
                <w:color w:val="000000"/>
              </w:rPr>
            </w:pPr>
          </w:p>
        </w:tc>
        <w:tc>
          <w:tcPr>
            <w:tcW w:w="2877" w:type="dxa"/>
            <w:vMerge/>
            <w:vAlign w:val="center"/>
            <w:hideMark/>
          </w:tcPr>
          <w:p w14:paraId="7BCDA552" w14:textId="77777777" w:rsidR="00A02C92" w:rsidRPr="0088396E" w:rsidRDefault="00A02C92" w:rsidP="00A02C92">
            <w:pPr>
              <w:jc w:val="center"/>
              <w:rPr>
                <w:ins w:id="897" w:author="Julien PARC" w:date="2021-07-09T14:13:00Z"/>
                <w:rFonts w:ascii="Calibri" w:hAnsi="Calibri" w:cs="Calibri"/>
                <w:color w:val="000000"/>
              </w:rPr>
            </w:pPr>
          </w:p>
        </w:tc>
        <w:tc>
          <w:tcPr>
            <w:tcW w:w="3969" w:type="dxa"/>
            <w:vAlign w:val="center"/>
            <w:hideMark/>
          </w:tcPr>
          <w:p w14:paraId="1B4C28DC" w14:textId="77777777" w:rsidR="00A02C92" w:rsidRPr="0088396E" w:rsidRDefault="00A02C92" w:rsidP="00A02C92">
            <w:pPr>
              <w:jc w:val="center"/>
              <w:rPr>
                <w:ins w:id="898" w:author="Julien PARC" w:date="2021-07-09T14:13:00Z"/>
                <w:rFonts w:ascii="Calibri" w:hAnsi="Calibri" w:cs="Calibri"/>
                <w:color w:val="000000"/>
              </w:rPr>
            </w:pPr>
            <w:ins w:id="899" w:author="Julien PARC" w:date="2021-07-09T14:13:00Z">
              <w:r w:rsidRPr="0088396E">
                <w:rPr>
                  <w:rFonts w:ascii="Calibri" w:hAnsi="Calibri" w:cs="Calibri"/>
                  <w:color w:val="000000"/>
                </w:rPr>
                <w:t>profilé métallique en U avec perforation d'une des deux couches de l'isolant</w:t>
              </w:r>
            </w:ins>
          </w:p>
        </w:tc>
        <w:tc>
          <w:tcPr>
            <w:tcW w:w="1842" w:type="dxa"/>
            <w:noWrap/>
            <w:vAlign w:val="center"/>
            <w:hideMark/>
          </w:tcPr>
          <w:p w14:paraId="53C85351" w14:textId="77777777" w:rsidR="00A02C92" w:rsidRPr="0088396E" w:rsidRDefault="00A02C92" w:rsidP="00A02C92">
            <w:pPr>
              <w:jc w:val="center"/>
              <w:rPr>
                <w:ins w:id="900" w:author="Julien PARC" w:date="2021-07-09T14:13:00Z"/>
                <w:rFonts w:ascii="Calibri" w:hAnsi="Calibri" w:cs="Calibri"/>
                <w:color w:val="000000"/>
              </w:rPr>
            </w:pPr>
            <w:ins w:id="901" w:author="Julien PARC" w:date="2021-07-09T14:13:00Z">
              <w:r w:rsidRPr="0088396E">
                <w:rPr>
                  <w:rFonts w:ascii="Calibri" w:hAnsi="Calibri" w:cs="Calibri"/>
                  <w:color w:val="000000"/>
                </w:rPr>
                <w:t>0,03</w:t>
              </w:r>
            </w:ins>
          </w:p>
        </w:tc>
        <w:tc>
          <w:tcPr>
            <w:tcW w:w="1276" w:type="dxa"/>
            <w:noWrap/>
            <w:vAlign w:val="center"/>
            <w:hideMark/>
          </w:tcPr>
          <w:p w14:paraId="47312AA2" w14:textId="0899A4D2" w:rsidR="00A02C92" w:rsidRPr="0088396E" w:rsidRDefault="00A02C92" w:rsidP="00A02C92">
            <w:pPr>
              <w:jc w:val="center"/>
              <w:rPr>
                <w:ins w:id="902" w:author="Julien PARC" w:date="2021-07-09T14:13:00Z"/>
                <w:rFonts w:ascii="Calibri" w:hAnsi="Calibri" w:cs="Calibri"/>
                <w:color w:val="000000"/>
              </w:rPr>
            </w:pPr>
            <w:ins w:id="903" w:author="Julien PARC" w:date="2021-09-01T09:36:00Z">
              <w:r w:rsidRPr="00A02C92">
                <w:rPr>
                  <w:rFonts w:ascii="Calibri" w:hAnsi="Calibri" w:cs="Calibri"/>
                  <w:color w:val="000000"/>
                </w:rPr>
                <w:t>0,24</w:t>
              </w:r>
            </w:ins>
          </w:p>
        </w:tc>
        <w:tc>
          <w:tcPr>
            <w:tcW w:w="3402" w:type="dxa"/>
            <w:vAlign w:val="center"/>
            <w:hideMark/>
          </w:tcPr>
          <w:p w14:paraId="443D6B62" w14:textId="77777777" w:rsidR="00A02C92" w:rsidRPr="0088396E" w:rsidRDefault="00A02C92" w:rsidP="00A02C92">
            <w:pPr>
              <w:jc w:val="center"/>
              <w:rPr>
                <w:ins w:id="904" w:author="Julien PARC" w:date="2021-07-09T14:13:00Z"/>
                <w:rFonts w:ascii="Calibri" w:hAnsi="Calibri" w:cs="Calibri"/>
                <w:i/>
                <w:iCs/>
                <w:color w:val="000000"/>
              </w:rPr>
            </w:pPr>
            <w:ins w:id="905" w:author="Julien PARC" w:date="2021-07-09T14:13:00Z">
              <w:r w:rsidRPr="0088396E">
                <w:rPr>
                  <w:rFonts w:ascii="Calibri" w:hAnsi="Calibri" w:cs="Calibri"/>
                  <w:i/>
                  <w:iCs/>
                  <w:color w:val="000000"/>
                </w:rPr>
                <w:t>RT: valeurs et coefficients pour l'application des règles Th-Bat</w:t>
              </w:r>
            </w:ins>
          </w:p>
        </w:tc>
      </w:tr>
      <w:tr w:rsidR="00A02C92" w:rsidRPr="00922261" w14:paraId="0D8C6E42" w14:textId="77777777" w:rsidTr="00A02C92">
        <w:trPr>
          <w:trHeight w:val="113"/>
          <w:ins w:id="906" w:author="Julien PARC" w:date="2021-07-09T14:13:00Z"/>
        </w:trPr>
        <w:tc>
          <w:tcPr>
            <w:tcW w:w="946" w:type="dxa"/>
            <w:vMerge/>
            <w:textDirection w:val="btLr"/>
            <w:vAlign w:val="center"/>
            <w:hideMark/>
          </w:tcPr>
          <w:p w14:paraId="4ADAB22A" w14:textId="77777777" w:rsidR="00A02C92" w:rsidRPr="0088396E" w:rsidRDefault="00A02C92" w:rsidP="00A02C92">
            <w:pPr>
              <w:ind w:left="113" w:right="113"/>
              <w:jc w:val="center"/>
              <w:rPr>
                <w:ins w:id="907" w:author="Julien PARC" w:date="2021-07-09T14:13:00Z"/>
                <w:rFonts w:ascii="Calibri" w:hAnsi="Calibri" w:cs="Calibri"/>
                <w:color w:val="000000"/>
              </w:rPr>
            </w:pPr>
          </w:p>
        </w:tc>
        <w:tc>
          <w:tcPr>
            <w:tcW w:w="6846" w:type="dxa"/>
            <w:gridSpan w:val="2"/>
            <w:vAlign w:val="center"/>
            <w:hideMark/>
          </w:tcPr>
          <w:p w14:paraId="42F1C895" w14:textId="77777777" w:rsidR="00A02C92" w:rsidRPr="0088396E" w:rsidRDefault="00A02C92" w:rsidP="00A02C92">
            <w:pPr>
              <w:jc w:val="center"/>
              <w:rPr>
                <w:ins w:id="908" w:author="Julien PARC" w:date="2021-07-09T14:13:00Z"/>
                <w:rFonts w:ascii="Calibri" w:hAnsi="Calibri" w:cs="Calibri"/>
                <w:color w:val="000000"/>
              </w:rPr>
            </w:pPr>
            <w:ins w:id="909" w:author="Julien PARC" w:date="2021-07-09T14:13:00Z">
              <w:r w:rsidRPr="0088396E">
                <w:rPr>
                  <w:rFonts w:ascii="Calibri" w:hAnsi="Calibri" w:cs="Calibri"/>
                  <w:color w:val="000000"/>
                </w:rPr>
                <w:t>pose collée de complexes de doublage plaques de plâtre et isolant (120 mm)</w:t>
              </w:r>
            </w:ins>
          </w:p>
        </w:tc>
        <w:tc>
          <w:tcPr>
            <w:tcW w:w="1842" w:type="dxa"/>
            <w:noWrap/>
            <w:vAlign w:val="center"/>
            <w:hideMark/>
          </w:tcPr>
          <w:p w14:paraId="50A8C602" w14:textId="77777777" w:rsidR="00A02C92" w:rsidRPr="0088396E" w:rsidRDefault="00A02C92" w:rsidP="00A02C92">
            <w:pPr>
              <w:jc w:val="center"/>
              <w:rPr>
                <w:ins w:id="910" w:author="Julien PARC" w:date="2021-07-09T14:13:00Z"/>
                <w:rFonts w:ascii="Calibri" w:hAnsi="Calibri" w:cs="Calibri"/>
                <w:color w:val="000000"/>
              </w:rPr>
            </w:pPr>
            <w:ins w:id="911" w:author="Julien PARC" w:date="2021-07-09T14:13:00Z">
              <w:r w:rsidRPr="0088396E">
                <w:rPr>
                  <w:rFonts w:ascii="Calibri" w:hAnsi="Calibri" w:cs="Calibri"/>
                  <w:color w:val="000000"/>
                </w:rPr>
                <w:t>0</w:t>
              </w:r>
            </w:ins>
          </w:p>
        </w:tc>
        <w:tc>
          <w:tcPr>
            <w:tcW w:w="1276" w:type="dxa"/>
            <w:noWrap/>
            <w:vAlign w:val="center"/>
            <w:hideMark/>
          </w:tcPr>
          <w:p w14:paraId="75C1184F" w14:textId="412B003C" w:rsidR="00A02C92" w:rsidRPr="0088396E" w:rsidRDefault="00A02C92" w:rsidP="00A02C92">
            <w:pPr>
              <w:jc w:val="center"/>
              <w:rPr>
                <w:ins w:id="912" w:author="Julien PARC" w:date="2021-07-09T14:13:00Z"/>
                <w:rFonts w:ascii="Calibri" w:hAnsi="Calibri" w:cs="Calibri"/>
                <w:color w:val="000000"/>
              </w:rPr>
            </w:pPr>
            <w:ins w:id="913" w:author="Julien PARC" w:date="2021-07-09T14:13:00Z">
              <w:r w:rsidRPr="0088396E">
                <w:rPr>
                  <w:rFonts w:ascii="Calibri" w:hAnsi="Calibri" w:cs="Calibri"/>
                  <w:color w:val="000000"/>
                </w:rPr>
                <w:t>0,17</w:t>
              </w:r>
            </w:ins>
          </w:p>
        </w:tc>
        <w:tc>
          <w:tcPr>
            <w:tcW w:w="3402" w:type="dxa"/>
            <w:hideMark/>
          </w:tcPr>
          <w:p w14:paraId="0BCE89E3" w14:textId="6ED1254A" w:rsidR="00A02C92" w:rsidRPr="0088396E" w:rsidRDefault="00A02C92" w:rsidP="00A02C92">
            <w:pPr>
              <w:jc w:val="center"/>
              <w:rPr>
                <w:ins w:id="914" w:author="Julien PARC" w:date="2021-07-09T14:13:00Z"/>
                <w:rFonts w:ascii="Calibri" w:hAnsi="Calibri" w:cs="Calibri"/>
                <w:i/>
                <w:iCs/>
                <w:color w:val="000000"/>
              </w:rPr>
            </w:pPr>
            <w:ins w:id="915" w:author="Julien PARC" w:date="2021-09-01T09:36:00Z">
              <w:r w:rsidRPr="00C90A46">
                <w:t xml:space="preserve"> 0,21   </w:t>
              </w:r>
            </w:ins>
          </w:p>
        </w:tc>
      </w:tr>
      <w:tr w:rsidR="00A02C92" w:rsidRPr="00922261" w14:paraId="6A84673F" w14:textId="77777777" w:rsidTr="00A02C92">
        <w:trPr>
          <w:trHeight w:val="113"/>
          <w:ins w:id="916" w:author="Julien PARC" w:date="2021-07-09T14:13:00Z"/>
        </w:trPr>
        <w:tc>
          <w:tcPr>
            <w:tcW w:w="946" w:type="dxa"/>
            <w:vMerge/>
            <w:textDirection w:val="btLr"/>
            <w:vAlign w:val="center"/>
            <w:hideMark/>
          </w:tcPr>
          <w:p w14:paraId="5F6E9492" w14:textId="77777777" w:rsidR="00A02C92" w:rsidRPr="0088396E" w:rsidRDefault="00A02C92" w:rsidP="00A02C92">
            <w:pPr>
              <w:ind w:left="113" w:right="113"/>
              <w:jc w:val="center"/>
              <w:rPr>
                <w:ins w:id="917" w:author="Julien PARC" w:date="2021-07-09T14:13:00Z"/>
                <w:rFonts w:ascii="Calibri" w:hAnsi="Calibri" w:cs="Calibri"/>
                <w:color w:val="000000"/>
              </w:rPr>
            </w:pPr>
          </w:p>
        </w:tc>
        <w:tc>
          <w:tcPr>
            <w:tcW w:w="2877" w:type="dxa"/>
            <w:vMerge w:val="restart"/>
            <w:vAlign w:val="center"/>
            <w:hideMark/>
          </w:tcPr>
          <w:p w14:paraId="30468087" w14:textId="77777777" w:rsidR="00A02C92" w:rsidRPr="0088396E" w:rsidRDefault="00A02C92" w:rsidP="00A02C92">
            <w:pPr>
              <w:jc w:val="center"/>
              <w:rPr>
                <w:ins w:id="918" w:author="Julien PARC" w:date="2021-07-09T14:13:00Z"/>
                <w:rFonts w:ascii="Calibri" w:hAnsi="Calibri" w:cs="Calibri"/>
                <w:color w:val="000000"/>
              </w:rPr>
            </w:pPr>
            <w:ins w:id="919" w:author="Julien PARC" w:date="2021-07-09T14:13:00Z">
              <w:r w:rsidRPr="0088396E">
                <w:rPr>
                  <w:rFonts w:ascii="Calibri" w:hAnsi="Calibri" w:cs="Calibri"/>
                  <w:color w:val="000000"/>
                </w:rPr>
                <w:t>pose de contre-cloisons avec parement en plaques de plâtre et panneaux de laine minérale sur ossature métallique avec appuis intermédiaires clipsés</w:t>
              </w:r>
            </w:ins>
          </w:p>
        </w:tc>
        <w:tc>
          <w:tcPr>
            <w:tcW w:w="3969" w:type="dxa"/>
            <w:vAlign w:val="center"/>
            <w:hideMark/>
          </w:tcPr>
          <w:p w14:paraId="1BBD8C91" w14:textId="1FE18453" w:rsidR="00A02C92" w:rsidRPr="0088396E" w:rsidRDefault="00A02C92" w:rsidP="00A02C92">
            <w:pPr>
              <w:jc w:val="center"/>
              <w:rPr>
                <w:ins w:id="920" w:author="Julien PARC" w:date="2021-07-09T14:13:00Z"/>
                <w:rFonts w:ascii="Calibri" w:hAnsi="Calibri" w:cs="Calibri"/>
                <w:color w:val="000000"/>
              </w:rPr>
            </w:pPr>
            <w:ins w:id="921" w:author="Julien PARC" w:date="2021-07-09T14:13:00Z">
              <w:r w:rsidRPr="0088396E">
                <w:rPr>
                  <w:rFonts w:ascii="Calibri" w:hAnsi="Calibri" w:cs="Calibri"/>
                  <w:color w:val="000000"/>
                </w:rPr>
                <w:t>appuis intermédiaires en acier</w:t>
              </w:r>
            </w:ins>
          </w:p>
        </w:tc>
        <w:tc>
          <w:tcPr>
            <w:tcW w:w="1842" w:type="dxa"/>
            <w:noWrap/>
            <w:vAlign w:val="center"/>
            <w:hideMark/>
          </w:tcPr>
          <w:p w14:paraId="51C66221" w14:textId="77777777" w:rsidR="00A02C92" w:rsidRPr="0088396E" w:rsidRDefault="00A02C92" w:rsidP="00A02C92">
            <w:pPr>
              <w:jc w:val="center"/>
              <w:rPr>
                <w:ins w:id="922" w:author="Julien PARC" w:date="2021-07-09T14:13:00Z"/>
                <w:rFonts w:ascii="Calibri" w:hAnsi="Calibri" w:cs="Calibri"/>
                <w:color w:val="000000"/>
              </w:rPr>
            </w:pPr>
            <w:ins w:id="923" w:author="Julien PARC" w:date="2021-07-09T14:13:00Z">
              <w:r w:rsidRPr="0088396E">
                <w:rPr>
                  <w:rFonts w:ascii="Calibri" w:hAnsi="Calibri" w:cs="Calibri"/>
                  <w:color w:val="000000"/>
                </w:rPr>
                <w:t>0,04</w:t>
              </w:r>
            </w:ins>
          </w:p>
        </w:tc>
        <w:tc>
          <w:tcPr>
            <w:tcW w:w="1276" w:type="dxa"/>
            <w:noWrap/>
            <w:vAlign w:val="center"/>
            <w:hideMark/>
          </w:tcPr>
          <w:p w14:paraId="42AF6275" w14:textId="11568A83" w:rsidR="00A02C92" w:rsidRPr="0088396E" w:rsidRDefault="00A02C92" w:rsidP="00A02C92">
            <w:pPr>
              <w:jc w:val="center"/>
              <w:rPr>
                <w:ins w:id="924" w:author="Julien PARC" w:date="2021-07-09T14:13:00Z"/>
                <w:rFonts w:ascii="Calibri" w:hAnsi="Calibri" w:cs="Calibri"/>
                <w:color w:val="000000"/>
              </w:rPr>
            </w:pPr>
            <w:ins w:id="925" w:author="Julien PARC" w:date="2021-09-01T09:36:00Z">
              <w:r w:rsidRPr="00A02C92">
                <w:rPr>
                  <w:rFonts w:ascii="Calibri" w:hAnsi="Calibri" w:cs="Calibri"/>
                  <w:color w:val="000000"/>
                </w:rPr>
                <w:t>0,25</w:t>
              </w:r>
            </w:ins>
          </w:p>
        </w:tc>
        <w:tc>
          <w:tcPr>
            <w:tcW w:w="3402" w:type="dxa"/>
            <w:vAlign w:val="center"/>
            <w:hideMark/>
          </w:tcPr>
          <w:p w14:paraId="5D60ED81" w14:textId="0F51FF72" w:rsidR="00A02C92" w:rsidRPr="0088396E" w:rsidRDefault="00A02C92" w:rsidP="00A02C92">
            <w:pPr>
              <w:jc w:val="center"/>
              <w:rPr>
                <w:ins w:id="926" w:author="Julien PARC" w:date="2021-07-09T14:13:00Z"/>
                <w:rFonts w:ascii="Calibri" w:hAnsi="Calibri" w:cs="Calibri"/>
                <w:i/>
                <w:iCs/>
                <w:color w:val="000000"/>
              </w:rPr>
            </w:pPr>
            <w:ins w:id="927" w:author="Julien PARC" w:date="2021-07-09T14:13:00Z">
              <w:r w:rsidRPr="0088396E">
                <w:rPr>
                  <w:rFonts w:ascii="Calibri" w:hAnsi="Calibri" w:cs="Calibri"/>
                  <w:i/>
                  <w:iCs/>
                  <w:color w:val="000000"/>
                </w:rPr>
                <w:t>RAGE - Guide 2015 "isolation thermique par l'intérieur - Rénovation"</w:t>
              </w:r>
            </w:ins>
          </w:p>
        </w:tc>
      </w:tr>
      <w:tr w:rsidR="00A02C92" w:rsidRPr="00922261" w14:paraId="183FFAD1" w14:textId="77777777" w:rsidTr="00A02C92">
        <w:trPr>
          <w:trHeight w:val="113"/>
          <w:ins w:id="928" w:author="Julien PARC" w:date="2021-07-09T14:13:00Z"/>
        </w:trPr>
        <w:tc>
          <w:tcPr>
            <w:tcW w:w="946" w:type="dxa"/>
            <w:vMerge/>
            <w:textDirection w:val="btLr"/>
            <w:vAlign w:val="center"/>
            <w:hideMark/>
          </w:tcPr>
          <w:p w14:paraId="7479BF9D" w14:textId="77777777" w:rsidR="00A02C92" w:rsidRPr="0088396E" w:rsidRDefault="00A02C92" w:rsidP="00A02C92">
            <w:pPr>
              <w:ind w:left="113" w:right="113"/>
              <w:jc w:val="center"/>
              <w:rPr>
                <w:ins w:id="929" w:author="Julien PARC" w:date="2021-07-09T14:13:00Z"/>
                <w:rFonts w:ascii="Calibri" w:hAnsi="Calibri" w:cs="Calibri"/>
                <w:color w:val="000000"/>
              </w:rPr>
            </w:pPr>
          </w:p>
        </w:tc>
        <w:tc>
          <w:tcPr>
            <w:tcW w:w="2877" w:type="dxa"/>
            <w:vMerge/>
            <w:vAlign w:val="center"/>
            <w:hideMark/>
          </w:tcPr>
          <w:p w14:paraId="7DB8E12B" w14:textId="77777777" w:rsidR="00A02C92" w:rsidRPr="0088396E" w:rsidRDefault="00A02C92" w:rsidP="00A02C92">
            <w:pPr>
              <w:jc w:val="center"/>
              <w:rPr>
                <w:ins w:id="930" w:author="Julien PARC" w:date="2021-07-09T14:13:00Z"/>
                <w:rFonts w:ascii="Calibri" w:hAnsi="Calibri" w:cs="Calibri"/>
                <w:color w:val="000000"/>
              </w:rPr>
            </w:pPr>
          </w:p>
        </w:tc>
        <w:tc>
          <w:tcPr>
            <w:tcW w:w="3969" w:type="dxa"/>
            <w:vAlign w:val="center"/>
            <w:hideMark/>
          </w:tcPr>
          <w:p w14:paraId="38A327A2" w14:textId="77777777" w:rsidR="00A02C92" w:rsidRPr="0088396E" w:rsidRDefault="00A02C92" w:rsidP="00A02C92">
            <w:pPr>
              <w:jc w:val="center"/>
              <w:rPr>
                <w:ins w:id="931" w:author="Julien PARC" w:date="2021-07-09T14:13:00Z"/>
                <w:rFonts w:ascii="Calibri" w:hAnsi="Calibri" w:cs="Calibri"/>
                <w:color w:val="000000"/>
              </w:rPr>
            </w:pPr>
            <w:ins w:id="932" w:author="Julien PARC" w:date="2021-07-09T14:13:00Z">
              <w:r w:rsidRPr="0088396E">
                <w:rPr>
                  <w:rFonts w:ascii="Calibri" w:hAnsi="Calibri" w:cs="Calibri"/>
                  <w:color w:val="000000"/>
                </w:rPr>
                <w:t>appuis intermédiaires en synthétique</w:t>
              </w:r>
            </w:ins>
          </w:p>
        </w:tc>
        <w:tc>
          <w:tcPr>
            <w:tcW w:w="1842" w:type="dxa"/>
            <w:noWrap/>
            <w:vAlign w:val="center"/>
            <w:hideMark/>
          </w:tcPr>
          <w:p w14:paraId="663432D0" w14:textId="77777777" w:rsidR="00A02C92" w:rsidRPr="0088396E" w:rsidRDefault="00A02C92" w:rsidP="00A02C92">
            <w:pPr>
              <w:jc w:val="center"/>
              <w:rPr>
                <w:ins w:id="933" w:author="Julien PARC" w:date="2021-07-09T14:13:00Z"/>
                <w:rFonts w:ascii="Calibri" w:hAnsi="Calibri" w:cs="Calibri"/>
                <w:color w:val="000000"/>
              </w:rPr>
            </w:pPr>
            <w:ins w:id="934" w:author="Julien PARC" w:date="2021-07-09T14:13:00Z">
              <w:r w:rsidRPr="0088396E">
                <w:rPr>
                  <w:rFonts w:ascii="Calibri" w:hAnsi="Calibri" w:cs="Calibri"/>
                  <w:color w:val="000000"/>
                </w:rPr>
                <w:t>0</w:t>
              </w:r>
            </w:ins>
          </w:p>
        </w:tc>
        <w:tc>
          <w:tcPr>
            <w:tcW w:w="1276" w:type="dxa"/>
            <w:noWrap/>
            <w:vAlign w:val="center"/>
            <w:hideMark/>
          </w:tcPr>
          <w:p w14:paraId="7B8E41E8" w14:textId="380746F2" w:rsidR="00A02C92" w:rsidRPr="0088396E" w:rsidRDefault="00A02C92" w:rsidP="00A02C92">
            <w:pPr>
              <w:jc w:val="center"/>
              <w:rPr>
                <w:ins w:id="935" w:author="Julien PARC" w:date="2021-07-09T14:13:00Z"/>
                <w:rFonts w:ascii="Calibri" w:hAnsi="Calibri" w:cs="Calibri"/>
                <w:color w:val="000000"/>
              </w:rPr>
            </w:pPr>
            <w:ins w:id="936" w:author="Julien PARC" w:date="2021-09-01T09:36:00Z">
              <w:r w:rsidRPr="00A02C92">
                <w:rPr>
                  <w:rFonts w:ascii="Calibri" w:hAnsi="Calibri" w:cs="Calibri"/>
                  <w:color w:val="000000"/>
                </w:rPr>
                <w:t>0,21</w:t>
              </w:r>
            </w:ins>
          </w:p>
        </w:tc>
        <w:tc>
          <w:tcPr>
            <w:tcW w:w="3402" w:type="dxa"/>
            <w:vAlign w:val="center"/>
            <w:hideMark/>
          </w:tcPr>
          <w:p w14:paraId="1B835426" w14:textId="06401364" w:rsidR="00A02C92" w:rsidRPr="0088396E" w:rsidRDefault="00A02C92" w:rsidP="00A02C92">
            <w:pPr>
              <w:jc w:val="center"/>
              <w:rPr>
                <w:ins w:id="937" w:author="Julien PARC" w:date="2021-07-09T14:13:00Z"/>
                <w:rFonts w:ascii="Calibri" w:hAnsi="Calibri" w:cs="Calibri"/>
                <w:i/>
                <w:iCs/>
                <w:color w:val="000000"/>
              </w:rPr>
            </w:pPr>
            <w:ins w:id="938" w:author="Julien PARC" w:date="2021-07-09T14:13:00Z">
              <w:r w:rsidRPr="0088396E">
                <w:rPr>
                  <w:rFonts w:ascii="Calibri" w:hAnsi="Calibri" w:cs="Calibri"/>
                  <w:i/>
                  <w:iCs/>
                  <w:color w:val="000000"/>
                </w:rPr>
                <w:t>RAGE - Guide 2015 "isolation thermique par l'intérieur - Rénovation"</w:t>
              </w:r>
            </w:ins>
          </w:p>
        </w:tc>
      </w:tr>
      <w:tr w:rsidR="00A02C92" w:rsidRPr="00922261" w14:paraId="587F9851" w14:textId="77777777" w:rsidTr="00A02C92">
        <w:trPr>
          <w:trHeight w:val="113"/>
          <w:ins w:id="939" w:author="Julien PARC" w:date="2021-07-09T14:13:00Z"/>
        </w:trPr>
        <w:tc>
          <w:tcPr>
            <w:tcW w:w="946" w:type="dxa"/>
            <w:vMerge/>
            <w:textDirection w:val="btLr"/>
            <w:vAlign w:val="center"/>
            <w:hideMark/>
          </w:tcPr>
          <w:p w14:paraId="6985E290" w14:textId="77777777" w:rsidR="00A02C92" w:rsidRPr="0088396E" w:rsidRDefault="00A02C92" w:rsidP="00A02C92">
            <w:pPr>
              <w:ind w:left="113" w:right="113"/>
              <w:jc w:val="center"/>
              <w:rPr>
                <w:ins w:id="940" w:author="Julien PARC" w:date="2021-07-09T14:13:00Z"/>
                <w:rFonts w:ascii="Calibri" w:hAnsi="Calibri" w:cs="Calibri"/>
                <w:color w:val="000000"/>
              </w:rPr>
            </w:pPr>
          </w:p>
        </w:tc>
        <w:tc>
          <w:tcPr>
            <w:tcW w:w="2877" w:type="dxa"/>
            <w:vMerge w:val="restart"/>
            <w:vAlign w:val="center"/>
            <w:hideMark/>
          </w:tcPr>
          <w:p w14:paraId="5051A8D2" w14:textId="77777777" w:rsidR="00A02C92" w:rsidRPr="0088396E" w:rsidRDefault="00A02C92" w:rsidP="00A02C92">
            <w:pPr>
              <w:jc w:val="center"/>
              <w:rPr>
                <w:ins w:id="941" w:author="Julien PARC" w:date="2021-07-09T14:13:00Z"/>
                <w:rFonts w:ascii="Calibri" w:hAnsi="Calibri" w:cs="Calibri"/>
                <w:color w:val="000000"/>
              </w:rPr>
            </w:pPr>
            <w:ins w:id="942" w:author="Julien PARC" w:date="2021-07-09T14:13:00Z">
              <w:r w:rsidRPr="0088396E">
                <w:rPr>
                  <w:rFonts w:ascii="Calibri" w:hAnsi="Calibri" w:cs="Calibri"/>
                  <w:color w:val="000000"/>
                </w:rPr>
                <w:t>pose de contre-cloisons avec parement plaques de plâtre et panneaux de laine minérale sur ossature bois</w:t>
              </w:r>
            </w:ins>
          </w:p>
        </w:tc>
        <w:tc>
          <w:tcPr>
            <w:tcW w:w="3969" w:type="dxa"/>
            <w:vAlign w:val="center"/>
            <w:hideMark/>
          </w:tcPr>
          <w:p w14:paraId="67C65974" w14:textId="77777777" w:rsidR="00A02C92" w:rsidRPr="0088396E" w:rsidRDefault="00A02C92" w:rsidP="00A02C92">
            <w:pPr>
              <w:jc w:val="center"/>
              <w:rPr>
                <w:ins w:id="943" w:author="Julien PARC" w:date="2021-07-09T14:13:00Z"/>
                <w:rFonts w:ascii="Calibri" w:hAnsi="Calibri" w:cs="Calibri"/>
                <w:color w:val="000000"/>
              </w:rPr>
            </w:pPr>
            <w:ins w:id="944" w:author="Julien PARC" w:date="2021-07-09T14:13:00Z">
              <w:r w:rsidRPr="0088396E">
                <w:rPr>
                  <w:rFonts w:ascii="Calibri" w:hAnsi="Calibri" w:cs="Calibri"/>
                  <w:color w:val="000000"/>
                </w:rPr>
                <w:t>une couche d'isolant (120mm)</w:t>
              </w:r>
            </w:ins>
          </w:p>
        </w:tc>
        <w:tc>
          <w:tcPr>
            <w:tcW w:w="1842" w:type="dxa"/>
            <w:noWrap/>
            <w:vAlign w:val="center"/>
            <w:hideMark/>
          </w:tcPr>
          <w:p w14:paraId="3F6296D3" w14:textId="77777777" w:rsidR="00A02C92" w:rsidRPr="0088396E" w:rsidRDefault="00A02C92" w:rsidP="00A02C92">
            <w:pPr>
              <w:jc w:val="center"/>
              <w:rPr>
                <w:ins w:id="945" w:author="Julien PARC" w:date="2021-07-09T14:13:00Z"/>
                <w:rFonts w:ascii="Calibri" w:hAnsi="Calibri" w:cs="Calibri"/>
                <w:color w:val="000000"/>
              </w:rPr>
            </w:pPr>
            <w:ins w:id="946" w:author="Julien PARC" w:date="2021-07-09T14:13:00Z">
              <w:r w:rsidRPr="0088396E">
                <w:rPr>
                  <w:rFonts w:ascii="Calibri" w:hAnsi="Calibri" w:cs="Calibri"/>
                  <w:color w:val="000000"/>
                </w:rPr>
                <w:t>0,05</w:t>
              </w:r>
            </w:ins>
          </w:p>
        </w:tc>
        <w:tc>
          <w:tcPr>
            <w:tcW w:w="1276" w:type="dxa"/>
            <w:noWrap/>
            <w:vAlign w:val="center"/>
            <w:hideMark/>
          </w:tcPr>
          <w:p w14:paraId="4440F4C5" w14:textId="5AF5B0D4" w:rsidR="00A02C92" w:rsidRPr="0088396E" w:rsidRDefault="00A02C92" w:rsidP="00A02C92">
            <w:pPr>
              <w:jc w:val="center"/>
              <w:rPr>
                <w:ins w:id="947" w:author="Julien PARC" w:date="2021-07-09T14:13:00Z"/>
                <w:rFonts w:ascii="Calibri" w:hAnsi="Calibri" w:cs="Calibri"/>
                <w:color w:val="000000"/>
              </w:rPr>
            </w:pPr>
            <w:ins w:id="948" w:author="Julien PARC" w:date="2021-09-01T09:36:00Z">
              <w:r w:rsidRPr="00A02C92">
                <w:rPr>
                  <w:rFonts w:ascii="Calibri" w:hAnsi="Calibri" w:cs="Calibri"/>
                  <w:color w:val="000000"/>
                </w:rPr>
                <w:t>0,26</w:t>
              </w:r>
            </w:ins>
          </w:p>
        </w:tc>
        <w:tc>
          <w:tcPr>
            <w:tcW w:w="3402" w:type="dxa"/>
            <w:vAlign w:val="center"/>
            <w:hideMark/>
          </w:tcPr>
          <w:p w14:paraId="0AFAF46C" w14:textId="4228DD91" w:rsidR="00A02C92" w:rsidRPr="0088396E" w:rsidRDefault="00A02C92" w:rsidP="00A02C92">
            <w:pPr>
              <w:jc w:val="center"/>
              <w:rPr>
                <w:ins w:id="949" w:author="Julien PARC" w:date="2021-07-09T14:13:00Z"/>
                <w:rFonts w:ascii="Calibri" w:hAnsi="Calibri" w:cs="Calibri"/>
                <w:i/>
                <w:iCs/>
                <w:color w:val="000000"/>
              </w:rPr>
            </w:pPr>
            <w:ins w:id="950" w:author="Julien PARC" w:date="2021-07-09T14:13:00Z">
              <w:r w:rsidRPr="0088396E">
                <w:rPr>
                  <w:rFonts w:ascii="Calibri" w:hAnsi="Calibri" w:cs="Calibri"/>
                  <w:i/>
                  <w:iCs/>
                  <w:color w:val="000000"/>
                </w:rPr>
                <w:t>RAGE - Guide 2015 "isolation thermique par l'intérieur - Rénovation"</w:t>
              </w:r>
            </w:ins>
          </w:p>
        </w:tc>
      </w:tr>
      <w:tr w:rsidR="00A02C92" w:rsidRPr="00922261" w14:paraId="5F5C2143" w14:textId="77777777" w:rsidTr="00A02C92">
        <w:trPr>
          <w:trHeight w:val="113"/>
          <w:ins w:id="951" w:author="Julien PARC" w:date="2021-07-09T14:13:00Z"/>
        </w:trPr>
        <w:tc>
          <w:tcPr>
            <w:tcW w:w="946" w:type="dxa"/>
            <w:vMerge/>
            <w:textDirection w:val="btLr"/>
            <w:vAlign w:val="center"/>
            <w:hideMark/>
          </w:tcPr>
          <w:p w14:paraId="32034766" w14:textId="77777777" w:rsidR="00A02C92" w:rsidRPr="0088396E" w:rsidRDefault="00A02C92" w:rsidP="00A02C92">
            <w:pPr>
              <w:ind w:left="113" w:right="113"/>
              <w:jc w:val="center"/>
              <w:rPr>
                <w:ins w:id="952" w:author="Julien PARC" w:date="2021-07-09T14:13:00Z"/>
                <w:rFonts w:ascii="Calibri" w:hAnsi="Calibri" w:cs="Calibri"/>
                <w:color w:val="000000"/>
              </w:rPr>
            </w:pPr>
          </w:p>
        </w:tc>
        <w:tc>
          <w:tcPr>
            <w:tcW w:w="2877" w:type="dxa"/>
            <w:vMerge/>
            <w:vAlign w:val="center"/>
            <w:hideMark/>
          </w:tcPr>
          <w:p w14:paraId="42D6E414" w14:textId="77777777" w:rsidR="00A02C92" w:rsidRPr="0088396E" w:rsidRDefault="00A02C92" w:rsidP="00A02C92">
            <w:pPr>
              <w:jc w:val="center"/>
              <w:rPr>
                <w:ins w:id="953" w:author="Julien PARC" w:date="2021-07-09T14:13:00Z"/>
                <w:rFonts w:ascii="Calibri" w:hAnsi="Calibri" w:cs="Calibri"/>
                <w:color w:val="000000"/>
              </w:rPr>
            </w:pPr>
          </w:p>
        </w:tc>
        <w:tc>
          <w:tcPr>
            <w:tcW w:w="3969" w:type="dxa"/>
            <w:vAlign w:val="center"/>
            <w:hideMark/>
          </w:tcPr>
          <w:p w14:paraId="48F8ACCE" w14:textId="77777777" w:rsidR="00A02C92" w:rsidRPr="0088396E" w:rsidRDefault="00A02C92" w:rsidP="00A02C92">
            <w:pPr>
              <w:jc w:val="center"/>
              <w:rPr>
                <w:ins w:id="954" w:author="Julien PARC" w:date="2021-07-09T14:13:00Z"/>
                <w:rFonts w:ascii="Calibri" w:hAnsi="Calibri" w:cs="Calibri"/>
                <w:color w:val="000000"/>
              </w:rPr>
            </w:pPr>
            <w:ins w:id="955" w:author="Julien PARC" w:date="2021-07-09T14:13:00Z">
              <w:r w:rsidRPr="0088396E">
                <w:rPr>
                  <w:rFonts w:ascii="Calibri" w:hAnsi="Calibri" w:cs="Calibri"/>
                  <w:color w:val="000000"/>
                </w:rPr>
                <w:t>deux couches d'isolant (70+50mm)</w:t>
              </w:r>
            </w:ins>
          </w:p>
        </w:tc>
        <w:tc>
          <w:tcPr>
            <w:tcW w:w="1842" w:type="dxa"/>
            <w:noWrap/>
            <w:vAlign w:val="center"/>
            <w:hideMark/>
          </w:tcPr>
          <w:p w14:paraId="070A3700" w14:textId="77777777" w:rsidR="00A02C92" w:rsidRPr="0088396E" w:rsidRDefault="00A02C92" w:rsidP="00A02C92">
            <w:pPr>
              <w:jc w:val="center"/>
              <w:rPr>
                <w:ins w:id="956" w:author="Julien PARC" w:date="2021-07-09T14:13:00Z"/>
                <w:rFonts w:ascii="Calibri" w:hAnsi="Calibri" w:cs="Calibri"/>
                <w:color w:val="000000"/>
              </w:rPr>
            </w:pPr>
            <w:ins w:id="957" w:author="Julien PARC" w:date="2021-07-09T14:13:00Z">
              <w:r w:rsidRPr="0088396E">
                <w:rPr>
                  <w:rFonts w:ascii="Calibri" w:hAnsi="Calibri" w:cs="Calibri"/>
                  <w:color w:val="000000"/>
                </w:rPr>
                <w:t>0,02</w:t>
              </w:r>
            </w:ins>
          </w:p>
        </w:tc>
        <w:tc>
          <w:tcPr>
            <w:tcW w:w="1276" w:type="dxa"/>
            <w:noWrap/>
            <w:vAlign w:val="center"/>
            <w:hideMark/>
          </w:tcPr>
          <w:p w14:paraId="2DECBE83" w14:textId="3B5A2EF1" w:rsidR="00A02C92" w:rsidRPr="0088396E" w:rsidRDefault="00A02C92" w:rsidP="00A02C92">
            <w:pPr>
              <w:jc w:val="center"/>
              <w:rPr>
                <w:ins w:id="958" w:author="Julien PARC" w:date="2021-07-09T14:13:00Z"/>
                <w:rFonts w:ascii="Calibri" w:hAnsi="Calibri" w:cs="Calibri"/>
                <w:color w:val="000000"/>
              </w:rPr>
            </w:pPr>
            <w:ins w:id="959" w:author="Julien PARC" w:date="2021-09-01T09:36:00Z">
              <w:r w:rsidRPr="00A02C92">
                <w:rPr>
                  <w:rFonts w:ascii="Calibri" w:hAnsi="Calibri" w:cs="Calibri"/>
                  <w:color w:val="000000"/>
                </w:rPr>
                <w:t>0,23</w:t>
              </w:r>
            </w:ins>
          </w:p>
        </w:tc>
        <w:tc>
          <w:tcPr>
            <w:tcW w:w="3402" w:type="dxa"/>
            <w:vAlign w:val="center"/>
            <w:hideMark/>
          </w:tcPr>
          <w:p w14:paraId="6E557450" w14:textId="229357BC" w:rsidR="00A02C92" w:rsidRPr="0088396E" w:rsidRDefault="00A02C92" w:rsidP="00A02C92">
            <w:pPr>
              <w:jc w:val="center"/>
              <w:rPr>
                <w:ins w:id="960" w:author="Julien PARC" w:date="2021-07-09T14:13:00Z"/>
                <w:rFonts w:ascii="Calibri" w:hAnsi="Calibri" w:cs="Calibri"/>
                <w:i/>
                <w:iCs/>
                <w:color w:val="000000"/>
              </w:rPr>
            </w:pPr>
            <w:ins w:id="961" w:author="Julien PARC" w:date="2021-07-09T14:13:00Z">
              <w:r w:rsidRPr="0088396E">
                <w:rPr>
                  <w:rFonts w:ascii="Calibri" w:hAnsi="Calibri" w:cs="Calibri"/>
                  <w:i/>
                  <w:iCs/>
                  <w:color w:val="000000"/>
                </w:rPr>
                <w:t>RAGE - Guide 2015 "isolation thermique par l'intérieur - Rénovation"</w:t>
              </w:r>
            </w:ins>
          </w:p>
        </w:tc>
      </w:tr>
      <w:tr w:rsidR="00A02C92" w:rsidRPr="00922261" w14:paraId="291952E1" w14:textId="77777777" w:rsidTr="00A02C92">
        <w:trPr>
          <w:trHeight w:val="113"/>
          <w:ins w:id="962" w:author="Julien PARC" w:date="2021-07-09T14:13:00Z"/>
        </w:trPr>
        <w:tc>
          <w:tcPr>
            <w:tcW w:w="946" w:type="dxa"/>
            <w:vMerge w:val="restart"/>
            <w:textDirection w:val="btLr"/>
            <w:vAlign w:val="center"/>
            <w:hideMark/>
          </w:tcPr>
          <w:p w14:paraId="6C74FF73" w14:textId="77777777" w:rsidR="00A02C92" w:rsidRPr="0088396E" w:rsidRDefault="00A02C92" w:rsidP="00A02C92">
            <w:pPr>
              <w:ind w:left="113" w:right="113"/>
              <w:jc w:val="center"/>
              <w:rPr>
                <w:ins w:id="963" w:author="Julien PARC" w:date="2021-07-09T14:13:00Z"/>
                <w:rFonts w:ascii="Calibri" w:hAnsi="Calibri" w:cs="Calibri"/>
                <w:color w:val="000000"/>
              </w:rPr>
            </w:pPr>
            <w:ins w:id="964" w:author="Julien PARC" w:date="2021-07-09T14:13:00Z">
              <w:r w:rsidRPr="0088396E">
                <w:rPr>
                  <w:rFonts w:ascii="Calibri" w:hAnsi="Calibri" w:cs="Calibri"/>
                  <w:color w:val="000000"/>
                </w:rPr>
                <w:t>Mur isolation par l'extérieur</w:t>
              </w:r>
            </w:ins>
          </w:p>
        </w:tc>
        <w:tc>
          <w:tcPr>
            <w:tcW w:w="2877" w:type="dxa"/>
            <w:vAlign w:val="center"/>
            <w:hideMark/>
          </w:tcPr>
          <w:p w14:paraId="5F78BF22" w14:textId="09998544" w:rsidR="00A02C92" w:rsidRPr="0088396E" w:rsidRDefault="00A02C92" w:rsidP="00A02C92">
            <w:pPr>
              <w:jc w:val="center"/>
              <w:rPr>
                <w:ins w:id="965" w:author="Julien PARC" w:date="2021-07-09T14:13:00Z"/>
                <w:rFonts w:ascii="Calibri" w:hAnsi="Calibri" w:cs="Calibri"/>
                <w:color w:val="000000"/>
              </w:rPr>
            </w:pPr>
            <w:ins w:id="966" w:author="Julien PARC" w:date="2021-07-09T14:13:00Z">
              <w:r w:rsidRPr="0088396E">
                <w:rPr>
                  <w:rFonts w:ascii="Calibri" w:hAnsi="Calibri" w:cs="Calibri"/>
                  <w:color w:val="000000"/>
                </w:rPr>
                <w:t>pose d'isolation de type bardage sur ossature bois ou métalliques</w:t>
              </w:r>
            </w:ins>
          </w:p>
        </w:tc>
        <w:tc>
          <w:tcPr>
            <w:tcW w:w="3969" w:type="dxa"/>
            <w:vAlign w:val="center"/>
            <w:hideMark/>
          </w:tcPr>
          <w:p w14:paraId="36496BF8" w14:textId="77777777" w:rsidR="00A02C92" w:rsidRPr="0088396E" w:rsidRDefault="00A02C92" w:rsidP="00A02C92">
            <w:pPr>
              <w:jc w:val="center"/>
              <w:rPr>
                <w:ins w:id="967" w:author="Julien PARC" w:date="2021-07-09T14:13:00Z"/>
                <w:rFonts w:ascii="Calibri" w:hAnsi="Calibri" w:cs="Calibri"/>
                <w:color w:val="000000"/>
              </w:rPr>
            </w:pPr>
            <w:ins w:id="968" w:author="Julien PARC" w:date="2021-07-09T14:13:00Z">
              <w:r w:rsidRPr="0088396E">
                <w:rPr>
                  <w:rFonts w:ascii="Calibri" w:hAnsi="Calibri" w:cs="Calibri"/>
                  <w:color w:val="000000"/>
                </w:rPr>
                <w:t>fixation par montants verticaux en bois et pattes en équerre en métal</w:t>
              </w:r>
            </w:ins>
          </w:p>
        </w:tc>
        <w:tc>
          <w:tcPr>
            <w:tcW w:w="1842" w:type="dxa"/>
            <w:noWrap/>
            <w:vAlign w:val="center"/>
            <w:hideMark/>
          </w:tcPr>
          <w:p w14:paraId="39BFE329" w14:textId="77777777" w:rsidR="00A02C92" w:rsidRPr="0088396E" w:rsidRDefault="00A02C92" w:rsidP="00A02C92">
            <w:pPr>
              <w:jc w:val="center"/>
              <w:rPr>
                <w:ins w:id="969" w:author="Julien PARC" w:date="2021-07-09T14:13:00Z"/>
                <w:rFonts w:ascii="Calibri" w:hAnsi="Calibri" w:cs="Calibri"/>
                <w:color w:val="000000"/>
              </w:rPr>
            </w:pPr>
            <w:ins w:id="970" w:author="Julien PARC" w:date="2021-07-09T14:13:00Z">
              <w:r w:rsidRPr="0088396E">
                <w:rPr>
                  <w:rFonts w:ascii="Calibri" w:hAnsi="Calibri" w:cs="Calibri"/>
                  <w:color w:val="000000"/>
                </w:rPr>
                <w:t>0,04</w:t>
              </w:r>
            </w:ins>
          </w:p>
        </w:tc>
        <w:tc>
          <w:tcPr>
            <w:tcW w:w="1276" w:type="dxa"/>
            <w:noWrap/>
            <w:vAlign w:val="center"/>
            <w:hideMark/>
          </w:tcPr>
          <w:p w14:paraId="117A5C1C" w14:textId="3F87902F" w:rsidR="00A02C92" w:rsidRPr="0088396E" w:rsidRDefault="00A02C92" w:rsidP="00A02C92">
            <w:pPr>
              <w:jc w:val="center"/>
              <w:rPr>
                <w:ins w:id="971" w:author="Julien PARC" w:date="2021-07-09T14:13:00Z"/>
                <w:rFonts w:ascii="Calibri" w:hAnsi="Calibri" w:cs="Calibri"/>
                <w:color w:val="000000"/>
              </w:rPr>
            </w:pPr>
            <w:ins w:id="972" w:author="Julien PARC" w:date="2021-09-01T09:36:00Z">
              <w:r w:rsidRPr="00A02C92">
                <w:rPr>
                  <w:rFonts w:ascii="Calibri" w:hAnsi="Calibri" w:cs="Calibri"/>
                  <w:color w:val="000000"/>
                </w:rPr>
                <w:t>0,24</w:t>
              </w:r>
            </w:ins>
          </w:p>
        </w:tc>
        <w:tc>
          <w:tcPr>
            <w:tcW w:w="3402" w:type="dxa"/>
            <w:vAlign w:val="center"/>
            <w:hideMark/>
          </w:tcPr>
          <w:p w14:paraId="1E2C6B33" w14:textId="22BCFC02" w:rsidR="00A02C92" w:rsidRPr="0088396E" w:rsidRDefault="00A02C92" w:rsidP="00A02C92">
            <w:pPr>
              <w:jc w:val="center"/>
              <w:rPr>
                <w:ins w:id="973" w:author="Julien PARC" w:date="2021-07-09T14:13:00Z"/>
                <w:rFonts w:ascii="Calibri" w:hAnsi="Calibri" w:cs="Calibri"/>
                <w:i/>
                <w:iCs/>
                <w:color w:val="000000"/>
              </w:rPr>
            </w:pPr>
            <w:ins w:id="974" w:author="Julien PARC" w:date="2021-07-09T14:13:00Z">
              <w:r w:rsidRPr="0088396E">
                <w:rPr>
                  <w:rFonts w:ascii="Calibri" w:hAnsi="Calibri" w:cs="Calibri"/>
                  <w:i/>
                  <w:iCs/>
                  <w:color w:val="000000"/>
                </w:rPr>
                <w:t>RAGE - Guide 2015 "isolation thermique par l'intérieur - Rénovation"</w:t>
              </w:r>
            </w:ins>
          </w:p>
        </w:tc>
      </w:tr>
      <w:tr w:rsidR="00A02C92" w:rsidRPr="00922261" w14:paraId="3D4806A0" w14:textId="77777777" w:rsidTr="00A02C92">
        <w:trPr>
          <w:trHeight w:val="113"/>
          <w:ins w:id="975" w:author="Julien PARC" w:date="2021-07-09T14:13:00Z"/>
        </w:trPr>
        <w:tc>
          <w:tcPr>
            <w:tcW w:w="946" w:type="dxa"/>
            <w:vMerge/>
            <w:vAlign w:val="center"/>
            <w:hideMark/>
          </w:tcPr>
          <w:p w14:paraId="4B8D42ED" w14:textId="77777777" w:rsidR="00A02C92" w:rsidRPr="0088396E" w:rsidRDefault="00A02C92" w:rsidP="00A02C92">
            <w:pPr>
              <w:jc w:val="center"/>
              <w:rPr>
                <w:ins w:id="976" w:author="Julien PARC" w:date="2021-07-09T14:13:00Z"/>
                <w:rFonts w:ascii="Calibri" w:hAnsi="Calibri" w:cs="Calibri"/>
                <w:color w:val="000000"/>
              </w:rPr>
            </w:pPr>
          </w:p>
        </w:tc>
        <w:tc>
          <w:tcPr>
            <w:tcW w:w="2877" w:type="dxa"/>
            <w:vAlign w:val="center"/>
            <w:hideMark/>
          </w:tcPr>
          <w:p w14:paraId="054D58FD" w14:textId="77777777" w:rsidR="00A02C92" w:rsidRPr="0088396E" w:rsidRDefault="00A02C92" w:rsidP="00A02C92">
            <w:pPr>
              <w:jc w:val="center"/>
              <w:rPr>
                <w:ins w:id="977" w:author="Julien PARC" w:date="2021-07-09T14:13:00Z"/>
                <w:rFonts w:ascii="Calibri" w:hAnsi="Calibri" w:cs="Calibri"/>
                <w:color w:val="000000"/>
              </w:rPr>
            </w:pPr>
            <w:ins w:id="978" w:author="Julien PARC" w:date="2021-07-09T14:13:00Z">
              <w:r w:rsidRPr="0088396E">
                <w:rPr>
                  <w:rFonts w:ascii="Calibri" w:hAnsi="Calibri" w:cs="Calibri"/>
                  <w:color w:val="000000"/>
                </w:rPr>
                <w:t>murs à isolation par l'extérieur type enduit sur isolant</w:t>
              </w:r>
            </w:ins>
          </w:p>
        </w:tc>
        <w:tc>
          <w:tcPr>
            <w:tcW w:w="3969" w:type="dxa"/>
            <w:vAlign w:val="center"/>
            <w:hideMark/>
          </w:tcPr>
          <w:p w14:paraId="035BA20E" w14:textId="77777777" w:rsidR="00A02C92" w:rsidRPr="0088396E" w:rsidRDefault="00A02C92" w:rsidP="00A02C92">
            <w:pPr>
              <w:jc w:val="center"/>
              <w:rPr>
                <w:ins w:id="979" w:author="Julien PARC" w:date="2021-07-09T14:13:00Z"/>
                <w:rFonts w:ascii="Calibri" w:hAnsi="Calibri" w:cs="Calibri"/>
                <w:color w:val="000000"/>
              </w:rPr>
            </w:pPr>
            <w:ins w:id="980" w:author="Julien PARC" w:date="2021-07-09T14:13:00Z">
              <w:r w:rsidRPr="0088396E">
                <w:rPr>
                  <w:rFonts w:ascii="Calibri" w:hAnsi="Calibri" w:cs="Calibri"/>
                  <w:color w:val="000000"/>
                </w:rPr>
                <w:t>enduit sur isolant chevillé</w:t>
              </w:r>
            </w:ins>
          </w:p>
        </w:tc>
        <w:tc>
          <w:tcPr>
            <w:tcW w:w="1842" w:type="dxa"/>
            <w:noWrap/>
            <w:vAlign w:val="center"/>
            <w:hideMark/>
          </w:tcPr>
          <w:p w14:paraId="6D6492C7" w14:textId="77777777" w:rsidR="00A02C92" w:rsidRPr="0088396E" w:rsidRDefault="00A02C92" w:rsidP="00A02C92">
            <w:pPr>
              <w:jc w:val="center"/>
              <w:rPr>
                <w:ins w:id="981" w:author="Julien PARC" w:date="2021-07-09T14:13:00Z"/>
                <w:rFonts w:ascii="Calibri" w:hAnsi="Calibri" w:cs="Calibri"/>
                <w:color w:val="000000"/>
              </w:rPr>
            </w:pPr>
            <w:ins w:id="982" w:author="Julien PARC" w:date="2021-07-09T14:13:00Z">
              <w:r w:rsidRPr="0088396E">
                <w:rPr>
                  <w:rFonts w:ascii="Calibri" w:hAnsi="Calibri" w:cs="Calibri"/>
                  <w:color w:val="000000"/>
                </w:rPr>
                <w:t>0,03</w:t>
              </w:r>
            </w:ins>
          </w:p>
        </w:tc>
        <w:tc>
          <w:tcPr>
            <w:tcW w:w="1276" w:type="dxa"/>
            <w:noWrap/>
            <w:vAlign w:val="center"/>
            <w:hideMark/>
          </w:tcPr>
          <w:p w14:paraId="465FD620" w14:textId="49CB8028" w:rsidR="00A02C92" w:rsidRPr="0088396E" w:rsidRDefault="00A02C92" w:rsidP="00A02C92">
            <w:pPr>
              <w:jc w:val="center"/>
              <w:rPr>
                <w:ins w:id="983" w:author="Julien PARC" w:date="2021-07-09T14:13:00Z"/>
                <w:rFonts w:ascii="Calibri" w:hAnsi="Calibri" w:cs="Calibri"/>
                <w:color w:val="000000"/>
              </w:rPr>
            </w:pPr>
            <w:ins w:id="984" w:author="Julien PARC" w:date="2021-09-01T09:36:00Z">
              <w:r w:rsidRPr="00A02C92">
                <w:rPr>
                  <w:rFonts w:ascii="Calibri" w:hAnsi="Calibri" w:cs="Calibri"/>
                  <w:color w:val="000000"/>
                </w:rPr>
                <w:t>0,24</w:t>
              </w:r>
            </w:ins>
          </w:p>
        </w:tc>
        <w:tc>
          <w:tcPr>
            <w:tcW w:w="3402" w:type="dxa"/>
            <w:vAlign w:val="center"/>
            <w:hideMark/>
          </w:tcPr>
          <w:p w14:paraId="65A670F3" w14:textId="77777777" w:rsidR="00A02C92" w:rsidRPr="0088396E" w:rsidRDefault="00A02C92" w:rsidP="00A02C92">
            <w:pPr>
              <w:jc w:val="center"/>
              <w:rPr>
                <w:ins w:id="985" w:author="Julien PARC" w:date="2021-07-09T14:13:00Z"/>
                <w:rFonts w:ascii="Calibri" w:hAnsi="Calibri" w:cs="Calibri"/>
                <w:i/>
                <w:iCs/>
                <w:color w:val="000000"/>
              </w:rPr>
            </w:pPr>
            <w:ins w:id="986" w:author="Julien PARC" w:date="2021-07-09T14:13:00Z">
              <w:r w:rsidRPr="0088396E">
                <w:rPr>
                  <w:rFonts w:ascii="Calibri" w:hAnsi="Calibri" w:cs="Calibri"/>
                  <w:i/>
                  <w:iCs/>
                  <w:color w:val="000000"/>
                </w:rPr>
                <w:t>RT: valeurs et coefficients pour l'application des règles Th-Bat</w:t>
              </w:r>
            </w:ins>
          </w:p>
        </w:tc>
      </w:tr>
      <w:tr w:rsidR="00A02C92" w:rsidRPr="00922261" w14:paraId="5E4C4DDF" w14:textId="77777777" w:rsidTr="00A02C92">
        <w:trPr>
          <w:trHeight w:val="113"/>
          <w:ins w:id="987" w:author="Julien PARC" w:date="2021-07-09T14:13:00Z"/>
        </w:trPr>
        <w:tc>
          <w:tcPr>
            <w:tcW w:w="946" w:type="dxa"/>
            <w:vMerge/>
            <w:vAlign w:val="center"/>
            <w:hideMark/>
          </w:tcPr>
          <w:p w14:paraId="0F32F4A1" w14:textId="77777777" w:rsidR="00A02C92" w:rsidRPr="0088396E" w:rsidRDefault="00A02C92" w:rsidP="00A02C92">
            <w:pPr>
              <w:jc w:val="center"/>
              <w:rPr>
                <w:ins w:id="988" w:author="Julien PARC" w:date="2021-07-09T14:13:00Z"/>
                <w:rFonts w:ascii="Calibri" w:hAnsi="Calibri" w:cs="Calibri"/>
                <w:color w:val="000000"/>
              </w:rPr>
            </w:pPr>
          </w:p>
        </w:tc>
        <w:tc>
          <w:tcPr>
            <w:tcW w:w="2877" w:type="dxa"/>
            <w:vMerge w:val="restart"/>
            <w:vAlign w:val="center"/>
            <w:hideMark/>
          </w:tcPr>
          <w:p w14:paraId="30DF896C" w14:textId="77777777" w:rsidR="00A02C92" w:rsidRPr="0088396E" w:rsidRDefault="00A02C92" w:rsidP="00A02C92">
            <w:pPr>
              <w:jc w:val="center"/>
              <w:rPr>
                <w:ins w:id="989" w:author="Julien PARC" w:date="2021-07-09T14:13:00Z"/>
                <w:rFonts w:ascii="Calibri" w:hAnsi="Calibri" w:cs="Calibri"/>
                <w:color w:val="000000"/>
              </w:rPr>
            </w:pPr>
            <w:ins w:id="990" w:author="Julien PARC" w:date="2021-07-09T14:13:00Z">
              <w:r w:rsidRPr="0088396E">
                <w:rPr>
                  <w:rFonts w:ascii="Calibri" w:hAnsi="Calibri" w:cs="Calibri"/>
                  <w:color w:val="000000"/>
                </w:rPr>
                <w:t>Pose en vêture / vêtage</w:t>
              </w:r>
            </w:ins>
          </w:p>
        </w:tc>
        <w:tc>
          <w:tcPr>
            <w:tcW w:w="3969" w:type="dxa"/>
            <w:vAlign w:val="center"/>
            <w:hideMark/>
          </w:tcPr>
          <w:p w14:paraId="0AA7D246" w14:textId="6288D527" w:rsidR="00A02C92" w:rsidRPr="0088396E" w:rsidRDefault="00A02C92" w:rsidP="00A02C92">
            <w:pPr>
              <w:jc w:val="center"/>
              <w:rPr>
                <w:ins w:id="991" w:author="Julien PARC" w:date="2021-07-09T14:13:00Z"/>
                <w:rFonts w:ascii="Calibri" w:hAnsi="Calibri" w:cs="Calibri"/>
                <w:color w:val="000000"/>
              </w:rPr>
            </w:pPr>
            <w:ins w:id="992" w:author="Julien PARC" w:date="2021-07-09T14:13:00Z">
              <w:r w:rsidRPr="0088396E">
                <w:rPr>
                  <w:rFonts w:ascii="Calibri" w:hAnsi="Calibri" w:cs="Calibri"/>
                  <w:color w:val="000000"/>
                </w:rPr>
                <w:t xml:space="preserve">fixation avec </w:t>
              </w:r>
            </w:ins>
            <w:ins w:id="993" w:author="Julien PARC" w:date="2021-07-30T17:16:00Z">
              <w:r w:rsidRPr="00922261">
                <w:rPr>
                  <w:rFonts w:ascii="Calibri" w:hAnsi="Calibri" w:cs="Calibri"/>
                  <w:color w:val="000000"/>
                </w:rPr>
                <w:t>vêture</w:t>
              </w:r>
            </w:ins>
            <w:ins w:id="994" w:author="Julien PARC" w:date="2021-07-09T14:13:00Z">
              <w:r w:rsidRPr="0088396E">
                <w:rPr>
                  <w:rFonts w:ascii="Calibri" w:hAnsi="Calibri" w:cs="Calibri"/>
                  <w:color w:val="000000"/>
                </w:rPr>
                <w:t xml:space="preserve"> seule</w:t>
              </w:r>
            </w:ins>
          </w:p>
        </w:tc>
        <w:tc>
          <w:tcPr>
            <w:tcW w:w="1842" w:type="dxa"/>
            <w:noWrap/>
            <w:vAlign w:val="center"/>
            <w:hideMark/>
          </w:tcPr>
          <w:p w14:paraId="633A7955" w14:textId="77777777" w:rsidR="00A02C92" w:rsidRPr="0088396E" w:rsidRDefault="00A02C92" w:rsidP="00A02C92">
            <w:pPr>
              <w:jc w:val="center"/>
              <w:rPr>
                <w:ins w:id="995" w:author="Julien PARC" w:date="2021-07-09T14:13:00Z"/>
                <w:rFonts w:ascii="Calibri" w:hAnsi="Calibri" w:cs="Calibri"/>
                <w:color w:val="000000"/>
              </w:rPr>
            </w:pPr>
            <w:ins w:id="996" w:author="Julien PARC" w:date="2021-07-09T14:13:00Z">
              <w:r w:rsidRPr="0088396E">
                <w:rPr>
                  <w:rFonts w:ascii="Calibri" w:hAnsi="Calibri" w:cs="Calibri"/>
                  <w:color w:val="000000"/>
                </w:rPr>
                <w:t>0,03</w:t>
              </w:r>
            </w:ins>
          </w:p>
        </w:tc>
        <w:tc>
          <w:tcPr>
            <w:tcW w:w="1276" w:type="dxa"/>
            <w:noWrap/>
            <w:vAlign w:val="center"/>
            <w:hideMark/>
          </w:tcPr>
          <w:p w14:paraId="554D8AAB" w14:textId="6C285C39" w:rsidR="00A02C92" w:rsidRPr="0088396E" w:rsidRDefault="00A02C92" w:rsidP="00A02C92">
            <w:pPr>
              <w:jc w:val="center"/>
              <w:rPr>
                <w:ins w:id="997" w:author="Julien PARC" w:date="2021-07-09T14:13:00Z"/>
                <w:rFonts w:ascii="Calibri" w:hAnsi="Calibri" w:cs="Calibri"/>
                <w:color w:val="000000"/>
              </w:rPr>
            </w:pPr>
            <w:ins w:id="998" w:author="Julien PARC" w:date="2021-09-01T09:36:00Z">
              <w:r w:rsidRPr="00A02C92">
                <w:rPr>
                  <w:rFonts w:ascii="Calibri" w:hAnsi="Calibri" w:cs="Calibri"/>
                  <w:color w:val="000000"/>
                </w:rPr>
                <w:t>0,24</w:t>
              </w:r>
            </w:ins>
          </w:p>
        </w:tc>
        <w:tc>
          <w:tcPr>
            <w:tcW w:w="3402" w:type="dxa"/>
            <w:vMerge w:val="restart"/>
            <w:vAlign w:val="center"/>
            <w:hideMark/>
          </w:tcPr>
          <w:p w14:paraId="1ACDA554" w14:textId="77777777" w:rsidR="00A02C92" w:rsidRPr="0088396E" w:rsidRDefault="00A02C92" w:rsidP="00A02C92">
            <w:pPr>
              <w:jc w:val="center"/>
              <w:rPr>
                <w:ins w:id="999" w:author="Julien PARC" w:date="2021-07-09T14:13:00Z"/>
                <w:rFonts w:ascii="Calibri" w:hAnsi="Calibri" w:cs="Calibri"/>
                <w:i/>
                <w:iCs/>
                <w:color w:val="000000"/>
              </w:rPr>
            </w:pPr>
            <w:ins w:id="1000" w:author="Julien PARC" w:date="2021-07-09T14:13:00Z">
              <w:r w:rsidRPr="0088396E">
                <w:rPr>
                  <w:rFonts w:ascii="Calibri" w:hAnsi="Calibri" w:cs="Calibri"/>
                  <w:i/>
                  <w:iCs/>
                  <w:color w:val="000000"/>
                </w:rPr>
                <w:t xml:space="preserve">Avis technique CSTB - </w:t>
              </w:r>
              <w:proofErr w:type="spellStart"/>
              <w:r w:rsidRPr="0088396E">
                <w:rPr>
                  <w:rFonts w:ascii="Calibri" w:hAnsi="Calibri" w:cs="Calibri"/>
                  <w:i/>
                  <w:iCs/>
                  <w:color w:val="000000"/>
                </w:rPr>
                <w:t>véture</w:t>
              </w:r>
              <w:proofErr w:type="spellEnd"/>
              <w:r w:rsidRPr="0088396E">
                <w:rPr>
                  <w:rFonts w:ascii="Calibri" w:hAnsi="Calibri" w:cs="Calibri"/>
                  <w:i/>
                  <w:iCs/>
                  <w:color w:val="000000"/>
                </w:rPr>
                <w:t>/</w:t>
              </w:r>
              <w:proofErr w:type="spellStart"/>
              <w:r w:rsidRPr="0088396E">
                <w:rPr>
                  <w:rFonts w:ascii="Calibri" w:hAnsi="Calibri" w:cs="Calibri"/>
                  <w:i/>
                  <w:iCs/>
                  <w:color w:val="000000"/>
                </w:rPr>
                <w:t>vétage</w:t>
              </w:r>
              <w:proofErr w:type="spellEnd"/>
            </w:ins>
          </w:p>
        </w:tc>
      </w:tr>
      <w:tr w:rsidR="00A02C92" w:rsidRPr="00922261" w14:paraId="3048F709" w14:textId="77777777" w:rsidTr="00A02C92">
        <w:trPr>
          <w:trHeight w:val="113"/>
          <w:ins w:id="1001" w:author="Julien PARC" w:date="2021-07-09T14:13:00Z"/>
        </w:trPr>
        <w:tc>
          <w:tcPr>
            <w:tcW w:w="946" w:type="dxa"/>
            <w:vMerge/>
            <w:vAlign w:val="center"/>
            <w:hideMark/>
          </w:tcPr>
          <w:p w14:paraId="3054535B" w14:textId="77777777" w:rsidR="00A02C92" w:rsidRPr="0088396E" w:rsidRDefault="00A02C92" w:rsidP="00A02C92">
            <w:pPr>
              <w:jc w:val="center"/>
              <w:rPr>
                <w:ins w:id="1002" w:author="Julien PARC" w:date="2021-07-09T14:13:00Z"/>
                <w:rFonts w:ascii="Calibri" w:hAnsi="Calibri" w:cs="Calibri"/>
                <w:color w:val="000000"/>
              </w:rPr>
            </w:pPr>
          </w:p>
        </w:tc>
        <w:tc>
          <w:tcPr>
            <w:tcW w:w="2877" w:type="dxa"/>
            <w:vMerge/>
            <w:vAlign w:val="center"/>
            <w:hideMark/>
          </w:tcPr>
          <w:p w14:paraId="2E0EA0C1" w14:textId="77777777" w:rsidR="00A02C92" w:rsidRPr="0088396E" w:rsidRDefault="00A02C92" w:rsidP="00A02C92">
            <w:pPr>
              <w:jc w:val="center"/>
              <w:rPr>
                <w:ins w:id="1003" w:author="Julien PARC" w:date="2021-07-09T14:13:00Z"/>
                <w:rFonts w:ascii="Calibri" w:hAnsi="Calibri" w:cs="Calibri"/>
                <w:color w:val="000000"/>
              </w:rPr>
            </w:pPr>
          </w:p>
        </w:tc>
        <w:tc>
          <w:tcPr>
            <w:tcW w:w="3969" w:type="dxa"/>
            <w:noWrap/>
            <w:vAlign w:val="center"/>
            <w:hideMark/>
          </w:tcPr>
          <w:p w14:paraId="0239C5AA" w14:textId="09F8EB98" w:rsidR="00A02C92" w:rsidRPr="0088396E" w:rsidRDefault="00A02C92" w:rsidP="00A02C92">
            <w:pPr>
              <w:jc w:val="center"/>
              <w:rPr>
                <w:ins w:id="1004" w:author="Julien PARC" w:date="2021-07-09T14:13:00Z"/>
                <w:rFonts w:ascii="Calibri" w:hAnsi="Calibri" w:cs="Calibri"/>
                <w:color w:val="000000"/>
              </w:rPr>
            </w:pPr>
            <w:ins w:id="1005" w:author="Julien PARC" w:date="2021-07-09T14:13:00Z">
              <w:r w:rsidRPr="0088396E">
                <w:rPr>
                  <w:rFonts w:ascii="Calibri" w:hAnsi="Calibri" w:cs="Calibri"/>
                  <w:color w:val="000000"/>
                </w:rPr>
                <w:t xml:space="preserve">Fixation avec </w:t>
              </w:r>
            </w:ins>
            <w:ins w:id="1006" w:author="Julien PARC" w:date="2021-07-30T17:16:00Z">
              <w:r w:rsidRPr="00922261">
                <w:rPr>
                  <w:rFonts w:ascii="Calibri" w:hAnsi="Calibri" w:cs="Calibri"/>
                  <w:color w:val="000000"/>
                </w:rPr>
                <w:t>vêture</w:t>
              </w:r>
            </w:ins>
            <w:ins w:id="1007" w:author="Julien PARC" w:date="2021-07-09T14:13:00Z">
              <w:r w:rsidRPr="0088396E">
                <w:rPr>
                  <w:rFonts w:ascii="Calibri" w:hAnsi="Calibri" w:cs="Calibri"/>
                  <w:color w:val="000000"/>
                </w:rPr>
                <w:t xml:space="preserve"> et isolant complémentaire de 40mm</w:t>
              </w:r>
            </w:ins>
          </w:p>
        </w:tc>
        <w:tc>
          <w:tcPr>
            <w:tcW w:w="1842" w:type="dxa"/>
            <w:noWrap/>
            <w:vAlign w:val="center"/>
            <w:hideMark/>
          </w:tcPr>
          <w:p w14:paraId="7D60AB0C" w14:textId="77777777" w:rsidR="00A02C92" w:rsidRPr="0088396E" w:rsidRDefault="00A02C92" w:rsidP="00A02C92">
            <w:pPr>
              <w:jc w:val="center"/>
              <w:rPr>
                <w:ins w:id="1008" w:author="Julien PARC" w:date="2021-07-09T14:13:00Z"/>
                <w:rFonts w:ascii="Calibri" w:hAnsi="Calibri" w:cs="Calibri"/>
                <w:color w:val="000000"/>
              </w:rPr>
            </w:pPr>
            <w:ins w:id="1009" w:author="Julien PARC" w:date="2021-07-09T14:13:00Z">
              <w:r w:rsidRPr="0088396E">
                <w:rPr>
                  <w:rFonts w:ascii="Calibri" w:hAnsi="Calibri" w:cs="Calibri"/>
                  <w:color w:val="000000"/>
                </w:rPr>
                <w:t>0,008</w:t>
              </w:r>
            </w:ins>
          </w:p>
        </w:tc>
        <w:tc>
          <w:tcPr>
            <w:tcW w:w="1276" w:type="dxa"/>
            <w:noWrap/>
            <w:vAlign w:val="center"/>
            <w:hideMark/>
          </w:tcPr>
          <w:p w14:paraId="008EF695" w14:textId="7E7A4D37" w:rsidR="00A02C92" w:rsidRPr="0088396E" w:rsidRDefault="00A02C92" w:rsidP="00A02C92">
            <w:pPr>
              <w:jc w:val="center"/>
              <w:rPr>
                <w:ins w:id="1010" w:author="Julien PARC" w:date="2021-07-09T14:13:00Z"/>
                <w:rFonts w:ascii="Calibri" w:hAnsi="Calibri" w:cs="Calibri"/>
                <w:color w:val="000000"/>
              </w:rPr>
            </w:pPr>
            <w:ins w:id="1011" w:author="Julien PARC" w:date="2021-09-01T09:36:00Z">
              <w:r w:rsidRPr="00A02C92">
                <w:rPr>
                  <w:rFonts w:ascii="Calibri" w:hAnsi="Calibri" w:cs="Calibri"/>
                  <w:color w:val="000000"/>
                </w:rPr>
                <w:t>0,22</w:t>
              </w:r>
            </w:ins>
          </w:p>
        </w:tc>
        <w:tc>
          <w:tcPr>
            <w:tcW w:w="3402" w:type="dxa"/>
            <w:vMerge/>
            <w:vAlign w:val="center"/>
            <w:hideMark/>
          </w:tcPr>
          <w:p w14:paraId="0796690E" w14:textId="77777777" w:rsidR="00A02C92" w:rsidRPr="0088396E" w:rsidRDefault="00A02C92" w:rsidP="00A02C92">
            <w:pPr>
              <w:jc w:val="center"/>
              <w:rPr>
                <w:ins w:id="1012" w:author="Julien PARC" w:date="2021-07-09T14:13:00Z"/>
                <w:rFonts w:ascii="Calibri" w:hAnsi="Calibri" w:cs="Calibri"/>
                <w:i/>
                <w:iCs/>
                <w:color w:val="000000"/>
              </w:rPr>
            </w:pPr>
          </w:p>
        </w:tc>
      </w:tr>
    </w:tbl>
    <w:p w14:paraId="0E8A2180" w14:textId="77777777" w:rsidR="009D3542" w:rsidRDefault="009D3542" w:rsidP="005A0DC2">
      <w:pPr>
        <w:pStyle w:val="Corpsdetexte"/>
        <w:jc w:val="both"/>
        <w:rPr>
          <w:ins w:id="1013" w:author="Julien PARC" w:date="2021-07-09T13:59:00Z"/>
          <w:bCs/>
          <w:sz w:val="22"/>
          <w:szCs w:val="22"/>
          <w:lang w:val="en-GB"/>
        </w:rPr>
      </w:pPr>
    </w:p>
    <w:p w14:paraId="22431A7F" w14:textId="77777777" w:rsidR="00922261" w:rsidRDefault="00922261" w:rsidP="005A0DC2">
      <w:pPr>
        <w:pStyle w:val="Corpsdetexte"/>
        <w:jc w:val="both"/>
        <w:rPr>
          <w:ins w:id="1014" w:author="Julien PARC" w:date="2021-07-09T14:16:00Z"/>
          <w:bCs/>
          <w:sz w:val="22"/>
          <w:szCs w:val="22"/>
          <w:lang w:val="en-GB"/>
        </w:rPr>
        <w:sectPr w:rsidR="00922261" w:rsidSect="00922261">
          <w:footnotePr>
            <w:numRestart w:val="eachPage"/>
          </w:footnotePr>
          <w:pgSz w:w="16838" w:h="11906" w:orient="landscape"/>
          <w:pgMar w:top="1418" w:right="1418" w:bottom="1418" w:left="1418" w:header="720" w:footer="720" w:gutter="0"/>
          <w:cols w:space="720"/>
          <w:titlePg/>
          <w:docGrid w:linePitch="272"/>
        </w:sectPr>
      </w:pPr>
    </w:p>
    <w:p w14:paraId="33F57A64" w14:textId="640EAE57" w:rsidR="009D3542" w:rsidRDefault="009D3542" w:rsidP="005A0DC2">
      <w:pPr>
        <w:pStyle w:val="Corpsdetexte"/>
        <w:jc w:val="both"/>
        <w:rPr>
          <w:ins w:id="1015" w:author="Julien PARC" w:date="2021-07-09T13:59:00Z"/>
          <w:bCs/>
          <w:sz w:val="22"/>
          <w:szCs w:val="22"/>
          <w:lang w:val="en-GB"/>
        </w:rPr>
      </w:pPr>
    </w:p>
    <w:p w14:paraId="09E02A9A" w14:textId="598ED833" w:rsidR="005A0DC2" w:rsidRDefault="005A0DC2" w:rsidP="005A0DC2">
      <w:pPr>
        <w:pStyle w:val="Corpsdetexte"/>
        <w:jc w:val="both"/>
        <w:rPr>
          <w:ins w:id="1016" w:author="Julien PARC" w:date="2021-07-08T15:27:00Z"/>
          <w:bCs/>
          <w:sz w:val="22"/>
          <w:szCs w:val="22"/>
          <w:lang w:val="en-GB"/>
        </w:rPr>
      </w:pPr>
      <w:ins w:id="1017" w:author="Julien PARC" w:date="2021-07-08T15:27:00Z">
        <w:r>
          <w:rPr>
            <w:bCs/>
            <w:sz w:val="22"/>
            <w:szCs w:val="22"/>
            <w:lang w:val="en-GB"/>
          </w:rPr>
          <w:t xml:space="preserve">Up final </w:t>
        </w:r>
        <w:proofErr w:type="spellStart"/>
        <w:proofErr w:type="gramStart"/>
        <w:r>
          <w:rPr>
            <w:bCs/>
            <w:sz w:val="22"/>
            <w:szCs w:val="22"/>
            <w:lang w:val="en-GB"/>
          </w:rPr>
          <w:t>retenu</w:t>
        </w:r>
        <w:proofErr w:type="spellEnd"/>
        <w:r>
          <w:rPr>
            <w:bCs/>
            <w:sz w:val="22"/>
            <w:szCs w:val="22"/>
            <w:lang w:val="en-GB"/>
          </w:rPr>
          <w:t xml:space="preserve"> :</w:t>
        </w:r>
        <w:proofErr w:type="gramEnd"/>
        <w:r>
          <w:rPr>
            <w:bCs/>
            <w:sz w:val="22"/>
            <w:szCs w:val="22"/>
            <w:lang w:val="en-GB"/>
          </w:rPr>
          <w:t xml:space="preserve"> 0,</w:t>
        </w:r>
      </w:ins>
      <w:ins w:id="1018" w:author="Julien PARC" w:date="2021-07-09T14:17:00Z">
        <w:r w:rsidR="00922261">
          <w:rPr>
            <w:bCs/>
            <w:sz w:val="22"/>
            <w:szCs w:val="22"/>
            <w:lang w:val="en-GB"/>
          </w:rPr>
          <w:t>21</w:t>
        </w:r>
      </w:ins>
      <w:ins w:id="1019" w:author="Julien PARC" w:date="2021-07-08T15:27:00Z">
        <w:r>
          <w:rPr>
            <w:bCs/>
            <w:sz w:val="22"/>
            <w:szCs w:val="22"/>
            <w:lang w:val="en-GB"/>
          </w:rPr>
          <w:t xml:space="preserve"> W/m².K </w:t>
        </w:r>
      </w:ins>
    </w:p>
    <w:p w14:paraId="0C2F5073" w14:textId="3D1500E8" w:rsidR="005A0DC2" w:rsidRDefault="005A0DC2" w:rsidP="00E56E39">
      <w:pPr>
        <w:pStyle w:val="Corpsdetexte"/>
        <w:jc w:val="both"/>
        <w:rPr>
          <w:ins w:id="1020" w:author="Julien PARC" w:date="2021-07-08T15:27:00Z"/>
          <w:bCs/>
          <w:sz w:val="22"/>
          <w:szCs w:val="22"/>
        </w:rPr>
      </w:pPr>
    </w:p>
    <w:p w14:paraId="69D08937" w14:textId="77777777" w:rsidR="005A0DC2" w:rsidRPr="00B21C09" w:rsidRDefault="005A0DC2" w:rsidP="00E56E39">
      <w:pPr>
        <w:pStyle w:val="Corpsdetexte"/>
        <w:jc w:val="both"/>
        <w:rPr>
          <w:bCs/>
          <w:sz w:val="22"/>
          <w:szCs w:val="22"/>
        </w:rPr>
      </w:pPr>
    </w:p>
    <w:p w14:paraId="4C03DC2A" w14:textId="77777777" w:rsidR="00922261" w:rsidRPr="00FE6B9B" w:rsidRDefault="00922261" w:rsidP="00922261">
      <w:pPr>
        <w:pStyle w:val="Corpsdetexte"/>
        <w:numPr>
          <w:ilvl w:val="0"/>
          <w:numId w:val="27"/>
        </w:numPr>
        <w:jc w:val="both"/>
        <w:rPr>
          <w:ins w:id="1021" w:author="Julien PARC" w:date="2021-07-09T14:19:00Z"/>
          <w:i/>
          <w:iCs/>
          <w:sz w:val="22"/>
          <w:szCs w:val="22"/>
          <w:u w:val="single"/>
        </w:rPr>
      </w:pPr>
      <w:bookmarkStart w:id="1022" w:name="_Hlk76738481"/>
      <w:ins w:id="1023" w:author="Julien PARC" w:date="2021-07-09T14:19:00Z">
        <w:r>
          <w:rPr>
            <w:i/>
            <w:iCs/>
            <w:sz w:val="22"/>
            <w:szCs w:val="22"/>
            <w:u w:val="single"/>
          </w:rPr>
          <w:t xml:space="preserve">Autres hypothèses : </w:t>
        </w:r>
      </w:ins>
    </w:p>
    <w:p w14:paraId="4B221B83" w14:textId="77777777" w:rsidR="00922261" w:rsidRDefault="00922261" w:rsidP="00922261">
      <w:pPr>
        <w:pStyle w:val="Corpsdetexte"/>
        <w:jc w:val="both"/>
        <w:rPr>
          <w:ins w:id="1024" w:author="Julien PARC" w:date="2021-07-09T14:19:00Z"/>
          <w:bCs/>
          <w:sz w:val="22"/>
          <w:szCs w:val="22"/>
          <w:lang w:val="en-GB"/>
        </w:rPr>
      </w:pPr>
    </w:p>
    <w:p w14:paraId="76864BC6" w14:textId="77777777" w:rsidR="00922261" w:rsidRPr="007F235A" w:rsidRDefault="00922261" w:rsidP="00922261">
      <w:pPr>
        <w:pStyle w:val="Corpsdetexte"/>
        <w:jc w:val="both"/>
        <w:rPr>
          <w:ins w:id="1025" w:author="Julien PARC" w:date="2021-07-09T14:19:00Z"/>
          <w:bCs/>
          <w:sz w:val="22"/>
          <w:szCs w:val="22"/>
        </w:rPr>
      </w:pPr>
    </w:p>
    <w:p w14:paraId="1915ED4F" w14:textId="77777777" w:rsidR="00922261" w:rsidRPr="007F235A" w:rsidRDefault="00922261" w:rsidP="00922261">
      <w:pPr>
        <w:pStyle w:val="Corpsdetexte"/>
        <w:numPr>
          <w:ilvl w:val="0"/>
          <w:numId w:val="28"/>
        </w:numPr>
        <w:tabs>
          <w:tab w:val="clear" w:pos="2136"/>
          <w:tab w:val="num" w:pos="-1416"/>
        </w:tabs>
        <w:ind w:left="360"/>
        <w:jc w:val="both"/>
        <w:rPr>
          <w:ins w:id="1026" w:author="Julien PARC" w:date="2021-07-09T14:19:00Z"/>
          <w:bCs/>
          <w:sz w:val="22"/>
          <w:szCs w:val="22"/>
        </w:rPr>
      </w:pPr>
      <w:ins w:id="1027" w:author="Julien PARC" w:date="2021-07-09T14:19:00Z">
        <w:r w:rsidRPr="007F235A">
          <w:rPr>
            <w:bCs/>
            <w:sz w:val="22"/>
            <w:szCs w:val="22"/>
          </w:rPr>
          <w:t>Degrés jour moyen (DJU):  1900 K (voir fiche méthodologique R01)</w:t>
        </w:r>
      </w:ins>
    </w:p>
    <w:p w14:paraId="793DA545" w14:textId="77777777" w:rsidR="00922261" w:rsidRPr="007F235A" w:rsidRDefault="00922261" w:rsidP="00922261">
      <w:pPr>
        <w:pStyle w:val="Corpsdetexte"/>
        <w:numPr>
          <w:ilvl w:val="0"/>
          <w:numId w:val="28"/>
        </w:numPr>
        <w:tabs>
          <w:tab w:val="clear" w:pos="2136"/>
          <w:tab w:val="num" w:pos="360"/>
        </w:tabs>
        <w:ind w:left="360"/>
        <w:jc w:val="both"/>
        <w:rPr>
          <w:ins w:id="1028" w:author="Julien PARC" w:date="2021-07-09T14:19:00Z"/>
          <w:bCs/>
          <w:sz w:val="22"/>
          <w:szCs w:val="22"/>
        </w:rPr>
      </w:pPr>
      <w:ins w:id="1029" w:author="Julien PARC" w:date="2021-07-09T14:19:00Z">
        <w:r w:rsidRPr="007F235A">
          <w:rPr>
            <w:bCs/>
            <w:sz w:val="22"/>
            <w:szCs w:val="22"/>
          </w:rPr>
          <w:t xml:space="preserve">Facteur d’intermittence </w:t>
        </w:r>
        <w:r>
          <w:rPr>
            <w:bCs/>
            <w:sz w:val="22"/>
            <w:szCs w:val="22"/>
          </w:rPr>
          <w:t xml:space="preserve">(INT) </w:t>
        </w:r>
        <w:r w:rsidRPr="007F235A">
          <w:rPr>
            <w:bCs/>
            <w:sz w:val="22"/>
            <w:szCs w:val="22"/>
          </w:rPr>
          <w:t>= 0,7 (Voir annexe 3)</w:t>
        </w:r>
      </w:ins>
    </w:p>
    <w:p w14:paraId="4CFA4366" w14:textId="77777777" w:rsidR="00922261" w:rsidRPr="007F235A" w:rsidRDefault="00922261" w:rsidP="00922261">
      <w:pPr>
        <w:pStyle w:val="Corpsdetexte"/>
        <w:jc w:val="both"/>
        <w:rPr>
          <w:ins w:id="1030" w:author="Julien PARC" w:date="2021-07-09T14:19:00Z"/>
          <w:bCs/>
          <w:sz w:val="22"/>
          <w:szCs w:val="22"/>
        </w:rPr>
      </w:pPr>
    </w:p>
    <w:p w14:paraId="37F8794C" w14:textId="77777777" w:rsidR="00922261" w:rsidRDefault="00922261" w:rsidP="00922261">
      <w:pPr>
        <w:pStyle w:val="Corpsdetexte"/>
        <w:jc w:val="both"/>
        <w:rPr>
          <w:ins w:id="1031" w:author="Julien PARC" w:date="2021-07-09T14:19:00Z"/>
          <w:bCs/>
          <w:sz w:val="22"/>
          <w:szCs w:val="22"/>
          <w:u w:val="single"/>
        </w:rPr>
      </w:pPr>
    </w:p>
    <w:p w14:paraId="525218E6" w14:textId="77777777" w:rsidR="00922261" w:rsidRPr="00712B66" w:rsidRDefault="00922261" w:rsidP="00922261">
      <w:pPr>
        <w:pStyle w:val="Corpsdetexte"/>
        <w:numPr>
          <w:ilvl w:val="0"/>
          <w:numId w:val="27"/>
        </w:numPr>
        <w:jc w:val="both"/>
        <w:rPr>
          <w:ins w:id="1032" w:author="Julien PARC" w:date="2021-07-09T14:19:00Z"/>
          <w:i/>
          <w:iCs/>
          <w:sz w:val="22"/>
          <w:szCs w:val="22"/>
          <w:u w:val="single"/>
        </w:rPr>
      </w:pPr>
      <w:ins w:id="1033" w:author="Julien PARC" w:date="2021-07-09T14:19:00Z">
        <w:r w:rsidRPr="00712B66">
          <w:rPr>
            <w:i/>
            <w:iCs/>
            <w:sz w:val="22"/>
            <w:szCs w:val="22"/>
            <w:u w:val="single"/>
          </w:rPr>
          <w:t>Rendements (</w:t>
        </w:r>
        <w:r w:rsidRPr="00712B66">
          <w:rPr>
            <w:i/>
            <w:iCs/>
            <w:u w:val="single"/>
          </w:rPr>
          <w:footnoteReference w:id="3"/>
        </w:r>
        <w:r w:rsidRPr="00712B66">
          <w:rPr>
            <w:i/>
            <w:iCs/>
            <w:sz w:val="22"/>
            <w:szCs w:val="22"/>
            <w:u w:val="single"/>
          </w:rPr>
          <w:t xml:space="preserve">): </w:t>
        </w:r>
      </w:ins>
    </w:p>
    <w:p w14:paraId="3292038D" w14:textId="77777777" w:rsidR="00922261" w:rsidRPr="007F235A" w:rsidRDefault="00922261" w:rsidP="00922261">
      <w:pPr>
        <w:pStyle w:val="Corpsdetexte"/>
        <w:numPr>
          <w:ilvl w:val="0"/>
          <w:numId w:val="28"/>
        </w:numPr>
        <w:tabs>
          <w:tab w:val="clear" w:pos="2136"/>
          <w:tab w:val="num" w:pos="360"/>
        </w:tabs>
        <w:ind w:left="360"/>
        <w:jc w:val="both"/>
        <w:rPr>
          <w:ins w:id="1039" w:author="Julien PARC" w:date="2021-07-09T14:19:00Z"/>
          <w:sz w:val="22"/>
          <w:szCs w:val="22"/>
        </w:rPr>
      </w:pPr>
      <w:ins w:id="1040" w:author="Julien PARC" w:date="2021-07-09T14:19:00Z">
        <w:r w:rsidRPr="007F235A">
          <w:rPr>
            <w:bCs/>
            <w:sz w:val="22"/>
            <w:szCs w:val="22"/>
          </w:rPr>
          <w:t xml:space="preserve">Rendement installation de chauffage électrique: </w:t>
        </w:r>
        <w:r w:rsidRPr="007F235A">
          <w:rPr>
            <w:bCs/>
            <w:sz w:val="22"/>
            <w:szCs w:val="22"/>
            <w:lang w:val="en-GB"/>
          </w:rPr>
          <w:sym w:font="Symbol" w:char="F068"/>
        </w:r>
        <w:r w:rsidRPr="007F235A">
          <w:rPr>
            <w:bCs/>
            <w:sz w:val="22"/>
            <w:szCs w:val="22"/>
          </w:rPr>
          <w:t xml:space="preserve"> = 95% </w:t>
        </w:r>
      </w:ins>
    </w:p>
    <w:p w14:paraId="269F0374" w14:textId="77777777" w:rsidR="00922261" w:rsidRPr="007F235A" w:rsidRDefault="00922261" w:rsidP="00922261">
      <w:pPr>
        <w:pStyle w:val="Corpsdetexte"/>
        <w:numPr>
          <w:ilvl w:val="0"/>
          <w:numId w:val="28"/>
        </w:numPr>
        <w:tabs>
          <w:tab w:val="clear" w:pos="2136"/>
          <w:tab w:val="num" w:pos="360"/>
        </w:tabs>
        <w:ind w:left="360"/>
        <w:jc w:val="both"/>
        <w:rPr>
          <w:ins w:id="1041" w:author="Julien PARC" w:date="2021-07-09T14:19:00Z"/>
          <w:bCs/>
          <w:sz w:val="22"/>
          <w:szCs w:val="22"/>
        </w:rPr>
      </w:pPr>
      <w:ins w:id="1042" w:author="Julien PARC" w:date="2021-07-09T14:19:00Z">
        <w:r w:rsidRPr="007F235A">
          <w:rPr>
            <w:bCs/>
            <w:sz w:val="22"/>
            <w:szCs w:val="22"/>
          </w:rPr>
          <w:t xml:space="preserve">Rendement installation de chauffage combustible : </w:t>
        </w:r>
        <w:r w:rsidRPr="007F235A">
          <w:rPr>
            <w:bCs/>
            <w:sz w:val="22"/>
            <w:szCs w:val="22"/>
            <w:lang w:val="en-GB"/>
          </w:rPr>
          <w:sym w:font="Symbol" w:char="F068"/>
        </w:r>
        <w:r w:rsidRPr="007F235A">
          <w:rPr>
            <w:bCs/>
            <w:sz w:val="22"/>
            <w:szCs w:val="22"/>
          </w:rPr>
          <w:t>= 60%</w:t>
        </w:r>
      </w:ins>
    </w:p>
    <w:p w14:paraId="3D543AB4" w14:textId="77777777" w:rsidR="00922261" w:rsidRPr="007F235A" w:rsidRDefault="00922261" w:rsidP="00922261">
      <w:pPr>
        <w:pStyle w:val="Corpsdetexte"/>
        <w:jc w:val="both"/>
        <w:rPr>
          <w:ins w:id="1043" w:author="Julien PARC" w:date="2021-07-09T14:19:00Z"/>
          <w:bCs/>
          <w:sz w:val="22"/>
          <w:szCs w:val="22"/>
        </w:rPr>
      </w:pPr>
    </w:p>
    <w:p w14:paraId="635CE2C1" w14:textId="77777777" w:rsidR="00922261" w:rsidRPr="007F235A" w:rsidRDefault="00922261" w:rsidP="00922261">
      <w:pPr>
        <w:pStyle w:val="Corpsdetexte"/>
        <w:numPr>
          <w:ilvl w:val="0"/>
          <w:numId w:val="27"/>
        </w:numPr>
        <w:jc w:val="both"/>
        <w:rPr>
          <w:ins w:id="1044" w:author="Julien PARC" w:date="2021-07-09T14:19:00Z"/>
          <w:bCs/>
          <w:sz w:val="22"/>
          <w:szCs w:val="22"/>
        </w:rPr>
      </w:pPr>
      <w:ins w:id="1045" w:author="Julien PARC" w:date="2021-07-09T14:19:00Z">
        <w:r>
          <w:rPr>
            <w:i/>
            <w:iCs/>
            <w:sz w:val="22"/>
            <w:szCs w:val="22"/>
            <w:u w:val="single"/>
          </w:rPr>
          <w:t xml:space="preserve">Formule de calcul </w:t>
        </w:r>
      </w:ins>
    </w:p>
    <w:bookmarkEnd w:id="1022"/>
    <w:p w14:paraId="7D73FE5F" w14:textId="77777777" w:rsidR="00922261" w:rsidRPr="007F235A" w:rsidRDefault="00922261" w:rsidP="00922261">
      <w:pPr>
        <w:pStyle w:val="Corpsdetexte"/>
        <w:jc w:val="center"/>
        <w:rPr>
          <w:ins w:id="1046" w:author="Julien PARC" w:date="2021-07-09T14:19:00Z"/>
          <w:bCs/>
          <w:sz w:val="22"/>
          <w:szCs w:val="22"/>
          <w:lang w:val="en-GB"/>
        </w:rPr>
      </w:pPr>
    </w:p>
    <w:p w14:paraId="65F270CE" w14:textId="77777777" w:rsidR="00922261" w:rsidRPr="007F235A" w:rsidRDefault="00922261" w:rsidP="00922261">
      <w:pPr>
        <w:pStyle w:val="Corpsdetexte"/>
        <w:jc w:val="center"/>
        <w:rPr>
          <w:ins w:id="1047" w:author="Julien PARC" w:date="2021-07-09T14:19:00Z"/>
          <w:bCs/>
          <w:sz w:val="22"/>
          <w:szCs w:val="22"/>
          <w:lang w:val="en-GB"/>
        </w:rPr>
      </w:pPr>
      <w:ins w:id="1048" w:author="Julien PARC" w:date="2021-07-09T14:19:00Z">
        <w:r w:rsidRPr="007F235A">
          <w:rPr>
            <w:bCs/>
            <w:sz w:val="22"/>
            <w:szCs w:val="22"/>
          </w:rPr>
          <w:sym w:font="Symbol" w:char="F044"/>
        </w:r>
        <w:r w:rsidRPr="007F235A">
          <w:rPr>
            <w:bCs/>
            <w:sz w:val="22"/>
            <w:szCs w:val="22"/>
            <w:lang w:val="en-GB"/>
          </w:rPr>
          <w:t xml:space="preserve">Up = Up final – </w:t>
        </w:r>
        <w:proofErr w:type="spellStart"/>
        <w:r w:rsidRPr="007F235A">
          <w:rPr>
            <w:bCs/>
            <w:sz w:val="22"/>
            <w:szCs w:val="22"/>
            <w:lang w:val="en-GB"/>
          </w:rPr>
          <w:t>Upinit</w:t>
        </w:r>
        <w:proofErr w:type="spellEnd"/>
        <w:r>
          <w:rPr>
            <w:bCs/>
            <w:sz w:val="22"/>
            <w:szCs w:val="22"/>
            <w:lang w:val="en-GB"/>
          </w:rPr>
          <w:t xml:space="preserve"> </w:t>
        </w:r>
      </w:ins>
    </w:p>
    <w:p w14:paraId="20DE7710" w14:textId="77777777" w:rsidR="00922261" w:rsidRPr="007F235A" w:rsidRDefault="00922261" w:rsidP="00922261">
      <w:pPr>
        <w:pStyle w:val="Corpsdetexte"/>
        <w:jc w:val="center"/>
        <w:rPr>
          <w:ins w:id="1049" w:author="Julien PARC" w:date="2021-07-09T14:19:00Z"/>
          <w:bCs/>
          <w:sz w:val="22"/>
          <w:szCs w:val="22"/>
          <w:lang w:val="en-GB"/>
        </w:rPr>
      </w:pPr>
    </w:p>
    <w:p w14:paraId="118A6DB1" w14:textId="77777777" w:rsidR="00922261" w:rsidRPr="007F235A" w:rsidRDefault="00922261" w:rsidP="00922261">
      <w:pPr>
        <w:pStyle w:val="Corpsdetexte"/>
        <w:jc w:val="center"/>
        <w:rPr>
          <w:ins w:id="1050" w:author="Julien PARC" w:date="2021-07-09T14:19:00Z"/>
          <w:bCs/>
          <w:sz w:val="22"/>
          <w:szCs w:val="22"/>
          <w:lang w:val="en-GB"/>
        </w:rPr>
      </w:pPr>
      <w:ins w:id="1051" w:author="Julien PARC" w:date="2021-07-09T14:19:00Z">
        <w:r w:rsidRPr="007F235A">
          <w:rPr>
            <w:bCs/>
            <w:sz w:val="22"/>
            <w:szCs w:val="22"/>
            <w:lang w:val="en-GB"/>
          </w:rPr>
          <w:t xml:space="preserve">Gain = </w:t>
        </w:r>
        <w:r w:rsidRPr="007F235A">
          <w:rPr>
            <w:bCs/>
            <w:sz w:val="22"/>
            <w:szCs w:val="22"/>
          </w:rPr>
          <w:sym w:font="Symbol" w:char="F044"/>
        </w:r>
        <w:r w:rsidRPr="007F235A">
          <w:rPr>
            <w:bCs/>
            <w:sz w:val="22"/>
            <w:szCs w:val="22"/>
            <w:lang w:val="en-GB"/>
          </w:rPr>
          <w:t xml:space="preserve">Up x </w:t>
        </w:r>
        <w:proofErr w:type="spellStart"/>
        <w:r w:rsidRPr="007F235A">
          <w:rPr>
            <w:bCs/>
            <w:sz w:val="22"/>
            <w:szCs w:val="22"/>
            <w:lang w:val="en-GB"/>
          </w:rPr>
          <w:t>DJUmoyen</w:t>
        </w:r>
        <w:proofErr w:type="spellEnd"/>
        <w:r w:rsidRPr="007F235A">
          <w:rPr>
            <w:bCs/>
            <w:sz w:val="22"/>
            <w:szCs w:val="22"/>
            <w:lang w:val="en-GB"/>
          </w:rPr>
          <w:t xml:space="preserve"> x 24h x </w:t>
        </w:r>
        <w:r>
          <w:rPr>
            <w:bCs/>
            <w:sz w:val="22"/>
            <w:szCs w:val="22"/>
            <w:lang w:val="en-GB"/>
          </w:rPr>
          <w:t>INT</w:t>
        </w:r>
        <w:r w:rsidRPr="007F235A">
          <w:rPr>
            <w:bCs/>
            <w:sz w:val="22"/>
            <w:szCs w:val="22"/>
            <w:lang w:val="en-GB"/>
          </w:rPr>
          <w:t xml:space="preserve"> / </w:t>
        </w:r>
        <w:r w:rsidRPr="007F235A">
          <w:rPr>
            <w:bCs/>
            <w:sz w:val="22"/>
            <w:szCs w:val="22"/>
            <w:lang w:val="en-GB"/>
          </w:rPr>
          <w:sym w:font="Symbol" w:char="F068"/>
        </w:r>
      </w:ins>
    </w:p>
    <w:p w14:paraId="1D8C518E" w14:textId="5D260C18" w:rsidR="00FE3A8D" w:rsidRPr="00B21C09" w:rsidDel="00922261" w:rsidRDefault="00FE3A8D" w:rsidP="00E56E39">
      <w:pPr>
        <w:pStyle w:val="Corpsdetexte"/>
        <w:jc w:val="both"/>
        <w:rPr>
          <w:del w:id="1052" w:author="Julien PARC" w:date="2021-07-09T14:19:00Z"/>
          <w:bCs/>
          <w:sz w:val="22"/>
          <w:szCs w:val="22"/>
        </w:rPr>
      </w:pPr>
      <w:del w:id="1053" w:author="Julien PARC" w:date="2021-07-09T14:19:00Z">
        <w:r w:rsidRPr="00B21C09" w:rsidDel="00922261">
          <w:rPr>
            <w:bCs/>
            <w:sz w:val="22"/>
            <w:szCs w:val="22"/>
          </w:rPr>
          <w:delText xml:space="preserve">Degrés jour moyen (DJU): </w:delText>
        </w:r>
      </w:del>
      <w:del w:id="1054" w:author="Julien PARC" w:date="2021-07-08T15:18:00Z">
        <w:r w:rsidRPr="00B21C09" w:rsidDel="005A0DC2">
          <w:rPr>
            <w:bCs/>
            <w:sz w:val="22"/>
            <w:szCs w:val="22"/>
          </w:rPr>
          <w:delText xml:space="preserve">2250 </w:delText>
        </w:r>
      </w:del>
      <w:del w:id="1055" w:author="Julien PARC" w:date="2021-07-09T14:19:00Z">
        <w:r w:rsidRPr="00B21C09" w:rsidDel="00922261">
          <w:rPr>
            <w:bCs/>
            <w:sz w:val="22"/>
            <w:szCs w:val="22"/>
          </w:rPr>
          <w:delText>K (voir fiche méthodologique R01)</w:delText>
        </w:r>
      </w:del>
    </w:p>
    <w:p w14:paraId="2B2178B3" w14:textId="13A85D3D" w:rsidR="00FE3A8D" w:rsidRPr="00B21C09" w:rsidDel="00922261" w:rsidRDefault="00FE3A8D" w:rsidP="00E56E39">
      <w:pPr>
        <w:pStyle w:val="Corpsdetexte"/>
        <w:jc w:val="both"/>
        <w:rPr>
          <w:del w:id="1056" w:author="Julien PARC" w:date="2021-07-09T14:19:00Z"/>
          <w:bCs/>
          <w:sz w:val="22"/>
          <w:szCs w:val="22"/>
        </w:rPr>
      </w:pPr>
      <w:del w:id="1057" w:author="Julien PARC" w:date="2021-07-09T14:19:00Z">
        <w:r w:rsidRPr="00B21C09" w:rsidDel="00922261">
          <w:rPr>
            <w:bCs/>
            <w:sz w:val="22"/>
            <w:szCs w:val="22"/>
          </w:rPr>
          <w:delText>Facteur d’intermittence = 0,7 (Voir annexe 3)</w:delText>
        </w:r>
      </w:del>
    </w:p>
    <w:p w14:paraId="3E2022C6" w14:textId="3D0DA67B" w:rsidR="00FE3A8D" w:rsidRPr="00B21C09" w:rsidDel="00922261" w:rsidRDefault="00FE3A8D" w:rsidP="00E56E39">
      <w:pPr>
        <w:pStyle w:val="Corpsdetexte"/>
        <w:jc w:val="both"/>
        <w:rPr>
          <w:del w:id="1058" w:author="Julien PARC" w:date="2021-07-09T14:19:00Z"/>
          <w:bCs/>
          <w:sz w:val="22"/>
          <w:szCs w:val="22"/>
        </w:rPr>
      </w:pPr>
    </w:p>
    <w:p w14:paraId="71E2E529" w14:textId="627FF82F" w:rsidR="00FE3A8D" w:rsidRPr="00B21C09" w:rsidDel="00922261" w:rsidRDefault="00FE3A8D" w:rsidP="00E56E39">
      <w:pPr>
        <w:pStyle w:val="Corpsdetexte"/>
        <w:jc w:val="both"/>
        <w:rPr>
          <w:del w:id="1059" w:author="Julien PARC" w:date="2021-07-09T14:19:00Z"/>
          <w:bCs/>
          <w:sz w:val="22"/>
          <w:szCs w:val="22"/>
          <w:u w:val="single"/>
        </w:rPr>
      </w:pPr>
      <w:del w:id="1060" w:author="Julien PARC" w:date="2021-07-09T14:19:00Z">
        <w:r w:rsidRPr="00B21C09" w:rsidDel="00922261">
          <w:rPr>
            <w:bCs/>
            <w:sz w:val="22"/>
            <w:szCs w:val="22"/>
            <w:u w:val="single"/>
          </w:rPr>
          <w:delText>Rendements</w:delText>
        </w:r>
        <w:r w:rsidRPr="00B21C09" w:rsidDel="00922261">
          <w:rPr>
            <w:bCs/>
            <w:sz w:val="22"/>
            <w:szCs w:val="22"/>
          </w:rPr>
          <w:delText> </w:delText>
        </w:r>
        <w:r w:rsidRPr="00B21C09" w:rsidDel="00922261">
          <w:rPr>
            <w:bCs/>
            <w:sz w:val="22"/>
            <w:szCs w:val="22"/>
            <w:vertAlign w:val="superscript"/>
          </w:rPr>
          <w:delText>(</w:delText>
        </w:r>
        <w:r w:rsidRPr="00B21C09" w:rsidDel="00922261">
          <w:rPr>
            <w:rStyle w:val="Appelnotedebasdep"/>
          </w:rPr>
          <w:footnoteReference w:id="4"/>
        </w:r>
        <w:r w:rsidRPr="00B21C09" w:rsidDel="00922261">
          <w:rPr>
            <w:bCs/>
            <w:sz w:val="22"/>
            <w:szCs w:val="22"/>
            <w:vertAlign w:val="superscript"/>
          </w:rPr>
          <w:delText>)</w:delText>
        </w:r>
        <w:r w:rsidRPr="00B21C09" w:rsidDel="00922261">
          <w:rPr>
            <w:bCs/>
            <w:sz w:val="22"/>
            <w:szCs w:val="22"/>
          </w:rPr>
          <w:delText xml:space="preserve">: </w:delText>
        </w:r>
      </w:del>
    </w:p>
    <w:p w14:paraId="287E50EE" w14:textId="3F2C5F29" w:rsidR="00817BF8" w:rsidRPr="00B21C09" w:rsidDel="00922261" w:rsidRDefault="00817BF8" w:rsidP="00E56E39">
      <w:pPr>
        <w:pStyle w:val="Corpsdetexte"/>
        <w:jc w:val="both"/>
        <w:rPr>
          <w:del w:id="1067" w:author="Julien PARC" w:date="2021-07-09T14:19:00Z"/>
          <w:bCs/>
          <w:sz w:val="22"/>
          <w:szCs w:val="22"/>
        </w:rPr>
      </w:pPr>
      <w:del w:id="1068" w:author="Julien PARC" w:date="2021-07-09T14:19:00Z">
        <w:r w:rsidRPr="00B21C09" w:rsidDel="00922261">
          <w:rPr>
            <w:bCs/>
            <w:sz w:val="22"/>
            <w:szCs w:val="22"/>
          </w:rPr>
          <w:lastRenderedPageBreak/>
          <w:delText>Valeurs retenues :</w:delText>
        </w:r>
      </w:del>
    </w:p>
    <w:p w14:paraId="10F377D5" w14:textId="6BDD4E69" w:rsidR="00FE3A8D" w:rsidRPr="00B21C09" w:rsidDel="00922261" w:rsidRDefault="00FE3A8D" w:rsidP="00E56E39">
      <w:pPr>
        <w:pStyle w:val="Corpsdetexte"/>
        <w:jc w:val="both"/>
        <w:rPr>
          <w:del w:id="1069" w:author="Julien PARC" w:date="2021-07-09T14:19:00Z"/>
        </w:rPr>
      </w:pPr>
      <w:del w:id="1070" w:author="Julien PARC" w:date="2021-07-09T14:19:00Z">
        <w:r w:rsidRPr="00B21C09" w:rsidDel="00922261">
          <w:rPr>
            <w:bCs/>
            <w:sz w:val="22"/>
            <w:szCs w:val="22"/>
          </w:rPr>
          <w:delText xml:space="preserve">Rendement installation de chauffage électrique: </w:delText>
        </w:r>
        <w:r w:rsidRPr="00B21C09" w:rsidDel="00922261">
          <w:rPr>
            <w:bCs/>
            <w:sz w:val="22"/>
            <w:szCs w:val="22"/>
            <w:lang w:val="en-GB"/>
          </w:rPr>
          <w:sym w:font="Symbol" w:char="F068"/>
        </w:r>
        <w:r w:rsidRPr="00B21C09" w:rsidDel="00922261">
          <w:rPr>
            <w:bCs/>
            <w:sz w:val="22"/>
            <w:szCs w:val="22"/>
          </w:rPr>
          <w:delText xml:space="preserve"> = 95% </w:delText>
        </w:r>
      </w:del>
    </w:p>
    <w:p w14:paraId="6748D0C9" w14:textId="38354956" w:rsidR="00FE3A8D" w:rsidRPr="00B21C09" w:rsidDel="00922261" w:rsidRDefault="00FE3A8D" w:rsidP="00E56E39">
      <w:pPr>
        <w:pStyle w:val="Corpsdetexte"/>
        <w:jc w:val="both"/>
        <w:rPr>
          <w:del w:id="1071" w:author="Julien PARC" w:date="2021-07-09T14:19:00Z"/>
          <w:bCs/>
          <w:sz w:val="22"/>
          <w:szCs w:val="22"/>
        </w:rPr>
      </w:pPr>
      <w:del w:id="1072" w:author="Julien PARC" w:date="2021-07-09T14:19:00Z">
        <w:r w:rsidRPr="00B21C09" w:rsidDel="00922261">
          <w:rPr>
            <w:bCs/>
            <w:sz w:val="22"/>
            <w:szCs w:val="22"/>
          </w:rPr>
          <w:delText xml:space="preserve">Rendement installation de chauffage combustible : </w:delText>
        </w:r>
        <w:r w:rsidRPr="00B21C09" w:rsidDel="00922261">
          <w:rPr>
            <w:bCs/>
            <w:sz w:val="22"/>
            <w:szCs w:val="22"/>
            <w:lang w:val="en-GB"/>
          </w:rPr>
          <w:sym w:font="Symbol" w:char="F068"/>
        </w:r>
        <w:r w:rsidRPr="00B21C09" w:rsidDel="00922261">
          <w:rPr>
            <w:bCs/>
            <w:sz w:val="22"/>
            <w:szCs w:val="22"/>
          </w:rPr>
          <w:delText>= 60%</w:delText>
        </w:r>
      </w:del>
    </w:p>
    <w:p w14:paraId="6F7EA7E0" w14:textId="6F4B429A" w:rsidR="00FE3A8D" w:rsidRPr="00B21C09" w:rsidDel="00922261" w:rsidRDefault="00FE3A8D" w:rsidP="00E56E39">
      <w:pPr>
        <w:pStyle w:val="Corpsdetexte"/>
        <w:jc w:val="both"/>
        <w:rPr>
          <w:del w:id="1073" w:author="Julien PARC" w:date="2021-07-09T14:19:00Z"/>
          <w:bCs/>
          <w:sz w:val="22"/>
          <w:szCs w:val="22"/>
        </w:rPr>
      </w:pPr>
    </w:p>
    <w:p w14:paraId="68FB3C0D" w14:textId="35471065" w:rsidR="00FE3A8D" w:rsidRPr="00B21C09" w:rsidDel="00922261" w:rsidRDefault="00FE3A8D" w:rsidP="00FE3A8D">
      <w:pPr>
        <w:pStyle w:val="Corpsdetexte"/>
        <w:rPr>
          <w:del w:id="1074" w:author="Julien PARC" w:date="2021-07-09T14:19:00Z"/>
          <w:bCs/>
          <w:sz w:val="22"/>
          <w:szCs w:val="22"/>
        </w:rPr>
      </w:pPr>
    </w:p>
    <w:p w14:paraId="093BAC59" w14:textId="58ADFF4D" w:rsidR="00FE3A8D" w:rsidRPr="00B21C09" w:rsidDel="00922261" w:rsidRDefault="00FE3A8D" w:rsidP="00FE3A8D">
      <w:pPr>
        <w:pStyle w:val="Corpsdetexte"/>
        <w:jc w:val="center"/>
        <w:rPr>
          <w:del w:id="1075" w:author="Julien PARC" w:date="2021-07-09T14:19:00Z"/>
          <w:bCs/>
          <w:sz w:val="22"/>
          <w:szCs w:val="22"/>
          <w:lang w:val="en-GB"/>
        </w:rPr>
      </w:pPr>
      <w:del w:id="1076" w:author="Julien PARC" w:date="2021-07-09T14:19:00Z">
        <w:r w:rsidRPr="00B21C09" w:rsidDel="00922261">
          <w:rPr>
            <w:bCs/>
            <w:sz w:val="22"/>
            <w:szCs w:val="22"/>
            <w:lang w:val="en-GB"/>
          </w:rPr>
          <w:delText>Up final = 1/(1/Up initial +R)</w:delText>
        </w:r>
      </w:del>
    </w:p>
    <w:p w14:paraId="514F7BD7" w14:textId="26280252" w:rsidR="00FE3A8D" w:rsidRPr="00B21C09" w:rsidDel="00922261" w:rsidRDefault="00FE3A8D" w:rsidP="00FE3A8D">
      <w:pPr>
        <w:pStyle w:val="Corpsdetexte"/>
        <w:jc w:val="center"/>
        <w:rPr>
          <w:del w:id="1077" w:author="Julien PARC" w:date="2021-07-09T14:19:00Z"/>
          <w:bCs/>
          <w:sz w:val="22"/>
          <w:szCs w:val="22"/>
          <w:lang w:val="en-GB"/>
        </w:rPr>
      </w:pPr>
    </w:p>
    <w:p w14:paraId="714ED912" w14:textId="30460DEE" w:rsidR="00FE3A8D" w:rsidRPr="00B21C09" w:rsidDel="00922261" w:rsidRDefault="00FE3A8D" w:rsidP="00FE3A8D">
      <w:pPr>
        <w:pStyle w:val="Corpsdetexte"/>
        <w:jc w:val="center"/>
        <w:rPr>
          <w:del w:id="1078" w:author="Julien PARC" w:date="2021-07-09T14:19:00Z"/>
          <w:bCs/>
          <w:sz w:val="22"/>
          <w:szCs w:val="22"/>
          <w:lang w:val="en-GB"/>
        </w:rPr>
      </w:pPr>
      <w:del w:id="1079" w:author="Julien PARC" w:date="2021-07-09T14:19:00Z">
        <w:r w:rsidRPr="00B21C09" w:rsidDel="00922261">
          <w:rPr>
            <w:bCs/>
            <w:sz w:val="22"/>
            <w:szCs w:val="22"/>
          </w:rPr>
          <w:sym w:font="Symbol" w:char="F044"/>
        </w:r>
        <w:r w:rsidRPr="00B21C09" w:rsidDel="00922261">
          <w:rPr>
            <w:bCs/>
            <w:sz w:val="22"/>
            <w:szCs w:val="22"/>
            <w:lang w:val="en-GB"/>
          </w:rPr>
          <w:delText>Up = Up final – Upinit</w:delText>
        </w:r>
      </w:del>
    </w:p>
    <w:p w14:paraId="78EA6BF1" w14:textId="0A9142A0" w:rsidR="00FE3A8D" w:rsidRPr="00B21C09" w:rsidDel="00922261" w:rsidRDefault="00FE3A8D" w:rsidP="00FE3A8D">
      <w:pPr>
        <w:pStyle w:val="Corpsdetexte"/>
        <w:jc w:val="center"/>
        <w:rPr>
          <w:del w:id="1080" w:author="Julien PARC" w:date="2021-07-09T14:19:00Z"/>
          <w:bCs/>
          <w:sz w:val="22"/>
          <w:szCs w:val="22"/>
          <w:lang w:val="en-GB"/>
        </w:rPr>
      </w:pPr>
    </w:p>
    <w:p w14:paraId="543BE5AD" w14:textId="1DFB47F2" w:rsidR="00FE3A8D" w:rsidRPr="00B21C09" w:rsidDel="00922261" w:rsidRDefault="00FE3A8D" w:rsidP="00FE3A8D">
      <w:pPr>
        <w:pStyle w:val="Corpsdetexte"/>
        <w:jc w:val="center"/>
        <w:rPr>
          <w:del w:id="1081" w:author="Julien PARC" w:date="2021-07-09T14:19:00Z"/>
          <w:bCs/>
          <w:sz w:val="22"/>
          <w:szCs w:val="22"/>
          <w:lang w:val="en-GB"/>
        </w:rPr>
      </w:pPr>
      <w:del w:id="1082" w:author="Julien PARC" w:date="2021-07-09T14:19:00Z">
        <w:r w:rsidRPr="00B21C09" w:rsidDel="00922261">
          <w:rPr>
            <w:bCs/>
            <w:sz w:val="22"/>
            <w:szCs w:val="22"/>
            <w:lang w:val="en-GB"/>
          </w:rPr>
          <w:delText xml:space="preserve">Gain = </w:delText>
        </w:r>
        <w:r w:rsidRPr="00B21C09" w:rsidDel="00922261">
          <w:rPr>
            <w:bCs/>
            <w:sz w:val="22"/>
            <w:szCs w:val="22"/>
          </w:rPr>
          <w:sym w:font="Symbol" w:char="F044"/>
        </w:r>
        <w:r w:rsidRPr="00B21C09" w:rsidDel="00922261">
          <w:rPr>
            <w:bCs/>
            <w:sz w:val="22"/>
            <w:szCs w:val="22"/>
            <w:lang w:val="en-GB"/>
          </w:rPr>
          <w:delText xml:space="preserve">Up x DJUmoyen x 24h x 0,7 / </w:delText>
        </w:r>
        <w:r w:rsidRPr="00B21C09" w:rsidDel="00922261">
          <w:rPr>
            <w:bCs/>
            <w:sz w:val="22"/>
            <w:szCs w:val="22"/>
            <w:lang w:val="en-GB"/>
          </w:rPr>
          <w:sym w:font="Symbol" w:char="F068"/>
        </w:r>
      </w:del>
    </w:p>
    <w:p w14:paraId="18E6F1B2" w14:textId="77777777" w:rsidR="00FE3A8D" w:rsidRPr="00B21C09" w:rsidRDefault="00FE3A8D" w:rsidP="00FE3A8D">
      <w:pPr>
        <w:pStyle w:val="Corpsdetexte"/>
        <w:jc w:val="center"/>
        <w:rPr>
          <w:bCs/>
          <w:sz w:val="22"/>
          <w:szCs w:val="22"/>
          <w:lang w:val="en-GB"/>
        </w:rPr>
      </w:pPr>
    </w:p>
    <w:p w14:paraId="6ED2F6F4" w14:textId="77777777" w:rsidR="00FE3A8D" w:rsidRPr="00B21C09" w:rsidRDefault="00FE3A8D" w:rsidP="00FE3A8D">
      <w:pPr>
        <w:pStyle w:val="Corpsdetexte"/>
        <w:rPr>
          <w:lang w:val="en-US"/>
        </w:rPr>
      </w:pPr>
    </w:p>
    <w:p w14:paraId="2E58DECF" w14:textId="77777777" w:rsidR="00FE3A8D" w:rsidRPr="00B21C09" w:rsidRDefault="00FE3A8D" w:rsidP="00FE3A8D">
      <w:pPr>
        <w:pStyle w:val="Corpsdetexte"/>
        <w:rPr>
          <w:lang w:val="en-US"/>
        </w:rPr>
      </w:pPr>
    </w:p>
    <w:p w14:paraId="226881E5" w14:textId="77777777" w:rsidR="00FE3A8D" w:rsidRPr="00B21C09" w:rsidRDefault="00FE3A8D" w:rsidP="00FE3A8D">
      <w:pPr>
        <w:pStyle w:val="Corpsdetexte"/>
        <w:rPr>
          <w:lang w:val="en-US"/>
        </w:rPr>
      </w:pPr>
    </w:p>
    <w:p w14:paraId="1E4BE7BD" w14:textId="77777777" w:rsidR="00FE3A8D" w:rsidRPr="00B21C09" w:rsidRDefault="00FE3A8D" w:rsidP="00FE3A8D">
      <w:pPr>
        <w:pStyle w:val="Corpsdetexte"/>
        <w:rPr>
          <w:lang w:val="en-US"/>
        </w:rPr>
      </w:pPr>
    </w:p>
    <w:p w14:paraId="04347BDB" w14:textId="77777777" w:rsidR="00922261" w:rsidRDefault="00922261">
      <w:pPr>
        <w:rPr>
          <w:ins w:id="1083" w:author="Julien PARC" w:date="2021-07-09T14:16:00Z"/>
          <w:b/>
          <w:sz w:val="24"/>
          <w:szCs w:val="24"/>
        </w:rPr>
      </w:pPr>
      <w:ins w:id="1084" w:author="Julien PARC" w:date="2021-07-09T14:16:00Z">
        <w:r>
          <w:rPr>
            <w:b/>
          </w:rPr>
          <w:br w:type="page"/>
        </w:r>
      </w:ins>
    </w:p>
    <w:p w14:paraId="61060451" w14:textId="035C3A48" w:rsidR="00FE3A8D" w:rsidRPr="00B21C09" w:rsidRDefault="00D166EA" w:rsidP="00FE3A8D">
      <w:pPr>
        <w:pStyle w:val="Corpsdetexte"/>
        <w:jc w:val="center"/>
        <w:rPr>
          <w:b/>
        </w:rPr>
      </w:pPr>
      <w:r w:rsidRPr="00B21C09">
        <w:rPr>
          <w:b/>
        </w:rPr>
        <w:lastRenderedPageBreak/>
        <w:t>A</w:t>
      </w:r>
      <w:r w:rsidR="00FE3A8D" w:rsidRPr="00B21C09">
        <w:rPr>
          <w:b/>
        </w:rPr>
        <w:t>NNEXE 2</w:t>
      </w:r>
    </w:p>
    <w:p w14:paraId="3EE07C48" w14:textId="77777777" w:rsidR="00FE3A8D" w:rsidRPr="00B21C09" w:rsidRDefault="00FE3A8D" w:rsidP="00FE3A8D">
      <w:pPr>
        <w:pStyle w:val="Corpsdetexte"/>
        <w:jc w:val="center"/>
        <w:rPr>
          <w:b/>
        </w:rPr>
      </w:pPr>
    </w:p>
    <w:p w14:paraId="450C9C5D" w14:textId="77777777" w:rsidR="00FE3A8D" w:rsidRPr="00B21C09" w:rsidRDefault="00FE3A8D" w:rsidP="00FE3A8D">
      <w:pPr>
        <w:pStyle w:val="Corpsdetexte"/>
        <w:jc w:val="center"/>
        <w:rPr>
          <w:b/>
        </w:rPr>
      </w:pPr>
      <w:r w:rsidRPr="00B21C09">
        <w:rPr>
          <w:b/>
        </w:rPr>
        <w:t>Durée de vie</w:t>
      </w:r>
    </w:p>
    <w:p w14:paraId="0FD77D32" w14:textId="77777777" w:rsidR="00FE3A8D" w:rsidRPr="00B21C09" w:rsidRDefault="00FE3A8D" w:rsidP="00FE3A8D">
      <w:pPr>
        <w:pStyle w:val="Corpsdetexte"/>
        <w:jc w:val="center"/>
        <w:rPr>
          <w:b/>
        </w:rPr>
      </w:pPr>
    </w:p>
    <w:p w14:paraId="58EA9FBC" w14:textId="77777777" w:rsidR="00FE3A8D" w:rsidRPr="00B21C09" w:rsidRDefault="00FE3A8D" w:rsidP="00FE3A8D">
      <w:pPr>
        <w:pStyle w:val="Corpsdetexte"/>
        <w:jc w:val="center"/>
        <w:rPr>
          <w:b/>
        </w:rPr>
      </w:pPr>
    </w:p>
    <w:p w14:paraId="3BFECE75" w14:textId="77777777" w:rsidR="00AD7157" w:rsidRPr="00B21C09" w:rsidRDefault="00FE3A8D" w:rsidP="00E56E39">
      <w:pPr>
        <w:pStyle w:val="NormalWeb"/>
        <w:jc w:val="both"/>
        <w:rPr>
          <w:rFonts w:eastAsia="Times New Roman"/>
          <w:b/>
          <w:sz w:val="22"/>
          <w:szCs w:val="22"/>
        </w:rPr>
      </w:pPr>
      <w:r w:rsidRPr="00B21C09">
        <w:rPr>
          <w:rFonts w:eastAsia="Times New Roman"/>
          <w:b/>
          <w:sz w:val="22"/>
          <w:szCs w:val="22"/>
        </w:rPr>
        <w:t xml:space="preserve">Tableau d’exemples de durées de vie des matériaux. </w:t>
      </w:r>
    </w:p>
    <w:p w14:paraId="39432C35" w14:textId="77777777" w:rsidR="00AD7157" w:rsidRPr="00B21C09" w:rsidRDefault="00AD7157" w:rsidP="00E56E39">
      <w:pPr>
        <w:pStyle w:val="NormalWeb"/>
        <w:jc w:val="both"/>
        <w:rPr>
          <w:rFonts w:eastAsia="Times New Roman"/>
          <w:sz w:val="22"/>
          <w:szCs w:val="22"/>
        </w:rPr>
      </w:pPr>
      <w:r w:rsidRPr="00B21C09">
        <w:rPr>
          <w:rFonts w:eastAsia="Times New Roman"/>
          <w:sz w:val="22"/>
          <w:szCs w:val="22"/>
        </w:rPr>
        <w:t>A défaut de données spécifiques à l’isolation des murs, la durée de vie a été estimée à partir des données disponibles sur l’isolation de combles.</w:t>
      </w:r>
    </w:p>
    <w:p w14:paraId="6103AE97" w14:textId="77777777" w:rsidR="00AD7157" w:rsidRPr="00B21C09" w:rsidRDefault="00AD7157" w:rsidP="00E56E39">
      <w:pPr>
        <w:pStyle w:val="NormalWeb"/>
        <w:jc w:val="both"/>
        <w:rPr>
          <w:rFonts w:eastAsia="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912"/>
        <w:gridCol w:w="1822"/>
      </w:tblGrid>
      <w:tr w:rsidR="00FE3A8D" w:rsidRPr="00B21C09" w14:paraId="111167B5" w14:textId="77777777" w:rsidTr="00A352E8">
        <w:tc>
          <w:tcPr>
            <w:tcW w:w="3369" w:type="dxa"/>
            <w:shd w:val="clear" w:color="auto" w:fill="auto"/>
          </w:tcPr>
          <w:p w14:paraId="654DBFAE" w14:textId="77777777" w:rsidR="00FE3A8D" w:rsidRPr="00B21C09" w:rsidRDefault="00FE3A8D" w:rsidP="00A352E8">
            <w:pPr>
              <w:pStyle w:val="NormalWeb"/>
              <w:rPr>
                <w:b/>
              </w:rPr>
            </w:pPr>
            <w:r w:rsidRPr="00B21C09">
              <w:rPr>
                <w:b/>
              </w:rPr>
              <w:t>Type d’intervention</w:t>
            </w:r>
          </w:p>
        </w:tc>
        <w:tc>
          <w:tcPr>
            <w:tcW w:w="3969" w:type="dxa"/>
            <w:shd w:val="clear" w:color="auto" w:fill="auto"/>
          </w:tcPr>
          <w:p w14:paraId="72BF5478" w14:textId="77777777" w:rsidR="00FE3A8D" w:rsidRPr="00B21C09" w:rsidRDefault="00FE3A8D" w:rsidP="00A352E8">
            <w:pPr>
              <w:pStyle w:val="NormalWeb"/>
              <w:rPr>
                <w:b/>
              </w:rPr>
            </w:pPr>
            <w:r w:rsidRPr="00B21C09">
              <w:rPr>
                <w:b/>
              </w:rPr>
              <w:t xml:space="preserve">Source </w:t>
            </w:r>
          </w:p>
        </w:tc>
        <w:tc>
          <w:tcPr>
            <w:tcW w:w="1842" w:type="dxa"/>
            <w:shd w:val="clear" w:color="auto" w:fill="auto"/>
          </w:tcPr>
          <w:p w14:paraId="31186CC4" w14:textId="77777777" w:rsidR="00FE3A8D" w:rsidRPr="00B21C09" w:rsidRDefault="00FE3A8D" w:rsidP="00A352E8">
            <w:pPr>
              <w:pStyle w:val="NormalWeb"/>
              <w:rPr>
                <w:b/>
              </w:rPr>
            </w:pPr>
            <w:r w:rsidRPr="00B21C09">
              <w:rPr>
                <w:b/>
              </w:rPr>
              <w:t>Durée de vie (années)</w:t>
            </w:r>
          </w:p>
        </w:tc>
      </w:tr>
      <w:tr w:rsidR="00FE3A8D" w:rsidRPr="00B21C09" w14:paraId="28B68A26" w14:textId="77777777" w:rsidTr="00A352E8">
        <w:tc>
          <w:tcPr>
            <w:tcW w:w="3369" w:type="dxa"/>
            <w:shd w:val="clear" w:color="auto" w:fill="auto"/>
          </w:tcPr>
          <w:p w14:paraId="63C44FB0" w14:textId="77777777" w:rsidR="00FE3A8D" w:rsidRPr="00B21C09" w:rsidRDefault="00FE3A8D" w:rsidP="00A352E8">
            <w:pPr>
              <w:pStyle w:val="NormalWeb"/>
            </w:pPr>
            <w:r w:rsidRPr="00B21C09">
              <w:t>Isolation des</w:t>
            </w:r>
            <w:r w:rsidR="00AD7157" w:rsidRPr="00B21C09">
              <w:t xml:space="preserve"> combles</w:t>
            </w:r>
          </w:p>
        </w:tc>
        <w:tc>
          <w:tcPr>
            <w:tcW w:w="3969" w:type="dxa"/>
            <w:shd w:val="clear" w:color="auto" w:fill="auto"/>
          </w:tcPr>
          <w:p w14:paraId="7D31F0F8" w14:textId="77777777" w:rsidR="00FE3A8D" w:rsidRPr="00B21C09" w:rsidRDefault="00FE3A8D" w:rsidP="00A352E8">
            <w:pPr>
              <w:pStyle w:val="NormalWeb"/>
            </w:pPr>
            <w:r w:rsidRPr="00B21C09">
              <w:t>DVT base INIES</w:t>
            </w:r>
          </w:p>
        </w:tc>
        <w:tc>
          <w:tcPr>
            <w:tcW w:w="1842" w:type="dxa"/>
            <w:shd w:val="clear" w:color="auto" w:fill="auto"/>
          </w:tcPr>
          <w:p w14:paraId="7FF658B8" w14:textId="77777777" w:rsidR="00FE3A8D" w:rsidRPr="00B21C09" w:rsidRDefault="00FE3A8D" w:rsidP="00A352E8">
            <w:pPr>
              <w:pStyle w:val="NormalWeb"/>
            </w:pPr>
            <w:r w:rsidRPr="00B21C09">
              <w:t>50</w:t>
            </w:r>
          </w:p>
        </w:tc>
      </w:tr>
      <w:tr w:rsidR="00FE3A8D" w:rsidRPr="00B21C09" w14:paraId="0A959F04" w14:textId="77777777" w:rsidTr="00A352E8">
        <w:tc>
          <w:tcPr>
            <w:tcW w:w="3369" w:type="dxa"/>
            <w:shd w:val="clear" w:color="auto" w:fill="auto"/>
          </w:tcPr>
          <w:p w14:paraId="7DDE9EA8" w14:textId="77777777" w:rsidR="00FE3A8D" w:rsidRPr="00B21C09" w:rsidRDefault="00FE3A8D" w:rsidP="00A352E8">
            <w:pPr>
              <w:pStyle w:val="NormalWeb"/>
            </w:pPr>
            <w:r w:rsidRPr="00B21C09">
              <w:t>Isolation des combles</w:t>
            </w:r>
          </w:p>
        </w:tc>
        <w:tc>
          <w:tcPr>
            <w:tcW w:w="3969" w:type="dxa"/>
            <w:shd w:val="clear" w:color="auto" w:fill="auto"/>
          </w:tcPr>
          <w:p w14:paraId="60797E7A" w14:textId="77777777" w:rsidR="00FE3A8D" w:rsidRPr="00B21C09" w:rsidRDefault="00FE3A8D" w:rsidP="00A352E8">
            <w:pPr>
              <w:pStyle w:val="NormalWeb"/>
            </w:pPr>
            <w:r w:rsidRPr="00B21C09">
              <w:t>Annex</w:t>
            </w:r>
            <w:r w:rsidR="00FC13D7" w:rsidRPr="00B21C09">
              <w:t>e</w:t>
            </w:r>
            <w:r w:rsidRPr="00B21C09">
              <w:t xml:space="preserve"> IV Proposition de Directive Services d'Efficacité Energétique</w:t>
            </w:r>
          </w:p>
        </w:tc>
        <w:tc>
          <w:tcPr>
            <w:tcW w:w="1842" w:type="dxa"/>
            <w:shd w:val="clear" w:color="auto" w:fill="auto"/>
          </w:tcPr>
          <w:p w14:paraId="2FF5FA71" w14:textId="77777777" w:rsidR="00FE3A8D" w:rsidRPr="00B21C09" w:rsidRDefault="00FE3A8D" w:rsidP="00A352E8">
            <w:pPr>
              <w:pStyle w:val="NormalWeb"/>
            </w:pPr>
            <w:r w:rsidRPr="00B21C09">
              <w:t>30 - 40</w:t>
            </w:r>
          </w:p>
        </w:tc>
      </w:tr>
      <w:tr w:rsidR="00FE3A8D" w:rsidRPr="00B21C09" w14:paraId="5C3770BF" w14:textId="77777777" w:rsidTr="00A352E8">
        <w:tc>
          <w:tcPr>
            <w:tcW w:w="3369" w:type="dxa"/>
            <w:shd w:val="clear" w:color="auto" w:fill="auto"/>
          </w:tcPr>
          <w:p w14:paraId="29020764" w14:textId="77777777" w:rsidR="00FE3A8D" w:rsidRPr="00B21C09" w:rsidRDefault="00FE3A8D" w:rsidP="00A352E8">
            <w:pPr>
              <w:pStyle w:val="NormalWeb"/>
              <w:rPr>
                <w:lang w:val="en-US"/>
              </w:rPr>
            </w:pPr>
            <w:r w:rsidRPr="00B21C09">
              <w:rPr>
                <w:lang w:val="en-US"/>
              </w:rPr>
              <w:t>Insulation: building envelope – loft/ roof and floor insulation</w:t>
            </w:r>
          </w:p>
        </w:tc>
        <w:tc>
          <w:tcPr>
            <w:tcW w:w="3969" w:type="dxa"/>
            <w:shd w:val="clear" w:color="auto" w:fill="auto"/>
          </w:tcPr>
          <w:p w14:paraId="4DE23DE0" w14:textId="77777777" w:rsidR="00FE3A8D" w:rsidRPr="00B21C09" w:rsidRDefault="00FE3A8D" w:rsidP="00A352E8">
            <w:pPr>
              <w:autoSpaceDE w:val="0"/>
              <w:autoSpaceDN w:val="0"/>
              <w:adjustRightInd w:val="0"/>
              <w:rPr>
                <w:rFonts w:eastAsia="Calibri"/>
                <w:sz w:val="24"/>
                <w:szCs w:val="24"/>
                <w:lang w:val="en-US"/>
              </w:rPr>
            </w:pPr>
            <w:r w:rsidRPr="00B21C09">
              <w:rPr>
                <w:rFonts w:eastAsia="Calibri"/>
                <w:sz w:val="24"/>
                <w:szCs w:val="24"/>
                <w:lang w:val="en-US"/>
              </w:rPr>
              <w:t>Proposal for a</w:t>
            </w:r>
          </w:p>
          <w:p w14:paraId="7B6C9D34" w14:textId="77777777" w:rsidR="00FE3A8D" w:rsidRPr="00B21C09" w:rsidRDefault="00FE3A8D" w:rsidP="00A352E8">
            <w:pPr>
              <w:autoSpaceDE w:val="0"/>
              <w:autoSpaceDN w:val="0"/>
              <w:adjustRightInd w:val="0"/>
              <w:rPr>
                <w:rFonts w:eastAsia="Calibri"/>
                <w:sz w:val="24"/>
                <w:szCs w:val="24"/>
                <w:lang w:val="en-US"/>
              </w:rPr>
            </w:pPr>
            <w:r w:rsidRPr="00B21C09">
              <w:rPr>
                <w:rFonts w:eastAsia="Calibri"/>
                <w:sz w:val="24"/>
                <w:szCs w:val="24"/>
                <w:lang w:val="en-US"/>
              </w:rPr>
              <w:t>DIRECTIVE OF THE EUROPEAN PARLIAMENT AND OF THE COUNCIL</w:t>
            </w:r>
          </w:p>
          <w:p w14:paraId="10D7C423" w14:textId="77777777" w:rsidR="00FE3A8D" w:rsidRPr="00B21C09" w:rsidRDefault="00FE3A8D" w:rsidP="00A352E8">
            <w:pPr>
              <w:autoSpaceDE w:val="0"/>
              <w:autoSpaceDN w:val="0"/>
              <w:adjustRightInd w:val="0"/>
              <w:rPr>
                <w:rFonts w:eastAsia="Calibri"/>
                <w:sz w:val="24"/>
                <w:szCs w:val="24"/>
                <w:lang w:val="en-US"/>
              </w:rPr>
            </w:pPr>
            <w:r w:rsidRPr="00B21C09">
              <w:rPr>
                <w:rFonts w:eastAsia="Calibri"/>
                <w:sz w:val="24"/>
                <w:szCs w:val="24"/>
                <w:lang w:val="en-US"/>
              </w:rPr>
              <w:t xml:space="preserve">on energy efficiency and amending and subsequently repealing Directives 2004/8/EC </w:t>
            </w:r>
            <w:r w:rsidRPr="00B21C09">
              <w:rPr>
                <w:sz w:val="24"/>
                <w:szCs w:val="24"/>
                <w:lang w:val="en-US"/>
              </w:rPr>
              <w:t>and 2006/32/EC</w:t>
            </w:r>
          </w:p>
        </w:tc>
        <w:tc>
          <w:tcPr>
            <w:tcW w:w="1842" w:type="dxa"/>
            <w:shd w:val="clear" w:color="auto" w:fill="auto"/>
          </w:tcPr>
          <w:p w14:paraId="408C2A16" w14:textId="77777777" w:rsidR="00FE3A8D" w:rsidRPr="00B21C09" w:rsidRDefault="00FE3A8D" w:rsidP="00A352E8">
            <w:pPr>
              <w:pStyle w:val="NormalWeb"/>
              <w:rPr>
                <w:lang w:val="en-US"/>
              </w:rPr>
            </w:pPr>
            <w:r w:rsidRPr="00B21C09">
              <w:rPr>
                <w:lang w:val="en-US"/>
              </w:rPr>
              <w:t>25</w:t>
            </w:r>
          </w:p>
        </w:tc>
      </w:tr>
    </w:tbl>
    <w:p w14:paraId="55ED38A9" w14:textId="77777777" w:rsidR="00FE3A8D" w:rsidRPr="00B21C09" w:rsidRDefault="00FE3A8D" w:rsidP="00E56E39">
      <w:pPr>
        <w:pStyle w:val="NormalWeb"/>
        <w:jc w:val="both"/>
        <w:rPr>
          <w:sz w:val="22"/>
          <w:szCs w:val="22"/>
          <w:lang w:val="en-US"/>
        </w:rPr>
      </w:pPr>
    </w:p>
    <w:p w14:paraId="08A38D1B" w14:textId="77777777" w:rsidR="00FE3A8D" w:rsidRPr="00B21C09" w:rsidRDefault="00FE3A8D" w:rsidP="00E56E39">
      <w:pPr>
        <w:pStyle w:val="Corpsdetexte"/>
        <w:jc w:val="both"/>
        <w:rPr>
          <w:sz w:val="22"/>
          <w:szCs w:val="22"/>
        </w:rPr>
      </w:pPr>
      <w:r w:rsidRPr="00B21C09">
        <w:rPr>
          <w:sz w:val="22"/>
          <w:szCs w:val="22"/>
        </w:rPr>
        <w:t>En absence de données validées disponibles, la durée de vie retenue par les experts est de 3</w:t>
      </w:r>
      <w:r w:rsidR="003660D3" w:rsidRPr="00B21C09">
        <w:rPr>
          <w:sz w:val="22"/>
          <w:szCs w:val="22"/>
        </w:rPr>
        <w:t>0</w:t>
      </w:r>
      <w:r w:rsidRPr="00B21C09">
        <w:rPr>
          <w:sz w:val="22"/>
          <w:szCs w:val="22"/>
        </w:rPr>
        <w:t xml:space="preserve"> ans.</w:t>
      </w:r>
    </w:p>
    <w:p w14:paraId="0568F2E5" w14:textId="77777777" w:rsidR="00FE3A8D" w:rsidRPr="00B21C09" w:rsidRDefault="00FE3A8D" w:rsidP="00E56E39">
      <w:pPr>
        <w:pStyle w:val="Corpsdetexte"/>
        <w:jc w:val="center"/>
        <w:rPr>
          <w:b/>
        </w:rPr>
      </w:pPr>
      <w:r w:rsidRPr="00B21C09">
        <w:rPr>
          <w:b/>
          <w:sz w:val="22"/>
          <w:szCs w:val="22"/>
        </w:rPr>
        <w:br w:type="page"/>
      </w:r>
      <w:r w:rsidRPr="00B21C09">
        <w:rPr>
          <w:b/>
        </w:rPr>
        <w:lastRenderedPageBreak/>
        <w:t>ANNEXE 3</w:t>
      </w:r>
    </w:p>
    <w:p w14:paraId="263AE381" w14:textId="77777777" w:rsidR="00FE3A8D" w:rsidRPr="00B21C09" w:rsidRDefault="00FE3A8D" w:rsidP="00FE3A8D">
      <w:pPr>
        <w:pStyle w:val="Corpsdetexte"/>
        <w:jc w:val="center"/>
        <w:rPr>
          <w:b/>
        </w:rPr>
      </w:pPr>
    </w:p>
    <w:p w14:paraId="3C369B10" w14:textId="77777777" w:rsidR="00FE3A8D" w:rsidRPr="00B21C09" w:rsidRDefault="00FE3A8D" w:rsidP="00FE3A8D">
      <w:pPr>
        <w:pStyle w:val="Corpsdetexte"/>
        <w:jc w:val="center"/>
      </w:pPr>
      <w:r w:rsidRPr="00B21C09">
        <w:rPr>
          <w:b/>
        </w:rPr>
        <w:t>Coefficient d’intermittence</w:t>
      </w:r>
    </w:p>
    <w:p w14:paraId="15E78E6E" w14:textId="77777777" w:rsidR="00FE3A8D" w:rsidRPr="00B21C09" w:rsidRDefault="00FE3A8D" w:rsidP="00FE3A8D">
      <w:pPr>
        <w:pStyle w:val="Corpsdetexte"/>
        <w:rPr>
          <w:sz w:val="22"/>
          <w:szCs w:val="22"/>
        </w:rPr>
      </w:pPr>
    </w:p>
    <w:p w14:paraId="6F4FCEBA" w14:textId="77777777" w:rsidR="00FE3A8D" w:rsidRPr="00B21C09" w:rsidRDefault="00FE3A8D" w:rsidP="00FE3A8D">
      <w:pPr>
        <w:pStyle w:val="Titre1"/>
        <w:rPr>
          <w:b/>
          <w:sz w:val="22"/>
          <w:szCs w:val="22"/>
        </w:rPr>
      </w:pPr>
      <w:r w:rsidRPr="00B21C09">
        <w:rPr>
          <w:b/>
          <w:sz w:val="22"/>
          <w:szCs w:val="22"/>
        </w:rPr>
        <w:t>RT88</w:t>
      </w:r>
    </w:p>
    <w:p w14:paraId="63BA9B52" w14:textId="77777777" w:rsidR="00FE3A8D" w:rsidRPr="00B21C09" w:rsidRDefault="00FE3A8D" w:rsidP="00FE3A8D">
      <w:pPr>
        <w:jc w:val="both"/>
        <w:rPr>
          <w:sz w:val="22"/>
          <w:szCs w:val="22"/>
        </w:rPr>
      </w:pPr>
    </w:p>
    <w:p w14:paraId="08E58C68" w14:textId="77777777" w:rsidR="00FE3A8D" w:rsidRPr="00B21C09" w:rsidRDefault="00FE3A8D" w:rsidP="00FE3A8D">
      <w:pPr>
        <w:jc w:val="both"/>
        <w:rPr>
          <w:sz w:val="22"/>
          <w:szCs w:val="22"/>
        </w:rPr>
      </w:pPr>
      <w:r w:rsidRPr="00B21C09">
        <w:rPr>
          <w:sz w:val="22"/>
          <w:szCs w:val="22"/>
        </w:rPr>
        <w:t>Dans la RT88</w:t>
      </w:r>
      <w:r w:rsidRPr="00B21C09">
        <w:rPr>
          <w:rStyle w:val="Appelnotedebasdep"/>
          <w:sz w:val="22"/>
          <w:szCs w:val="22"/>
        </w:rPr>
        <w:footnoteReference w:id="5"/>
      </w:r>
      <w:r w:rsidRPr="00B21C09">
        <w:rPr>
          <w:sz w:val="22"/>
          <w:szCs w:val="22"/>
        </w:rPr>
        <w:t xml:space="preserve">, le coefficient d’intermittence </w:t>
      </w:r>
      <w:r w:rsidRPr="00B21C09">
        <w:rPr>
          <w:i/>
          <w:sz w:val="22"/>
          <w:szCs w:val="22"/>
        </w:rPr>
        <w:t xml:space="preserve">I </w:t>
      </w:r>
      <w:r w:rsidRPr="00B21C09">
        <w:rPr>
          <w:sz w:val="22"/>
          <w:szCs w:val="22"/>
        </w:rPr>
        <w:t>est utilisé dans le calcul de la consommation à partir des besoins énergétiques :</w:t>
      </w:r>
    </w:p>
    <w:p w14:paraId="69482FAB" w14:textId="77777777" w:rsidR="00FE3A8D" w:rsidRPr="00B21C09" w:rsidRDefault="00FE3A8D" w:rsidP="00FE3A8D">
      <w:pPr>
        <w:jc w:val="center"/>
        <w:rPr>
          <w:sz w:val="22"/>
          <w:szCs w:val="22"/>
        </w:rPr>
      </w:pPr>
      <w:r w:rsidRPr="00B21C09">
        <w:rPr>
          <w:sz w:val="22"/>
          <w:szCs w:val="22"/>
        </w:rPr>
        <w:t>Consommation = (Besoins *</w:t>
      </w:r>
      <w:r w:rsidRPr="00B21C09">
        <w:rPr>
          <w:i/>
          <w:sz w:val="22"/>
          <w:szCs w:val="22"/>
        </w:rPr>
        <w:t>I</w:t>
      </w:r>
      <w:r w:rsidRPr="00B21C09">
        <w:rPr>
          <w:sz w:val="22"/>
          <w:szCs w:val="22"/>
        </w:rPr>
        <w:t>)/ rendement</w:t>
      </w:r>
    </w:p>
    <w:p w14:paraId="1159B4AD" w14:textId="77777777" w:rsidR="00FE3A8D" w:rsidRPr="00B21C09" w:rsidRDefault="00FE3A8D" w:rsidP="00FE3A8D">
      <w:pPr>
        <w:jc w:val="both"/>
        <w:rPr>
          <w:sz w:val="22"/>
          <w:szCs w:val="22"/>
        </w:rPr>
      </w:pPr>
      <w:r w:rsidRPr="00B21C09">
        <w:rPr>
          <w:sz w:val="22"/>
          <w:szCs w:val="22"/>
        </w:rPr>
        <w:t xml:space="preserve">Le coefficient d’intermittence </w:t>
      </w:r>
      <w:r w:rsidRPr="00B21C09">
        <w:rPr>
          <w:i/>
          <w:sz w:val="22"/>
          <w:szCs w:val="22"/>
        </w:rPr>
        <w:t>I</w:t>
      </w:r>
      <w:r w:rsidRPr="00B21C09">
        <w:rPr>
          <w:sz w:val="22"/>
          <w:szCs w:val="22"/>
        </w:rPr>
        <w:t xml:space="preserve"> est calculé comme suivant dans la RT88 : </w:t>
      </w:r>
    </w:p>
    <w:p w14:paraId="3975067F" w14:textId="50006CE6" w:rsidR="00FE3A8D" w:rsidRPr="000706A2" w:rsidRDefault="000706A2" w:rsidP="00FE3A8D">
      <w:pPr>
        <w:jc w:val="center"/>
        <w:rPr>
          <w:sz w:val="22"/>
          <w:szCs w:val="22"/>
        </w:rPr>
      </w:pPr>
      <m:oMathPara>
        <m:oMath>
          <m:r>
            <w:rPr>
              <w:rFonts w:ascii="Cambria Math" w:hAnsi="Cambria Math"/>
            </w:rPr>
            <m:t xml:space="preserve">I= </m:t>
          </m:r>
          <m:f>
            <m:fPr>
              <m:ctrlPr>
                <w:rPr>
                  <w:rFonts w:ascii="Cambria Math" w:eastAsia="Calibri" w:hAnsi="Cambria Math"/>
                  <w:i/>
                </w:rPr>
              </m:ctrlPr>
            </m:fPr>
            <m:num>
              <m:sSub>
                <m:sSubPr>
                  <m:ctrlPr>
                    <w:rPr>
                      <w:rFonts w:ascii="Cambria Math" w:eastAsia="Calibri" w:hAnsi="Cambria Math"/>
                      <w:i/>
                    </w:rPr>
                  </m:ctrlPr>
                </m:sSubPr>
                <m:e>
                  <m:r>
                    <w:rPr>
                      <w:rFonts w:ascii="Cambria Math" w:hAnsi="Cambria Math"/>
                    </w:rPr>
                    <m:t>I</m:t>
                  </m:r>
                </m:e>
                <m:sub>
                  <m:r>
                    <w:rPr>
                      <w:rFonts w:ascii="Cambria Math" w:hAnsi="Cambria Math"/>
                    </w:rPr>
                    <m:t>o</m:t>
                  </m:r>
                </m:sub>
              </m:sSub>
            </m:num>
            <m:den>
              <m:r>
                <w:rPr>
                  <w:rFonts w:ascii="Cambria Math" w:hAnsi="Cambria Math"/>
                </w:rPr>
                <m:t>1+0.1*(G-1)</m:t>
              </m:r>
            </m:den>
          </m:f>
        </m:oMath>
      </m:oMathPara>
    </w:p>
    <w:p w14:paraId="59871213" w14:textId="77777777" w:rsidR="00FE3A8D" w:rsidRPr="00B21C09" w:rsidRDefault="00FE3A8D" w:rsidP="00FE3A8D">
      <w:pPr>
        <w:jc w:val="both"/>
        <w:rPr>
          <w:sz w:val="22"/>
          <w:szCs w:val="22"/>
        </w:rPr>
      </w:pPr>
      <w:r w:rsidRPr="00B21C09">
        <w:rPr>
          <w:sz w:val="22"/>
          <w:szCs w:val="22"/>
        </w:rPr>
        <w:t>Avec G : le niveau de déperdition (W/m</w:t>
      </w:r>
      <w:r w:rsidRPr="00B21C09">
        <w:rPr>
          <w:sz w:val="22"/>
          <w:szCs w:val="22"/>
          <w:vertAlign w:val="superscript"/>
        </w:rPr>
        <w:t>3</w:t>
      </w:r>
      <w:r w:rsidRPr="00B21C09">
        <w:rPr>
          <w:sz w:val="22"/>
          <w:szCs w:val="22"/>
        </w:rPr>
        <w:t>.K)</w:t>
      </w:r>
    </w:p>
    <w:p w14:paraId="2DCD37DF" w14:textId="77777777" w:rsidR="00FE3A8D" w:rsidRPr="00B21C09" w:rsidRDefault="00FE3A8D" w:rsidP="00FE3A8D">
      <w:pPr>
        <w:jc w:val="both"/>
        <w:rPr>
          <w:sz w:val="22"/>
          <w:szCs w:val="22"/>
        </w:rPr>
      </w:pPr>
      <w:r w:rsidRPr="00B21C09">
        <w:rPr>
          <w:sz w:val="22"/>
          <w:szCs w:val="22"/>
        </w:rPr>
        <w:t>Le I</w:t>
      </w:r>
      <w:r w:rsidRPr="00B21C09">
        <w:rPr>
          <w:sz w:val="22"/>
          <w:szCs w:val="22"/>
          <w:vertAlign w:val="subscript"/>
        </w:rPr>
        <w:t>0</w:t>
      </w:r>
      <w:r w:rsidRPr="00B21C09">
        <w:rPr>
          <w:sz w:val="22"/>
          <w:szCs w:val="22"/>
        </w:rPr>
        <w:t xml:space="preserve"> se déduit du tableau suivant :</w:t>
      </w:r>
    </w:p>
    <w:p w14:paraId="34E53F1A" w14:textId="44EBCD36" w:rsidR="00FE3A8D" w:rsidRPr="00B21C09" w:rsidRDefault="000706A2" w:rsidP="00FE3A8D">
      <w:pPr>
        <w:jc w:val="both"/>
        <w:rPr>
          <w:sz w:val="22"/>
          <w:szCs w:val="22"/>
        </w:rPr>
      </w:pPr>
      <w:r w:rsidRPr="00B21C09">
        <w:rPr>
          <w:noProof/>
          <w:sz w:val="22"/>
          <w:szCs w:val="22"/>
        </w:rPr>
        <w:drawing>
          <wp:inline distT="0" distB="0" distL="0" distR="0" wp14:anchorId="3D7AF1EC" wp14:editId="519464CC">
            <wp:extent cx="4304665" cy="2311400"/>
            <wp:effectExtent l="76200" t="114300" r="38735" b="10795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l="7413" t="12556" r="7074" b="9761"/>
                    <a:stretch>
                      <a:fillRect/>
                    </a:stretch>
                  </pic:blipFill>
                  <pic:spPr bwMode="auto">
                    <a:xfrm rot="180000">
                      <a:off x="0" y="0"/>
                      <a:ext cx="4304665" cy="2311400"/>
                    </a:xfrm>
                    <a:prstGeom prst="rect">
                      <a:avLst/>
                    </a:prstGeom>
                    <a:noFill/>
                    <a:ln>
                      <a:noFill/>
                    </a:ln>
                  </pic:spPr>
                </pic:pic>
              </a:graphicData>
            </a:graphic>
          </wp:inline>
        </w:drawing>
      </w:r>
    </w:p>
    <w:p w14:paraId="59B2A129" w14:textId="77777777" w:rsidR="00FE3A8D" w:rsidRPr="00B21C09" w:rsidRDefault="00FE3A8D" w:rsidP="00FE3A8D">
      <w:pPr>
        <w:jc w:val="both"/>
        <w:rPr>
          <w:sz w:val="22"/>
          <w:szCs w:val="22"/>
        </w:rPr>
      </w:pPr>
      <w:r w:rsidRPr="00B21C09">
        <w:rPr>
          <w:sz w:val="22"/>
          <w:szCs w:val="22"/>
        </w:rPr>
        <w:t>Si l’on considère les bâtiments</w:t>
      </w:r>
      <w:r w:rsidRPr="00B21C09">
        <w:rPr>
          <w:rStyle w:val="Appelnotedebasdep"/>
          <w:sz w:val="22"/>
          <w:szCs w:val="22"/>
        </w:rPr>
        <w:footnoteReference w:id="6"/>
      </w:r>
      <w:r w:rsidRPr="00B21C09">
        <w:rPr>
          <w:sz w:val="22"/>
          <w:szCs w:val="22"/>
        </w:rPr>
        <w:t xml:space="preserve"> pas isolés (G=2,3) ou faiblement isolés (G=1,8) le coefficient d’intermittence </w:t>
      </w:r>
      <w:r w:rsidRPr="00B21C09">
        <w:rPr>
          <w:i/>
          <w:sz w:val="22"/>
          <w:szCs w:val="22"/>
        </w:rPr>
        <w:t>I</w:t>
      </w:r>
      <w:r w:rsidRPr="00B21C09">
        <w:rPr>
          <w:sz w:val="22"/>
          <w:szCs w:val="22"/>
        </w:rPr>
        <w:t xml:space="preserve"> est respectivement de 0,68 et 0,71 avec une valeur minimale de I</w:t>
      </w:r>
      <w:r w:rsidRPr="00B21C09">
        <w:rPr>
          <w:sz w:val="22"/>
          <w:szCs w:val="22"/>
          <w:vertAlign w:val="subscript"/>
        </w:rPr>
        <w:t>0</w:t>
      </w:r>
      <w:r w:rsidRPr="00B21C09">
        <w:rPr>
          <w:sz w:val="22"/>
          <w:szCs w:val="22"/>
        </w:rPr>
        <w:t xml:space="preserve"> de 0,77.</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0"/>
        <w:gridCol w:w="2877"/>
        <w:gridCol w:w="2977"/>
        <w:gridCol w:w="2126"/>
      </w:tblGrid>
      <w:tr w:rsidR="00FE3A8D" w:rsidRPr="00B21C09" w14:paraId="2F89E2FE" w14:textId="77777777" w:rsidTr="00A352E8">
        <w:trPr>
          <w:trHeight w:val="627"/>
        </w:trPr>
        <w:tc>
          <w:tcPr>
            <w:tcW w:w="1200" w:type="dxa"/>
            <w:noWrap/>
            <w:hideMark/>
          </w:tcPr>
          <w:p w14:paraId="34DD7E22" w14:textId="77777777" w:rsidR="00FE3A8D" w:rsidRPr="00B21C09" w:rsidRDefault="00FE3A8D" w:rsidP="00A352E8">
            <w:pPr>
              <w:rPr>
                <w:color w:val="000000"/>
                <w:sz w:val="22"/>
                <w:szCs w:val="22"/>
              </w:rPr>
            </w:pPr>
          </w:p>
        </w:tc>
        <w:tc>
          <w:tcPr>
            <w:tcW w:w="2877" w:type="dxa"/>
            <w:hideMark/>
          </w:tcPr>
          <w:p w14:paraId="303CA8D5" w14:textId="77777777" w:rsidR="00FE3A8D" w:rsidRPr="00B21C09" w:rsidRDefault="00FE3A8D" w:rsidP="00A352E8">
            <w:pPr>
              <w:jc w:val="center"/>
              <w:rPr>
                <w:color w:val="000000"/>
                <w:sz w:val="22"/>
                <w:szCs w:val="22"/>
              </w:rPr>
            </w:pPr>
            <w:r w:rsidRPr="00B21C09">
              <w:rPr>
                <w:color w:val="000000"/>
                <w:sz w:val="22"/>
                <w:szCs w:val="22"/>
              </w:rPr>
              <w:t>Bâtiment partiellement isolé</w:t>
            </w:r>
          </w:p>
        </w:tc>
        <w:tc>
          <w:tcPr>
            <w:tcW w:w="2977" w:type="dxa"/>
            <w:hideMark/>
          </w:tcPr>
          <w:p w14:paraId="2225BBFD" w14:textId="77777777" w:rsidR="00FE3A8D" w:rsidRPr="00B21C09" w:rsidRDefault="00FE3A8D" w:rsidP="00A352E8">
            <w:pPr>
              <w:jc w:val="center"/>
              <w:rPr>
                <w:color w:val="000000"/>
                <w:sz w:val="22"/>
                <w:szCs w:val="22"/>
              </w:rPr>
            </w:pPr>
            <w:r w:rsidRPr="00B21C09">
              <w:rPr>
                <w:color w:val="000000"/>
                <w:sz w:val="22"/>
                <w:szCs w:val="22"/>
              </w:rPr>
              <w:t>bâtiment avec une isolation moyenne</w:t>
            </w:r>
          </w:p>
        </w:tc>
        <w:tc>
          <w:tcPr>
            <w:tcW w:w="2126" w:type="dxa"/>
            <w:noWrap/>
            <w:hideMark/>
          </w:tcPr>
          <w:p w14:paraId="1CA98CC3" w14:textId="77777777" w:rsidR="00FE3A8D" w:rsidRPr="00B21C09" w:rsidRDefault="00FE3A8D" w:rsidP="00A352E8">
            <w:pPr>
              <w:jc w:val="center"/>
              <w:rPr>
                <w:color w:val="000000"/>
                <w:sz w:val="22"/>
                <w:szCs w:val="22"/>
              </w:rPr>
            </w:pPr>
            <w:r w:rsidRPr="00B21C09">
              <w:rPr>
                <w:color w:val="000000"/>
                <w:sz w:val="22"/>
                <w:szCs w:val="22"/>
              </w:rPr>
              <w:t>bâtiment non isolé</w:t>
            </w:r>
          </w:p>
        </w:tc>
      </w:tr>
      <w:tr w:rsidR="00FE3A8D" w:rsidRPr="00B21C09" w14:paraId="7548EEAF" w14:textId="77777777" w:rsidTr="00A352E8">
        <w:trPr>
          <w:trHeight w:val="300"/>
        </w:trPr>
        <w:tc>
          <w:tcPr>
            <w:tcW w:w="1200" w:type="dxa"/>
            <w:noWrap/>
            <w:hideMark/>
          </w:tcPr>
          <w:p w14:paraId="57D5EF0E" w14:textId="77777777" w:rsidR="00FE3A8D" w:rsidRPr="00B21C09" w:rsidRDefault="00FE3A8D" w:rsidP="00A352E8">
            <w:pPr>
              <w:jc w:val="center"/>
              <w:rPr>
                <w:color w:val="000000"/>
                <w:sz w:val="22"/>
                <w:szCs w:val="22"/>
              </w:rPr>
            </w:pPr>
            <w:r w:rsidRPr="00B21C09">
              <w:rPr>
                <w:color w:val="000000"/>
                <w:sz w:val="22"/>
                <w:szCs w:val="22"/>
              </w:rPr>
              <w:t>I</w:t>
            </w:r>
            <w:r w:rsidRPr="00B21C09">
              <w:rPr>
                <w:color w:val="000000"/>
                <w:sz w:val="22"/>
                <w:szCs w:val="22"/>
                <w:vertAlign w:val="subscript"/>
              </w:rPr>
              <w:t>0</w:t>
            </w:r>
          </w:p>
        </w:tc>
        <w:tc>
          <w:tcPr>
            <w:tcW w:w="2877" w:type="dxa"/>
            <w:noWrap/>
            <w:hideMark/>
          </w:tcPr>
          <w:p w14:paraId="4540E28C" w14:textId="77777777" w:rsidR="00FE3A8D" w:rsidRPr="00B21C09" w:rsidRDefault="00FE3A8D" w:rsidP="00A352E8">
            <w:pPr>
              <w:jc w:val="center"/>
              <w:rPr>
                <w:color w:val="000000"/>
                <w:sz w:val="22"/>
                <w:szCs w:val="22"/>
              </w:rPr>
            </w:pPr>
            <w:r w:rsidRPr="00B21C09">
              <w:rPr>
                <w:color w:val="000000"/>
                <w:sz w:val="22"/>
                <w:szCs w:val="22"/>
              </w:rPr>
              <w:t>0,77</w:t>
            </w:r>
          </w:p>
        </w:tc>
        <w:tc>
          <w:tcPr>
            <w:tcW w:w="2977" w:type="dxa"/>
            <w:noWrap/>
            <w:hideMark/>
          </w:tcPr>
          <w:p w14:paraId="653FF55D" w14:textId="77777777" w:rsidR="00FE3A8D" w:rsidRPr="00B21C09" w:rsidRDefault="00FE3A8D" w:rsidP="00A352E8">
            <w:pPr>
              <w:jc w:val="center"/>
              <w:rPr>
                <w:color w:val="000000"/>
                <w:sz w:val="22"/>
                <w:szCs w:val="22"/>
              </w:rPr>
            </w:pPr>
            <w:r w:rsidRPr="00B21C09">
              <w:rPr>
                <w:color w:val="000000"/>
                <w:sz w:val="22"/>
                <w:szCs w:val="22"/>
              </w:rPr>
              <w:t>0,77</w:t>
            </w:r>
          </w:p>
        </w:tc>
        <w:tc>
          <w:tcPr>
            <w:tcW w:w="2126" w:type="dxa"/>
            <w:noWrap/>
            <w:hideMark/>
          </w:tcPr>
          <w:p w14:paraId="61B4EF30" w14:textId="77777777" w:rsidR="00FE3A8D" w:rsidRPr="00B21C09" w:rsidRDefault="00FE3A8D" w:rsidP="00A352E8">
            <w:pPr>
              <w:jc w:val="center"/>
              <w:rPr>
                <w:color w:val="000000"/>
                <w:sz w:val="22"/>
                <w:szCs w:val="22"/>
              </w:rPr>
            </w:pPr>
            <w:r w:rsidRPr="00B21C09">
              <w:rPr>
                <w:color w:val="000000"/>
                <w:sz w:val="22"/>
                <w:szCs w:val="22"/>
              </w:rPr>
              <w:t>0,77</w:t>
            </w:r>
          </w:p>
        </w:tc>
      </w:tr>
      <w:tr w:rsidR="00FE3A8D" w:rsidRPr="00B21C09" w14:paraId="03176D74" w14:textId="77777777" w:rsidTr="00A352E8">
        <w:trPr>
          <w:trHeight w:val="300"/>
        </w:trPr>
        <w:tc>
          <w:tcPr>
            <w:tcW w:w="1200" w:type="dxa"/>
            <w:noWrap/>
            <w:hideMark/>
          </w:tcPr>
          <w:p w14:paraId="09F99F25" w14:textId="77777777" w:rsidR="00FE3A8D" w:rsidRPr="00B21C09" w:rsidRDefault="00FE3A8D" w:rsidP="00A352E8">
            <w:pPr>
              <w:jc w:val="center"/>
              <w:rPr>
                <w:color w:val="000000"/>
                <w:sz w:val="22"/>
                <w:szCs w:val="22"/>
              </w:rPr>
            </w:pPr>
            <w:r w:rsidRPr="00B21C09">
              <w:rPr>
                <w:color w:val="000000"/>
                <w:sz w:val="22"/>
                <w:szCs w:val="22"/>
              </w:rPr>
              <w:t>G</w:t>
            </w:r>
          </w:p>
        </w:tc>
        <w:tc>
          <w:tcPr>
            <w:tcW w:w="2877" w:type="dxa"/>
            <w:noWrap/>
            <w:hideMark/>
          </w:tcPr>
          <w:p w14:paraId="485B13C0" w14:textId="77777777" w:rsidR="00FE3A8D" w:rsidRPr="00B21C09" w:rsidRDefault="00FE3A8D" w:rsidP="00A352E8">
            <w:pPr>
              <w:jc w:val="center"/>
              <w:rPr>
                <w:color w:val="000000"/>
                <w:sz w:val="22"/>
                <w:szCs w:val="22"/>
              </w:rPr>
            </w:pPr>
            <w:r w:rsidRPr="00B21C09">
              <w:rPr>
                <w:color w:val="000000"/>
                <w:sz w:val="22"/>
                <w:szCs w:val="22"/>
              </w:rPr>
              <w:t>1,8</w:t>
            </w:r>
          </w:p>
        </w:tc>
        <w:tc>
          <w:tcPr>
            <w:tcW w:w="2977" w:type="dxa"/>
            <w:noWrap/>
            <w:hideMark/>
          </w:tcPr>
          <w:p w14:paraId="69118743" w14:textId="77777777" w:rsidR="00FE3A8D" w:rsidRPr="00B21C09" w:rsidRDefault="00FE3A8D" w:rsidP="00A352E8">
            <w:pPr>
              <w:jc w:val="center"/>
              <w:rPr>
                <w:color w:val="000000"/>
                <w:sz w:val="22"/>
                <w:szCs w:val="22"/>
              </w:rPr>
            </w:pPr>
            <w:r w:rsidRPr="00B21C09">
              <w:rPr>
                <w:color w:val="000000"/>
                <w:sz w:val="22"/>
                <w:szCs w:val="22"/>
              </w:rPr>
              <w:t>1,3</w:t>
            </w:r>
          </w:p>
        </w:tc>
        <w:tc>
          <w:tcPr>
            <w:tcW w:w="2126" w:type="dxa"/>
            <w:noWrap/>
            <w:hideMark/>
          </w:tcPr>
          <w:p w14:paraId="607EFF5D" w14:textId="77777777" w:rsidR="00FE3A8D" w:rsidRPr="00B21C09" w:rsidRDefault="00FE3A8D" w:rsidP="00A352E8">
            <w:pPr>
              <w:jc w:val="center"/>
              <w:rPr>
                <w:color w:val="000000"/>
                <w:sz w:val="22"/>
                <w:szCs w:val="22"/>
              </w:rPr>
            </w:pPr>
            <w:r w:rsidRPr="00B21C09">
              <w:rPr>
                <w:color w:val="000000"/>
                <w:sz w:val="22"/>
                <w:szCs w:val="22"/>
              </w:rPr>
              <w:t>2,3</w:t>
            </w:r>
          </w:p>
        </w:tc>
      </w:tr>
      <w:tr w:rsidR="00FE3A8D" w:rsidRPr="00B21C09" w14:paraId="3D6CA147" w14:textId="77777777" w:rsidTr="00A352E8">
        <w:trPr>
          <w:trHeight w:val="300"/>
        </w:trPr>
        <w:tc>
          <w:tcPr>
            <w:tcW w:w="1200" w:type="dxa"/>
            <w:noWrap/>
            <w:hideMark/>
          </w:tcPr>
          <w:p w14:paraId="34CEA660" w14:textId="77777777" w:rsidR="00FE3A8D" w:rsidRPr="00B21C09" w:rsidRDefault="00FE3A8D" w:rsidP="00A352E8">
            <w:pPr>
              <w:jc w:val="center"/>
              <w:rPr>
                <w:i/>
                <w:color w:val="000000"/>
                <w:sz w:val="22"/>
                <w:szCs w:val="22"/>
              </w:rPr>
            </w:pPr>
            <w:r w:rsidRPr="00B21C09">
              <w:rPr>
                <w:i/>
                <w:color w:val="000000"/>
                <w:sz w:val="22"/>
                <w:szCs w:val="22"/>
              </w:rPr>
              <w:t>I</w:t>
            </w:r>
          </w:p>
        </w:tc>
        <w:tc>
          <w:tcPr>
            <w:tcW w:w="2877" w:type="dxa"/>
            <w:noWrap/>
            <w:hideMark/>
          </w:tcPr>
          <w:p w14:paraId="76D1834C" w14:textId="77777777" w:rsidR="00FE3A8D" w:rsidRPr="00B21C09" w:rsidRDefault="00FE3A8D" w:rsidP="00A352E8">
            <w:pPr>
              <w:jc w:val="center"/>
              <w:rPr>
                <w:color w:val="000000"/>
                <w:sz w:val="22"/>
                <w:szCs w:val="22"/>
              </w:rPr>
            </w:pPr>
            <w:r w:rsidRPr="00B21C09">
              <w:rPr>
                <w:color w:val="000000"/>
                <w:sz w:val="22"/>
                <w:szCs w:val="22"/>
              </w:rPr>
              <w:t>0,71</w:t>
            </w:r>
          </w:p>
        </w:tc>
        <w:tc>
          <w:tcPr>
            <w:tcW w:w="2977" w:type="dxa"/>
            <w:noWrap/>
            <w:hideMark/>
          </w:tcPr>
          <w:p w14:paraId="5EA6E3F5" w14:textId="77777777" w:rsidR="00FE3A8D" w:rsidRPr="00B21C09" w:rsidRDefault="00FE3A8D" w:rsidP="00A352E8">
            <w:pPr>
              <w:jc w:val="center"/>
              <w:rPr>
                <w:color w:val="000000"/>
                <w:sz w:val="22"/>
                <w:szCs w:val="22"/>
              </w:rPr>
            </w:pPr>
            <w:r w:rsidRPr="00B21C09">
              <w:rPr>
                <w:color w:val="000000"/>
                <w:sz w:val="22"/>
                <w:szCs w:val="22"/>
              </w:rPr>
              <w:t>0,75</w:t>
            </w:r>
          </w:p>
        </w:tc>
        <w:tc>
          <w:tcPr>
            <w:tcW w:w="2126" w:type="dxa"/>
            <w:noWrap/>
            <w:hideMark/>
          </w:tcPr>
          <w:p w14:paraId="438416D4" w14:textId="77777777" w:rsidR="00FE3A8D" w:rsidRPr="00B21C09" w:rsidRDefault="00FE3A8D" w:rsidP="00A352E8">
            <w:pPr>
              <w:jc w:val="center"/>
              <w:rPr>
                <w:color w:val="000000"/>
                <w:sz w:val="22"/>
                <w:szCs w:val="22"/>
              </w:rPr>
            </w:pPr>
            <w:r w:rsidRPr="00B21C09">
              <w:rPr>
                <w:color w:val="000000"/>
                <w:sz w:val="22"/>
                <w:szCs w:val="22"/>
              </w:rPr>
              <w:t>0,68</w:t>
            </w:r>
          </w:p>
        </w:tc>
      </w:tr>
    </w:tbl>
    <w:p w14:paraId="0B73E79B" w14:textId="77777777" w:rsidR="00FE3A8D" w:rsidRPr="00B21C09" w:rsidRDefault="00FE3A8D" w:rsidP="00FE3A8D">
      <w:pPr>
        <w:jc w:val="both"/>
        <w:rPr>
          <w:sz w:val="22"/>
          <w:szCs w:val="22"/>
        </w:rPr>
      </w:pPr>
    </w:p>
    <w:p w14:paraId="7888CB5E" w14:textId="77777777" w:rsidR="00FE3A8D" w:rsidRPr="00B21C09" w:rsidRDefault="00FE3A8D" w:rsidP="00FE3A8D">
      <w:pPr>
        <w:pStyle w:val="Titre1"/>
        <w:rPr>
          <w:rFonts w:eastAsia="Calibri"/>
          <w:sz w:val="22"/>
          <w:szCs w:val="22"/>
        </w:rPr>
      </w:pPr>
      <w:r w:rsidRPr="00B21C09">
        <w:rPr>
          <w:rFonts w:eastAsia="Calibri"/>
          <w:sz w:val="22"/>
          <w:szCs w:val="22"/>
        </w:rPr>
        <w:t>DPE 2012</w:t>
      </w:r>
    </w:p>
    <w:p w14:paraId="32EEDFD8" w14:textId="77777777" w:rsidR="00FE3A8D" w:rsidRPr="00B21C09" w:rsidRDefault="00FE3A8D" w:rsidP="00FE3A8D">
      <w:pPr>
        <w:jc w:val="both"/>
        <w:rPr>
          <w:sz w:val="22"/>
          <w:szCs w:val="22"/>
        </w:rPr>
      </w:pPr>
      <w:r w:rsidRPr="00B21C09">
        <w:rPr>
          <w:sz w:val="22"/>
          <w:szCs w:val="22"/>
        </w:rPr>
        <w:t>Dans le cas du DPE2012</w:t>
      </w:r>
      <w:r w:rsidRPr="00B21C09">
        <w:rPr>
          <w:rStyle w:val="Appelnotedebasdep"/>
          <w:sz w:val="22"/>
          <w:szCs w:val="22"/>
        </w:rPr>
        <w:footnoteReference w:id="7"/>
      </w:r>
      <w:r w:rsidRPr="00B21C09">
        <w:rPr>
          <w:sz w:val="22"/>
          <w:szCs w:val="22"/>
        </w:rPr>
        <w:t>, la même approche est utilisée pour calculer le facteur d’intermittence appelé ici INT</w:t>
      </w:r>
      <w:r w:rsidRPr="00B21C09">
        <w:rPr>
          <w:rStyle w:val="Appelnotedebasdep"/>
          <w:sz w:val="22"/>
          <w:szCs w:val="22"/>
        </w:rPr>
        <w:footnoteReference w:id="8"/>
      </w:r>
      <w:r w:rsidRPr="00B21C09">
        <w:rPr>
          <w:sz w:val="22"/>
          <w:szCs w:val="22"/>
        </w:rPr>
        <w:t> :</w:t>
      </w:r>
    </w:p>
    <w:p w14:paraId="110E1D57" w14:textId="7D447C30" w:rsidR="00FE3A8D" w:rsidRPr="00B21C09" w:rsidRDefault="000706A2" w:rsidP="00FE3A8D">
      <w:pPr>
        <w:jc w:val="center"/>
        <w:rPr>
          <w:sz w:val="22"/>
          <w:szCs w:val="22"/>
        </w:rPr>
      </w:pPr>
      <w:r w:rsidRPr="00B21C09">
        <w:rPr>
          <w:noProof/>
          <w:sz w:val="22"/>
          <w:szCs w:val="22"/>
        </w:rPr>
        <w:lastRenderedPageBreak/>
        <w:drawing>
          <wp:inline distT="0" distB="0" distL="0" distR="0" wp14:anchorId="7FB309FF" wp14:editId="65AEC83B">
            <wp:extent cx="1666875" cy="9334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6875" cy="933450"/>
                    </a:xfrm>
                    <a:prstGeom prst="rect">
                      <a:avLst/>
                    </a:prstGeom>
                    <a:noFill/>
                    <a:ln>
                      <a:noFill/>
                    </a:ln>
                  </pic:spPr>
                </pic:pic>
              </a:graphicData>
            </a:graphic>
          </wp:inline>
        </w:drawing>
      </w:r>
    </w:p>
    <w:p w14:paraId="65884B19" w14:textId="77777777" w:rsidR="00FE3A8D" w:rsidRPr="00B21C09" w:rsidRDefault="00FE3A8D" w:rsidP="00FE3A8D">
      <w:pPr>
        <w:jc w:val="both"/>
        <w:rPr>
          <w:sz w:val="22"/>
          <w:szCs w:val="22"/>
        </w:rPr>
      </w:pPr>
      <w:r w:rsidRPr="00B21C09">
        <w:rPr>
          <w:sz w:val="22"/>
          <w:szCs w:val="22"/>
        </w:rPr>
        <w:t>Et le tableau pour estimer le facteur I</w:t>
      </w:r>
      <w:r w:rsidRPr="00B21C09">
        <w:rPr>
          <w:sz w:val="22"/>
          <w:szCs w:val="22"/>
          <w:vertAlign w:val="subscript"/>
        </w:rPr>
        <w:t>0</w:t>
      </w:r>
      <w:r w:rsidRPr="00B21C09">
        <w:rPr>
          <w:sz w:val="22"/>
          <w:szCs w:val="22"/>
        </w:rPr>
        <w:t> :</w:t>
      </w:r>
    </w:p>
    <w:p w14:paraId="38B5FCA3" w14:textId="462702C4" w:rsidR="00FE3A8D" w:rsidRPr="00B21C09" w:rsidRDefault="000706A2" w:rsidP="00FE3A8D">
      <w:pPr>
        <w:jc w:val="both"/>
        <w:rPr>
          <w:sz w:val="22"/>
          <w:szCs w:val="22"/>
        </w:rPr>
      </w:pPr>
      <w:r w:rsidRPr="00B21C09">
        <w:rPr>
          <w:noProof/>
          <w:sz w:val="22"/>
          <w:szCs w:val="22"/>
        </w:rPr>
        <w:drawing>
          <wp:inline distT="0" distB="0" distL="0" distR="0" wp14:anchorId="12938881" wp14:editId="451EB588">
            <wp:extent cx="5753100" cy="13906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3100" cy="1390650"/>
                    </a:xfrm>
                    <a:prstGeom prst="rect">
                      <a:avLst/>
                    </a:prstGeom>
                    <a:noFill/>
                    <a:ln>
                      <a:noFill/>
                    </a:ln>
                  </pic:spPr>
                </pic:pic>
              </a:graphicData>
            </a:graphic>
          </wp:inline>
        </w:drawing>
      </w:r>
    </w:p>
    <w:p w14:paraId="38A9CB0A" w14:textId="6B739521" w:rsidR="00FE3A8D" w:rsidRPr="00B21C09" w:rsidRDefault="000706A2" w:rsidP="00FE3A8D">
      <w:pPr>
        <w:jc w:val="both"/>
        <w:rPr>
          <w:sz w:val="22"/>
          <w:szCs w:val="22"/>
        </w:rPr>
      </w:pPr>
      <w:r w:rsidRPr="00B21C09">
        <w:rPr>
          <w:noProof/>
          <w:sz w:val="22"/>
          <w:szCs w:val="22"/>
        </w:rPr>
        <w:drawing>
          <wp:inline distT="0" distB="0" distL="0" distR="0" wp14:anchorId="40E882EC" wp14:editId="45410BEE">
            <wp:extent cx="5753100" cy="1676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3100" cy="1676400"/>
                    </a:xfrm>
                    <a:prstGeom prst="rect">
                      <a:avLst/>
                    </a:prstGeom>
                    <a:noFill/>
                    <a:ln>
                      <a:noFill/>
                    </a:ln>
                  </pic:spPr>
                </pic:pic>
              </a:graphicData>
            </a:graphic>
          </wp:inline>
        </w:drawing>
      </w:r>
    </w:p>
    <w:p w14:paraId="64DEFF98" w14:textId="47B69F36" w:rsidR="00FE3A8D" w:rsidRPr="00B21C09" w:rsidRDefault="000706A2" w:rsidP="00FE3A8D">
      <w:pPr>
        <w:jc w:val="both"/>
        <w:rPr>
          <w:sz w:val="22"/>
          <w:szCs w:val="22"/>
        </w:rPr>
      </w:pPr>
      <w:r w:rsidRPr="00B21C09">
        <w:rPr>
          <w:noProof/>
          <w:sz w:val="22"/>
          <w:szCs w:val="22"/>
        </w:rPr>
        <w:drawing>
          <wp:inline distT="0" distB="0" distL="0" distR="0" wp14:anchorId="32F36B35" wp14:editId="45CC3FC1">
            <wp:extent cx="5753100" cy="14478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3100" cy="1447800"/>
                    </a:xfrm>
                    <a:prstGeom prst="rect">
                      <a:avLst/>
                    </a:prstGeom>
                    <a:noFill/>
                    <a:ln>
                      <a:noFill/>
                    </a:ln>
                  </pic:spPr>
                </pic:pic>
              </a:graphicData>
            </a:graphic>
          </wp:inline>
        </w:drawing>
      </w:r>
    </w:p>
    <w:p w14:paraId="5A005690" w14:textId="77777777" w:rsidR="00FE3A8D" w:rsidRPr="00B21C09" w:rsidRDefault="00FE3A8D" w:rsidP="00E56E39">
      <w:pPr>
        <w:jc w:val="both"/>
        <w:rPr>
          <w:sz w:val="22"/>
          <w:szCs w:val="22"/>
        </w:rPr>
      </w:pPr>
    </w:p>
    <w:p w14:paraId="0E997CB1" w14:textId="77777777" w:rsidR="00922261" w:rsidRPr="00712B66" w:rsidRDefault="00922261" w:rsidP="00922261">
      <w:pPr>
        <w:rPr>
          <w:ins w:id="1085" w:author="Julien PARC" w:date="2021-07-09T14:20:00Z"/>
          <w:rFonts w:eastAsia="Calibri"/>
        </w:rPr>
      </w:pPr>
      <w:ins w:id="1086" w:author="Julien PARC" w:date="2021-07-09T14:20:00Z">
        <w:r>
          <w:rPr>
            <w:rFonts w:eastAsia="Calibri"/>
          </w:rPr>
          <w:t>Dans la nouvelle version du DPE</w:t>
        </w:r>
        <w:r>
          <w:rPr>
            <w:rStyle w:val="Appelnotedebasdep"/>
            <w:rFonts w:eastAsia="Calibri"/>
          </w:rPr>
          <w:footnoteReference w:id="9"/>
        </w:r>
        <w:r>
          <w:rPr>
            <w:rFonts w:eastAsia="Calibri"/>
          </w:rPr>
          <w:t xml:space="preserve"> (mai 2021) reprend également les tableaux suivants. </w:t>
        </w:r>
      </w:ins>
    </w:p>
    <w:p w14:paraId="315146AD" w14:textId="77777777" w:rsidR="00922261" w:rsidRDefault="00922261" w:rsidP="00922261">
      <w:pPr>
        <w:pStyle w:val="Titre1"/>
        <w:jc w:val="both"/>
        <w:rPr>
          <w:ins w:id="1089" w:author="Julien PARC" w:date="2021-07-09T14:20:00Z"/>
          <w:rFonts w:eastAsia="Calibri"/>
          <w:sz w:val="22"/>
          <w:szCs w:val="22"/>
        </w:rPr>
      </w:pPr>
    </w:p>
    <w:p w14:paraId="1611336A" w14:textId="77777777" w:rsidR="00922261" w:rsidRPr="004B7F5C" w:rsidRDefault="00922261" w:rsidP="00922261">
      <w:pPr>
        <w:rPr>
          <w:ins w:id="1090" w:author="Julien PARC" w:date="2021-07-09T14:20:00Z"/>
          <w:sz w:val="24"/>
          <w:szCs w:val="24"/>
        </w:rPr>
      </w:pPr>
      <w:ins w:id="1091" w:author="Julien PARC" w:date="2021-07-09T14:20:00Z">
        <w:r w:rsidRPr="004B7F5C">
          <w:rPr>
            <w:rFonts w:eastAsia="Calibri"/>
            <w:noProof/>
          </w:rPr>
          <w:drawing>
            <wp:inline distT="0" distB="0" distL="0" distR="0" wp14:anchorId="3CCC0DEC" wp14:editId="7B3EDA64">
              <wp:extent cx="5759450" cy="28594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2859405"/>
                      </a:xfrm>
                      <a:prstGeom prst="rect">
                        <a:avLst/>
                      </a:prstGeom>
                      <a:noFill/>
                      <a:ln>
                        <a:noFill/>
                      </a:ln>
                    </pic:spPr>
                  </pic:pic>
                </a:graphicData>
              </a:graphic>
            </wp:inline>
          </w:drawing>
        </w:r>
      </w:ins>
    </w:p>
    <w:p w14:paraId="2CEE37CF" w14:textId="77777777" w:rsidR="00922261" w:rsidRDefault="00922261" w:rsidP="00922261">
      <w:pPr>
        <w:rPr>
          <w:ins w:id="1092" w:author="Julien PARC" w:date="2021-07-09T14:20:00Z"/>
          <w:rFonts w:eastAsia="Calibri"/>
        </w:rPr>
      </w:pPr>
    </w:p>
    <w:p w14:paraId="49DFD2EB" w14:textId="77777777" w:rsidR="00922261" w:rsidRPr="004B7F5C" w:rsidRDefault="00922261" w:rsidP="00922261">
      <w:pPr>
        <w:rPr>
          <w:ins w:id="1093" w:author="Julien PARC" w:date="2021-07-09T14:20:00Z"/>
          <w:sz w:val="24"/>
          <w:szCs w:val="24"/>
        </w:rPr>
      </w:pPr>
      <w:ins w:id="1094" w:author="Julien PARC" w:date="2021-07-09T14:20:00Z">
        <w:r w:rsidRPr="004B7F5C">
          <w:rPr>
            <w:rFonts w:eastAsia="Calibri"/>
            <w:noProof/>
          </w:rPr>
          <w:drawing>
            <wp:inline distT="0" distB="0" distL="0" distR="0" wp14:anchorId="354D2F5B" wp14:editId="6D1E87CE">
              <wp:extent cx="5759450" cy="285940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2859405"/>
                      </a:xfrm>
                      <a:prstGeom prst="rect">
                        <a:avLst/>
                      </a:prstGeom>
                      <a:noFill/>
                      <a:ln>
                        <a:noFill/>
                      </a:ln>
                    </pic:spPr>
                  </pic:pic>
                </a:graphicData>
              </a:graphic>
            </wp:inline>
          </w:drawing>
        </w:r>
      </w:ins>
    </w:p>
    <w:p w14:paraId="2AAB6F98" w14:textId="77777777" w:rsidR="00922261" w:rsidRDefault="00922261" w:rsidP="00922261">
      <w:pPr>
        <w:rPr>
          <w:ins w:id="1095" w:author="Julien PARC" w:date="2021-07-09T14:20:00Z"/>
          <w:rFonts w:eastAsia="Calibri"/>
        </w:rPr>
      </w:pPr>
    </w:p>
    <w:p w14:paraId="0DE4D51E" w14:textId="77777777" w:rsidR="00922261" w:rsidRPr="004B7F5C" w:rsidRDefault="00922261" w:rsidP="00922261">
      <w:pPr>
        <w:rPr>
          <w:ins w:id="1096" w:author="Julien PARC" w:date="2021-07-09T14:20:00Z"/>
          <w:sz w:val="24"/>
          <w:szCs w:val="24"/>
        </w:rPr>
      </w:pPr>
      <w:ins w:id="1097" w:author="Julien PARC" w:date="2021-07-09T14:20:00Z">
        <w:r w:rsidRPr="004B7F5C">
          <w:rPr>
            <w:rFonts w:eastAsia="Calibri"/>
            <w:noProof/>
          </w:rPr>
          <w:drawing>
            <wp:inline distT="0" distB="0" distL="0" distR="0" wp14:anchorId="474CCA32" wp14:editId="67F5AA6A">
              <wp:extent cx="5759450" cy="206311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2063115"/>
                      </a:xfrm>
                      <a:prstGeom prst="rect">
                        <a:avLst/>
                      </a:prstGeom>
                      <a:noFill/>
                      <a:ln>
                        <a:noFill/>
                      </a:ln>
                    </pic:spPr>
                  </pic:pic>
                </a:graphicData>
              </a:graphic>
            </wp:inline>
          </w:drawing>
        </w:r>
      </w:ins>
    </w:p>
    <w:p w14:paraId="1ED08A89" w14:textId="77777777" w:rsidR="00922261" w:rsidRDefault="00922261" w:rsidP="00922261">
      <w:pPr>
        <w:rPr>
          <w:ins w:id="1098" w:author="Julien PARC" w:date="2021-07-09T14:20:00Z"/>
          <w:rFonts w:eastAsia="Calibri"/>
        </w:rPr>
      </w:pPr>
    </w:p>
    <w:p w14:paraId="415F6ACF" w14:textId="77777777" w:rsidR="00922261" w:rsidRPr="00712B66" w:rsidRDefault="00922261" w:rsidP="00922261">
      <w:pPr>
        <w:rPr>
          <w:ins w:id="1099" w:author="Julien PARC" w:date="2021-07-09T14:20:00Z"/>
          <w:rFonts w:eastAsia="Calibri"/>
        </w:rPr>
      </w:pPr>
    </w:p>
    <w:p w14:paraId="04915428" w14:textId="77777777" w:rsidR="00922261" w:rsidRPr="007F235A" w:rsidRDefault="00922261" w:rsidP="00922261">
      <w:pPr>
        <w:pStyle w:val="Titre1"/>
        <w:jc w:val="both"/>
        <w:rPr>
          <w:ins w:id="1100" w:author="Julien PARC" w:date="2021-07-09T14:20:00Z"/>
          <w:rFonts w:eastAsia="Calibri"/>
          <w:b/>
          <w:sz w:val="22"/>
          <w:szCs w:val="22"/>
        </w:rPr>
      </w:pPr>
      <w:ins w:id="1101" w:author="Julien PARC" w:date="2021-07-09T14:20:00Z">
        <w:r w:rsidRPr="007F235A">
          <w:rPr>
            <w:rFonts w:eastAsia="Calibri"/>
            <w:b/>
            <w:szCs w:val="22"/>
          </w:rPr>
          <w:lastRenderedPageBreak/>
          <w:t>Conclusion</w:t>
        </w:r>
        <w:r w:rsidRPr="007F235A">
          <w:rPr>
            <w:rFonts w:eastAsia="Calibri"/>
            <w:b/>
            <w:sz w:val="22"/>
            <w:szCs w:val="22"/>
          </w:rPr>
          <w:t xml:space="preserve"> </w:t>
        </w:r>
      </w:ins>
    </w:p>
    <w:p w14:paraId="5656248C" w14:textId="77777777" w:rsidR="00922261" w:rsidRPr="007F235A" w:rsidRDefault="00922261" w:rsidP="00922261">
      <w:pPr>
        <w:jc w:val="both"/>
        <w:rPr>
          <w:ins w:id="1102" w:author="Julien PARC" w:date="2021-07-09T14:20:00Z"/>
          <w:sz w:val="22"/>
          <w:szCs w:val="22"/>
        </w:rPr>
      </w:pPr>
    </w:p>
    <w:p w14:paraId="41C4FA88" w14:textId="5FBF918D" w:rsidR="00922261" w:rsidRDefault="00922261" w:rsidP="00922261">
      <w:pPr>
        <w:jc w:val="both"/>
        <w:rPr>
          <w:ins w:id="1103" w:author="Julien PARC" w:date="2021-07-09T14:20:00Z"/>
          <w:sz w:val="22"/>
          <w:szCs w:val="22"/>
        </w:rPr>
      </w:pPr>
      <w:ins w:id="1104" w:author="Julien PARC" w:date="2021-07-09T14:20:00Z">
        <w:r>
          <w:rPr>
            <w:sz w:val="22"/>
            <w:szCs w:val="22"/>
          </w:rPr>
          <w:t xml:space="preserve">Le maintien du coefficient à 0,7 est préconisé. </w:t>
        </w:r>
      </w:ins>
    </w:p>
    <w:p w14:paraId="5A05C52D" w14:textId="5C5C090C" w:rsidR="00FE3A8D" w:rsidRPr="00B21C09" w:rsidDel="00922261" w:rsidRDefault="00FE3A8D" w:rsidP="00E56E39">
      <w:pPr>
        <w:jc w:val="both"/>
        <w:rPr>
          <w:del w:id="1105" w:author="Julien PARC" w:date="2021-07-09T14:20:00Z"/>
          <w:sz w:val="22"/>
          <w:szCs w:val="22"/>
        </w:rPr>
      </w:pPr>
    </w:p>
    <w:p w14:paraId="2A6A3AA6" w14:textId="05736BAA" w:rsidR="00FE3A8D" w:rsidRPr="00B21C09" w:rsidDel="00922261" w:rsidRDefault="00FE3A8D" w:rsidP="00FE3A8D">
      <w:pPr>
        <w:pStyle w:val="Titre1"/>
        <w:rPr>
          <w:del w:id="1106" w:author="Julien PARC" w:date="2021-07-09T14:20:00Z"/>
          <w:rFonts w:eastAsia="Calibri"/>
          <w:b/>
          <w:sz w:val="22"/>
          <w:szCs w:val="22"/>
        </w:rPr>
      </w:pPr>
      <w:del w:id="1107" w:author="Julien PARC" w:date="2021-07-09T14:20:00Z">
        <w:r w:rsidRPr="00B21C09" w:rsidDel="00922261">
          <w:rPr>
            <w:rFonts w:eastAsia="Calibri"/>
            <w:b/>
            <w:szCs w:val="22"/>
          </w:rPr>
          <w:delText>Conclusion</w:delText>
        </w:r>
        <w:r w:rsidRPr="00B21C09" w:rsidDel="00922261">
          <w:rPr>
            <w:rFonts w:eastAsia="Calibri"/>
            <w:b/>
            <w:sz w:val="22"/>
            <w:szCs w:val="22"/>
          </w:rPr>
          <w:delText xml:space="preserve"> </w:delText>
        </w:r>
      </w:del>
    </w:p>
    <w:p w14:paraId="4858A9FA" w14:textId="37F60A70" w:rsidR="00FE3A8D" w:rsidRPr="00B21C09" w:rsidDel="00922261" w:rsidRDefault="00FE3A8D" w:rsidP="00E56E39">
      <w:pPr>
        <w:jc w:val="both"/>
        <w:rPr>
          <w:del w:id="1108" w:author="Julien PARC" w:date="2021-07-09T14:20:00Z"/>
          <w:sz w:val="22"/>
          <w:szCs w:val="22"/>
        </w:rPr>
      </w:pPr>
    </w:p>
    <w:p w14:paraId="0C7DB417" w14:textId="758F1EB2" w:rsidR="00FE3A8D" w:rsidRPr="00B21C09" w:rsidDel="00922261" w:rsidRDefault="00FE3A8D" w:rsidP="00E56E39">
      <w:pPr>
        <w:jc w:val="both"/>
        <w:rPr>
          <w:del w:id="1109" w:author="Julien PARC" w:date="2021-07-09T14:20:00Z"/>
          <w:sz w:val="22"/>
          <w:szCs w:val="22"/>
        </w:rPr>
      </w:pPr>
      <w:del w:id="1110" w:author="Julien PARC" w:date="2021-07-09T14:20:00Z">
        <w:r w:rsidRPr="00B21C09" w:rsidDel="00922261">
          <w:rPr>
            <w:sz w:val="22"/>
            <w:szCs w:val="22"/>
          </w:rPr>
          <w:delText xml:space="preserve">Nous pouvons donc considérer </w:delText>
        </w:r>
        <w:r w:rsidRPr="00B21C09" w:rsidDel="00922261">
          <w:rPr>
            <w:i/>
            <w:sz w:val="22"/>
            <w:szCs w:val="22"/>
          </w:rPr>
          <w:delText>a minima</w:delText>
        </w:r>
        <w:r w:rsidRPr="00B21C09" w:rsidDel="00922261">
          <w:rPr>
            <w:sz w:val="22"/>
            <w:szCs w:val="22"/>
          </w:rPr>
          <w:delText xml:space="preserve"> dans les fiches isolation BAR-EN-XX un coefficient d’intermittence de 0,7 au lieu de 0,5 actuellement qui reste néanmoins la valeur la plus basse pour l’ensemble des logements. </w:delText>
        </w:r>
      </w:del>
    </w:p>
    <w:p w14:paraId="4D7288C8" w14:textId="77777777" w:rsidR="00FE3A8D" w:rsidRPr="00B21C09" w:rsidRDefault="00FE3A8D" w:rsidP="00E56E39">
      <w:pPr>
        <w:jc w:val="both"/>
        <w:rPr>
          <w:sz w:val="22"/>
          <w:szCs w:val="22"/>
        </w:rPr>
      </w:pPr>
    </w:p>
    <w:p w14:paraId="3DF643DD" w14:textId="77777777" w:rsidR="00354C4C" w:rsidRPr="00B21C09" w:rsidRDefault="00354C4C" w:rsidP="00E56E39">
      <w:pPr>
        <w:pStyle w:val="Corpsdetexte"/>
        <w:jc w:val="both"/>
        <w:rPr>
          <w:lang w:val="en-GB"/>
        </w:rPr>
      </w:pPr>
    </w:p>
    <w:sectPr w:rsidR="00354C4C" w:rsidRPr="00B21C09" w:rsidSect="0088396E">
      <w:footnotePr>
        <w:numRestart w:val="eachPage"/>
      </w:footnotePr>
      <w:pgSz w:w="11906" w:h="16838"/>
      <w:pgMar w:top="1418" w:right="1418" w:bottom="1418" w:left="1418" w:header="720" w:footer="720"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ulien PARC" w:date="2021-07-08T11:36:00Z" w:initials="JP">
    <w:p w14:paraId="089E9A50" w14:textId="77777777" w:rsidR="00300F99" w:rsidRDefault="00300F99" w:rsidP="00300F99">
      <w:pPr>
        <w:pStyle w:val="Commentaire"/>
      </w:pPr>
      <w:r>
        <w:rPr>
          <w:rStyle w:val="Marquedecommentaire"/>
        </w:rPr>
        <w:annotationRef/>
      </w:r>
      <w:r>
        <w:rPr>
          <w:rStyle w:val="Marquedecommentaire"/>
        </w:rPr>
        <w:annotationRef/>
      </w:r>
      <w:r>
        <w:t xml:space="preserve">Nous proposons d’uniformiser la description de la fiche avec l’arrêté du 17 novembre 2020 relatif aux caractéristiques techniques et modalités de réalisation </w:t>
      </w:r>
      <w:r w:rsidRPr="006C4712">
        <w:t>des travaux et prestations dont les dépenses sont éligibles à la prime de transition énergétique</w:t>
      </w:r>
    </w:p>
    <w:p w14:paraId="4792A828" w14:textId="77777777" w:rsidR="00300F99" w:rsidRDefault="00300F99" w:rsidP="00300F99">
      <w:pPr>
        <w:pStyle w:val="Commentaire"/>
      </w:pPr>
    </w:p>
    <w:p w14:paraId="6049F01B" w14:textId="77777777" w:rsidR="00300F99" w:rsidRDefault="00300F99" w:rsidP="00300F99">
      <w:pPr>
        <w:pStyle w:val="Commentaire"/>
      </w:pPr>
      <w:r>
        <w:t>Cette modification permet également d’établir que les travaux doivent être réalisés selon les règles de l’art. Cette intégration est très attendue de l’ensemble de la profession. Le rôle des fiches d’opération standardisées n’est pas de décrire les règles de l’art. Mais, si les travaux ne sont pas réalisés conformément aux règles de l’art, l’économie d’énergie ne peut correspondre aux hypothèses prises par la fiche tant en termes de performance brute (</w:t>
      </w:r>
      <w:proofErr w:type="spellStart"/>
      <w:r>
        <w:t>Uf</w:t>
      </w:r>
      <w:proofErr w:type="spellEnd"/>
      <w:r>
        <w:t>) que de durabilité (Durée de vie). Les règles de l’art doivent donc être respectés pour donner lieu à un financement au travers la FOS.</w:t>
      </w:r>
    </w:p>
    <w:p w14:paraId="0F8D1307" w14:textId="77777777" w:rsidR="00300F99" w:rsidRDefault="00300F99" w:rsidP="00300F99">
      <w:pPr>
        <w:pStyle w:val="Commentaire"/>
      </w:pPr>
    </w:p>
    <w:p w14:paraId="321FB781" w14:textId="77777777" w:rsidR="00300F99" w:rsidRDefault="00300F99" w:rsidP="00300F99">
      <w:pPr>
        <w:pStyle w:val="Commentaire"/>
      </w:pPr>
    </w:p>
    <w:p w14:paraId="05CFA00A" w14:textId="77777777" w:rsidR="00300F99" w:rsidRDefault="00300F99" w:rsidP="00300F99">
      <w:pPr>
        <w:pStyle w:val="Commentaire"/>
      </w:pPr>
    </w:p>
  </w:comment>
  <w:comment w:id="15" w:author="Julien PARC" w:date="2021-06-25T18:17:00Z" w:initials="JP">
    <w:p w14:paraId="5D5AE359" w14:textId="77777777" w:rsidR="00300F99" w:rsidRDefault="00300F99" w:rsidP="00300F99">
      <w:pPr>
        <w:pStyle w:val="Commentaire"/>
      </w:pPr>
      <w:r>
        <w:rPr>
          <w:rStyle w:val="Marquedecommentaire"/>
        </w:rPr>
        <w:annotationRef/>
      </w:r>
      <w:r>
        <w:t>La précision donnée dans l’annexe 1 ne nous semble pas suffisante. Ce paragraphe précise que chacune des couches d’isolant doit respecter les critères liés à la performance thermique. De manière générale, la mise en œuvre d’isolation en couche croisée permet un meilleur traitement des ponts thermiques. Il est donc nécessaire de bien préciser que cette pose est autorisée. A noter que la mise en œuvre d’</w:t>
      </w:r>
    </w:p>
  </w:comment>
  <w:comment w:id="30" w:author="Julien PARC" w:date="2021-07-12T14:26:00Z" w:initials="JP">
    <w:p w14:paraId="199B8FEA" w14:textId="58DB69F2" w:rsidR="009F5E58" w:rsidRDefault="009F5E58">
      <w:pPr>
        <w:pStyle w:val="Commentaire"/>
      </w:pPr>
      <w:r>
        <w:rPr>
          <w:rStyle w:val="Marquedecommentaire"/>
        </w:rPr>
        <w:annotationRef/>
      </w:r>
      <w:r>
        <w:t xml:space="preserve">Les coefficients de déperditions linéiques sont ainsi traités </w:t>
      </w:r>
      <w:proofErr w:type="spellStart"/>
      <w:r>
        <w:t>avce</w:t>
      </w:r>
      <w:proofErr w:type="spellEnd"/>
      <w:r>
        <w:t xml:space="preserve"> le plancher bas ; </w:t>
      </w:r>
    </w:p>
  </w:comment>
  <w:comment w:id="38" w:author="Julien PARC" w:date="2021-07-08T11:29:00Z" w:initials="JP">
    <w:p w14:paraId="3A5D897B" w14:textId="77777777" w:rsidR="00300F99" w:rsidRDefault="00300F99" w:rsidP="00300F99">
      <w:pPr>
        <w:pStyle w:val="Commentaire"/>
      </w:pPr>
      <w:r>
        <w:rPr>
          <w:rStyle w:val="Marquedecommentaire"/>
        </w:rPr>
        <w:annotationRef/>
      </w:r>
      <w:r>
        <w:rPr>
          <w:rFonts w:ascii="Calibri" w:hAnsi="Calibri" w:cs="Calibri"/>
          <w:color w:val="1F497D"/>
          <w:sz w:val="22"/>
          <w:szCs w:val="22"/>
          <w:lang w:eastAsia="en-GB"/>
        </w:rPr>
        <w:t xml:space="preserve">Considérant qu’il est important </w:t>
      </w:r>
      <w:r w:rsidRPr="00BB48AF">
        <w:rPr>
          <w:rFonts w:ascii="Calibri" w:hAnsi="Calibri" w:cs="Calibri"/>
          <w:color w:val="1F497D"/>
          <w:sz w:val="22"/>
          <w:szCs w:val="22"/>
          <w:lang w:eastAsia="en-GB"/>
        </w:rPr>
        <w:t>d’ajouter la notion d’obligation de parement/enduit pour l’ITE pour supprimer les chantiers avec ITE sans enduits et que selon le CSTB le pare vapeur contribue à l’amélioration de l’étanchéité à l’air du bâtiment et donc à sa performance énergétique, objet de la présente fiche, nous considérons qu’il n’y a pas de risque à la rédaction ci-dessous, qui ne pourra qu’améliorer performance énergétique et qualité de travaux</w:t>
      </w:r>
      <w:r>
        <w:rPr>
          <w:rFonts w:ascii="Calibri" w:hAnsi="Calibri" w:cs="Calibri"/>
          <w:color w:val="1F497D"/>
          <w:sz w:val="22"/>
          <w:szCs w:val="22"/>
          <w:lang w:eastAsia="en-GB"/>
        </w:rPr>
        <w:t xml:space="preserve"> </w:t>
      </w:r>
    </w:p>
  </w:comment>
  <w:comment w:id="73" w:author="Julien PARC" w:date="2021-07-09T13:56:00Z" w:initials="JP">
    <w:p w14:paraId="644F65C8" w14:textId="566D7640" w:rsidR="009D3542" w:rsidRDefault="009D3542">
      <w:pPr>
        <w:pStyle w:val="Commentaire"/>
      </w:pPr>
      <w:r>
        <w:rPr>
          <w:rStyle w:val="Marquedecommentaire"/>
        </w:rPr>
        <w:annotationRef/>
      </w:r>
      <w:r>
        <w:t xml:space="preserve">Justificatif nécessaire pour le traitement du pont thermique de plancher bas.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CFA00A" w15:done="0"/>
  <w15:commentEx w15:paraId="5D5AE359" w15:done="0"/>
  <w15:commentEx w15:paraId="199B8FEA" w15:done="0"/>
  <w15:commentEx w15:paraId="3A5D897B" w15:done="0"/>
  <w15:commentEx w15:paraId="644F65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161D8" w16cex:dateUtc="2021-07-08T09:36:00Z"/>
  <w16cex:commentExtensible w16cex:durableId="24809C1C" w16cex:dateUtc="2021-06-25T16:17:00Z"/>
  <w16cex:commentExtensible w16cex:durableId="2496CF8C" w16cex:dateUtc="2021-07-12T12:26:00Z"/>
  <w16cex:commentExtensible w16cex:durableId="24916005" w16cex:dateUtc="2021-07-08T09:29:00Z"/>
  <w16cex:commentExtensible w16cex:durableId="2492D401" w16cex:dateUtc="2021-07-09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CFA00A" w16cid:durableId="249161D8"/>
  <w16cid:commentId w16cid:paraId="5D5AE359" w16cid:durableId="24809C1C"/>
  <w16cid:commentId w16cid:paraId="199B8FEA" w16cid:durableId="2496CF8C"/>
  <w16cid:commentId w16cid:paraId="3A5D897B" w16cid:durableId="24916005"/>
  <w16cid:commentId w16cid:paraId="644F65C8" w16cid:durableId="2492D4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A7A16" w14:textId="77777777" w:rsidR="007A1D0E" w:rsidRDefault="007A1D0E">
      <w:r>
        <w:separator/>
      </w:r>
    </w:p>
  </w:endnote>
  <w:endnote w:type="continuationSeparator" w:id="0">
    <w:p w14:paraId="516E340F" w14:textId="77777777" w:rsidR="007A1D0E" w:rsidRDefault="007A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D508F" w14:textId="77777777" w:rsidR="00B21C09" w:rsidRDefault="00B21C0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5B317" w14:textId="77777777" w:rsidR="00E56E39" w:rsidRPr="006A3B4B" w:rsidRDefault="00E56E39" w:rsidP="00E56E39">
    <w:pPr>
      <w:pStyle w:val="Pieddepage"/>
      <w:tabs>
        <w:tab w:val="clear" w:pos="9072"/>
        <w:tab w:val="right" w:pos="9070"/>
      </w:tabs>
      <w:jc w:val="both"/>
      <w:rPr>
        <w:rFonts w:ascii="Arial" w:hAnsi="Arial" w:cs="Arial"/>
      </w:rPr>
    </w:pPr>
    <w:r w:rsidRPr="006A3B4B">
      <w:rPr>
        <w:rFonts w:ascii="Arial" w:hAnsi="Arial" w:cs="Arial"/>
      </w:rPr>
      <w:tab/>
      <w:t xml:space="preserve">Page </w:t>
    </w:r>
    <w:r w:rsidRPr="006A3B4B">
      <w:rPr>
        <w:rFonts w:ascii="Arial" w:hAnsi="Arial" w:cs="Arial"/>
        <w:b/>
      </w:rPr>
      <w:fldChar w:fldCharType="begin"/>
    </w:r>
    <w:r w:rsidRPr="006A3B4B">
      <w:rPr>
        <w:rFonts w:ascii="Arial" w:hAnsi="Arial" w:cs="Arial"/>
        <w:b/>
      </w:rPr>
      <w:instrText>PAGE  \* Arabic  \* MERGEFORMAT</w:instrText>
    </w:r>
    <w:r w:rsidRPr="006A3B4B">
      <w:rPr>
        <w:rFonts w:ascii="Arial" w:hAnsi="Arial" w:cs="Arial"/>
        <w:b/>
      </w:rPr>
      <w:fldChar w:fldCharType="separate"/>
    </w:r>
    <w:r w:rsidR="008F764B">
      <w:rPr>
        <w:rFonts w:ascii="Arial" w:hAnsi="Arial" w:cs="Arial"/>
        <w:b/>
        <w:noProof/>
      </w:rPr>
      <w:t>8</w:t>
    </w:r>
    <w:r w:rsidRPr="006A3B4B">
      <w:rPr>
        <w:rFonts w:ascii="Arial" w:hAnsi="Arial" w:cs="Arial"/>
        <w:b/>
      </w:rPr>
      <w:fldChar w:fldCharType="end"/>
    </w:r>
    <w:r w:rsidRPr="006A3B4B">
      <w:rPr>
        <w:rFonts w:ascii="Arial" w:hAnsi="Arial" w:cs="Arial"/>
      </w:rPr>
      <w:t>/</w:t>
    </w:r>
    <w:r w:rsidRPr="006A3B4B">
      <w:rPr>
        <w:rFonts w:ascii="Arial" w:hAnsi="Arial" w:cs="Arial"/>
        <w:b/>
      </w:rPr>
      <w:fldChar w:fldCharType="begin"/>
    </w:r>
    <w:r w:rsidRPr="006A3B4B">
      <w:rPr>
        <w:rFonts w:ascii="Arial" w:hAnsi="Arial" w:cs="Arial"/>
        <w:b/>
      </w:rPr>
      <w:instrText>NUMPAGES  \* Arabic  \* MERGEFORMAT</w:instrText>
    </w:r>
    <w:r w:rsidRPr="006A3B4B">
      <w:rPr>
        <w:rFonts w:ascii="Arial" w:hAnsi="Arial" w:cs="Arial"/>
        <w:b/>
      </w:rPr>
      <w:fldChar w:fldCharType="separate"/>
    </w:r>
    <w:r w:rsidR="008F764B">
      <w:rPr>
        <w:rFonts w:ascii="Arial" w:hAnsi="Arial" w:cs="Arial"/>
        <w:b/>
        <w:noProof/>
      </w:rPr>
      <w:t>8</w:t>
    </w:r>
    <w:r w:rsidRPr="006A3B4B">
      <w:rPr>
        <w:rFonts w:ascii="Arial" w:hAnsi="Arial" w:cs="Arial"/>
        <w:b/>
      </w:rPr>
      <w:fldChar w:fldCharType="end"/>
    </w:r>
    <w:r w:rsidRPr="006A3B4B">
      <w:rPr>
        <w:rFonts w:ascii="Arial" w:hAnsi="Arial" w:cs="Arial"/>
      </w:rPr>
      <w:tab/>
      <w:t>14</w:t>
    </w:r>
    <w:r w:rsidRPr="006A3B4B">
      <w:rPr>
        <w:rFonts w:ascii="Arial" w:hAnsi="Arial" w:cs="Arial"/>
        <w:vertAlign w:val="superscript"/>
      </w:rPr>
      <w:t>ème</w:t>
    </w:r>
    <w:r w:rsidRPr="006A3B4B">
      <w:rPr>
        <w:rFonts w:ascii="Arial" w:hAnsi="Arial" w:cs="Arial"/>
      </w:rPr>
      <w:t xml:space="preserve"> arrêté</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0BE82" w14:textId="77777777" w:rsidR="00E56E39" w:rsidRPr="006A3B4B" w:rsidRDefault="00E56E39" w:rsidP="00E56E39">
    <w:pPr>
      <w:pStyle w:val="Pieddepage"/>
      <w:tabs>
        <w:tab w:val="clear" w:pos="9072"/>
        <w:tab w:val="right" w:pos="9070"/>
      </w:tabs>
      <w:jc w:val="both"/>
      <w:rPr>
        <w:rFonts w:ascii="Arial" w:hAnsi="Arial" w:cs="Arial"/>
      </w:rPr>
    </w:pPr>
    <w:r w:rsidRPr="006A3B4B">
      <w:rPr>
        <w:rFonts w:ascii="Arial" w:hAnsi="Arial" w:cs="Arial"/>
      </w:rPr>
      <w:tab/>
      <w:t xml:space="preserve">Page </w:t>
    </w:r>
    <w:r w:rsidRPr="006A3B4B">
      <w:rPr>
        <w:rFonts w:ascii="Arial" w:hAnsi="Arial" w:cs="Arial"/>
        <w:b/>
      </w:rPr>
      <w:fldChar w:fldCharType="begin"/>
    </w:r>
    <w:r w:rsidRPr="006A3B4B">
      <w:rPr>
        <w:rFonts w:ascii="Arial" w:hAnsi="Arial" w:cs="Arial"/>
        <w:b/>
      </w:rPr>
      <w:instrText>PAGE  \* Arabic  \* MERGEFORMAT</w:instrText>
    </w:r>
    <w:r w:rsidRPr="006A3B4B">
      <w:rPr>
        <w:rFonts w:ascii="Arial" w:hAnsi="Arial" w:cs="Arial"/>
        <w:b/>
      </w:rPr>
      <w:fldChar w:fldCharType="separate"/>
    </w:r>
    <w:r w:rsidR="008F764B">
      <w:rPr>
        <w:rFonts w:ascii="Arial" w:hAnsi="Arial" w:cs="Arial"/>
        <w:b/>
        <w:noProof/>
      </w:rPr>
      <w:t>1</w:t>
    </w:r>
    <w:r w:rsidRPr="006A3B4B">
      <w:rPr>
        <w:rFonts w:ascii="Arial" w:hAnsi="Arial" w:cs="Arial"/>
        <w:b/>
      </w:rPr>
      <w:fldChar w:fldCharType="end"/>
    </w:r>
    <w:r w:rsidRPr="006A3B4B">
      <w:rPr>
        <w:rFonts w:ascii="Arial" w:hAnsi="Arial" w:cs="Arial"/>
      </w:rPr>
      <w:t>/</w:t>
    </w:r>
    <w:r w:rsidRPr="006A3B4B">
      <w:rPr>
        <w:rFonts w:ascii="Arial" w:hAnsi="Arial" w:cs="Arial"/>
        <w:b/>
      </w:rPr>
      <w:fldChar w:fldCharType="begin"/>
    </w:r>
    <w:r w:rsidRPr="006A3B4B">
      <w:rPr>
        <w:rFonts w:ascii="Arial" w:hAnsi="Arial" w:cs="Arial"/>
        <w:b/>
      </w:rPr>
      <w:instrText>NUMPAGES  \* Arabic  \* MERGEFORMAT</w:instrText>
    </w:r>
    <w:r w:rsidRPr="006A3B4B">
      <w:rPr>
        <w:rFonts w:ascii="Arial" w:hAnsi="Arial" w:cs="Arial"/>
        <w:b/>
      </w:rPr>
      <w:fldChar w:fldCharType="separate"/>
    </w:r>
    <w:r w:rsidR="008F764B">
      <w:rPr>
        <w:rFonts w:ascii="Arial" w:hAnsi="Arial" w:cs="Arial"/>
        <w:b/>
        <w:noProof/>
      </w:rPr>
      <w:t>1</w:t>
    </w:r>
    <w:r w:rsidRPr="006A3B4B">
      <w:rPr>
        <w:rFonts w:ascii="Arial" w:hAnsi="Arial" w:cs="Arial"/>
        <w:b/>
      </w:rPr>
      <w:fldChar w:fldCharType="end"/>
    </w:r>
    <w:r w:rsidRPr="006A3B4B">
      <w:rPr>
        <w:rFonts w:ascii="Arial" w:hAnsi="Arial" w:cs="Arial"/>
      </w:rPr>
      <w:tab/>
      <w:t>14</w:t>
    </w:r>
    <w:r w:rsidRPr="006A3B4B">
      <w:rPr>
        <w:rFonts w:ascii="Arial" w:hAnsi="Arial" w:cs="Arial"/>
        <w:vertAlign w:val="superscript"/>
      </w:rPr>
      <w:t>ème</w:t>
    </w:r>
    <w:r w:rsidRPr="006A3B4B">
      <w:rPr>
        <w:rFonts w:ascii="Arial" w:hAnsi="Arial" w:cs="Arial"/>
      </w:rPr>
      <w:t xml:space="preserve"> arrêté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FC16D" w14:textId="77777777" w:rsidR="007A1D0E" w:rsidRDefault="007A1D0E">
      <w:r>
        <w:separator/>
      </w:r>
    </w:p>
  </w:footnote>
  <w:footnote w:type="continuationSeparator" w:id="0">
    <w:p w14:paraId="68860BE2" w14:textId="77777777" w:rsidR="007A1D0E" w:rsidRDefault="007A1D0E">
      <w:r>
        <w:continuationSeparator/>
      </w:r>
    </w:p>
  </w:footnote>
  <w:footnote w:id="1">
    <w:p w14:paraId="49EE4037" w14:textId="77777777" w:rsidR="005A0DC2" w:rsidRDefault="005A0DC2" w:rsidP="005A0DC2">
      <w:pPr>
        <w:pStyle w:val="Titre1"/>
        <w:rPr>
          <w:ins w:id="252" w:author="Julien PARC" w:date="2021-07-08T15:23:00Z"/>
        </w:rPr>
      </w:pPr>
      <w:ins w:id="253" w:author="Julien PARC" w:date="2021-07-08T15:23:00Z">
        <w:r>
          <w:rPr>
            <w:rStyle w:val="Appelnotedebasdep"/>
          </w:rPr>
          <w:footnoteRef/>
        </w:r>
        <w:r>
          <w:t xml:space="preserve"> Arrêté du 31 mars 2021 relatif aux méthodes et procédures applicables au diagnostic de performance énergétique et aux logiciels l'établissant</w:t>
        </w:r>
      </w:ins>
    </w:p>
    <w:p w14:paraId="54225B6A" w14:textId="77777777" w:rsidR="005A0DC2" w:rsidRDefault="005A0DC2" w:rsidP="005A0DC2">
      <w:pPr>
        <w:pStyle w:val="Notedebasdepage"/>
        <w:rPr>
          <w:ins w:id="254" w:author="Julien PARC" w:date="2021-07-08T15:23:00Z"/>
        </w:rPr>
      </w:pPr>
    </w:p>
  </w:footnote>
  <w:footnote w:id="2">
    <w:p w14:paraId="19FC3E04" w14:textId="798E13EA" w:rsidR="00193DE3" w:rsidRDefault="00193DE3">
      <w:pPr>
        <w:pStyle w:val="Notedebasdepage"/>
      </w:pPr>
      <w:ins w:id="344" w:author="Julien PARC" w:date="2021-07-09T15:57:00Z">
        <w:r>
          <w:rPr>
            <w:rStyle w:val="Appelnotedebasdep"/>
          </w:rPr>
          <w:footnoteRef/>
        </w:r>
        <w:r>
          <w:t xml:space="preserve"> </w:t>
        </w:r>
        <w:r>
          <w:fldChar w:fldCharType="begin"/>
        </w:r>
        <w:r>
          <w:instrText xml:space="preserve"> HYPERLINK "</w:instrText>
        </w:r>
        <w:r w:rsidRPr="00193DE3">
          <w:instrText>https://programmeprofeel.fr/journal/tout-savoir-sur-le-parc-existant-avec-notre-collection-de-fiches-typologie/</w:instrText>
        </w:r>
        <w:r>
          <w:instrText xml:space="preserve">" </w:instrText>
        </w:r>
        <w:r>
          <w:fldChar w:fldCharType="separate"/>
        </w:r>
        <w:r w:rsidRPr="000363C4">
          <w:rPr>
            <w:rStyle w:val="Lienhypertexte"/>
          </w:rPr>
          <w:t>https://programmeprofeel.fr/journal/tout-savoir-sur-le-parc-existant-avec-notre-collection-de-fiches-typologie/</w:t>
        </w:r>
        <w:r>
          <w:fldChar w:fldCharType="end"/>
        </w:r>
        <w:r>
          <w:t xml:space="preserve"> </w:t>
        </w:r>
      </w:ins>
    </w:p>
  </w:footnote>
  <w:footnote w:id="3">
    <w:p w14:paraId="069EE0B8" w14:textId="77777777" w:rsidR="00922261" w:rsidRPr="003624FB" w:rsidRDefault="00922261" w:rsidP="00922261">
      <w:pPr>
        <w:pStyle w:val="Corpsdetexte"/>
        <w:jc w:val="both"/>
        <w:rPr>
          <w:ins w:id="1034" w:author="Julien PARC" w:date="2021-07-09T14:19:00Z"/>
          <w:rFonts w:ascii="Arial" w:hAnsi="Arial" w:cs="Arial"/>
          <w:i/>
          <w:sz w:val="18"/>
          <w:szCs w:val="22"/>
        </w:rPr>
      </w:pPr>
      <w:ins w:id="1035" w:author="Julien PARC" w:date="2021-07-09T14:19:00Z">
        <w:r w:rsidRPr="003624FB">
          <w:rPr>
            <w:rStyle w:val="Appelnotedebasdep"/>
            <w:i/>
            <w:sz w:val="20"/>
          </w:rPr>
          <w:footnoteRef/>
        </w:r>
        <w:r w:rsidRPr="003624FB">
          <w:rPr>
            <w:i/>
            <w:sz w:val="20"/>
          </w:rPr>
          <w:t xml:space="preserve"> </w:t>
        </w:r>
        <w:r w:rsidRPr="003624FB">
          <w:rPr>
            <w:rFonts w:ascii="Arial" w:hAnsi="Arial" w:cs="Arial"/>
            <w:i/>
            <w:sz w:val="18"/>
            <w:szCs w:val="22"/>
          </w:rPr>
          <w:t>Arrêté du 17 octobre 2012 modifiant la méthode de calcul 3CL-DPE introduite par l’arrêté du 9 novembre 2006 portant approbation de diverses méthodes de calcul pour le diagnostic de performance énergétique en France métropolitaine</w:t>
        </w:r>
        <w:r>
          <w:rPr>
            <w:rFonts w:ascii="Arial" w:hAnsi="Arial" w:cs="Arial"/>
            <w:i/>
            <w:sz w:val="18"/>
            <w:szCs w:val="22"/>
          </w:rPr>
          <w:t>.</w:t>
        </w:r>
      </w:ins>
    </w:p>
    <w:p w14:paraId="181F95EA" w14:textId="77777777" w:rsidR="00922261" w:rsidRPr="003624FB" w:rsidRDefault="00922261" w:rsidP="00922261">
      <w:pPr>
        <w:pStyle w:val="Corpsdetexte"/>
        <w:rPr>
          <w:ins w:id="1036" w:author="Julien PARC" w:date="2021-07-09T14:19:00Z"/>
          <w:i/>
          <w:sz w:val="20"/>
        </w:rPr>
      </w:pPr>
      <w:ins w:id="1037" w:author="Julien PARC" w:date="2021-07-09T14:19:00Z">
        <w:r>
          <w:rPr>
            <w:i/>
            <w:noProof/>
          </w:rPr>
          <w:drawing>
            <wp:inline distT="0" distB="0" distL="0" distR="0" wp14:anchorId="7F6A1733" wp14:editId="2408EECC">
              <wp:extent cx="3343275" cy="19653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3275" cy="1965325"/>
                      </a:xfrm>
                      <a:prstGeom prst="rect">
                        <a:avLst/>
                      </a:prstGeom>
                      <a:noFill/>
                      <a:ln>
                        <a:noFill/>
                      </a:ln>
                    </pic:spPr>
                  </pic:pic>
                </a:graphicData>
              </a:graphic>
            </wp:inline>
          </w:drawing>
        </w:r>
      </w:ins>
    </w:p>
    <w:p w14:paraId="0EC6E5C9" w14:textId="77777777" w:rsidR="00922261" w:rsidRDefault="00922261" w:rsidP="00922261">
      <w:pPr>
        <w:pStyle w:val="Notedebasdepage"/>
        <w:rPr>
          <w:ins w:id="1038" w:author="Julien PARC" w:date="2021-07-09T14:19:00Z"/>
        </w:rPr>
      </w:pPr>
    </w:p>
  </w:footnote>
  <w:footnote w:id="4">
    <w:p w14:paraId="7E0A8C3D" w14:textId="77777777" w:rsidR="00FE3A8D" w:rsidRPr="00E56E39" w:rsidDel="00922261" w:rsidRDefault="00FE3A8D" w:rsidP="00FE3A8D">
      <w:pPr>
        <w:pStyle w:val="Corpsdetexte"/>
        <w:jc w:val="both"/>
        <w:rPr>
          <w:del w:id="1061" w:author="Julien PARC" w:date="2021-07-09T14:19:00Z"/>
          <w:i/>
          <w:sz w:val="20"/>
          <w:szCs w:val="20"/>
        </w:rPr>
      </w:pPr>
      <w:del w:id="1062" w:author="Julien PARC" w:date="2021-07-09T14:19:00Z">
        <w:r w:rsidRPr="00E56E39" w:rsidDel="00922261">
          <w:rPr>
            <w:rStyle w:val="Appelnotedebasdep"/>
            <w:i/>
            <w:sz w:val="20"/>
            <w:szCs w:val="20"/>
          </w:rPr>
          <w:footnoteRef/>
        </w:r>
        <w:r w:rsidRPr="00E56E39" w:rsidDel="00922261">
          <w:rPr>
            <w:i/>
            <w:sz w:val="20"/>
            <w:szCs w:val="20"/>
          </w:rPr>
          <w:delText xml:space="preserve"> Arrêté du 17 octobre 2012 modifiant la méthode de calcul 3CL-DPE introduite par l’arrêté du 9 novembre 2006 portant approbation de diverses méthodes de calcul pour le diagnostic de performance énergétique en France métropolitaine.</w:delText>
        </w:r>
      </w:del>
    </w:p>
    <w:p w14:paraId="75B30A8D" w14:textId="3CBEA4B2" w:rsidR="00D27412" w:rsidRPr="003624FB" w:rsidDel="00922261" w:rsidRDefault="000706A2" w:rsidP="00FE3A8D">
      <w:pPr>
        <w:pStyle w:val="Corpsdetexte"/>
        <w:jc w:val="both"/>
        <w:rPr>
          <w:del w:id="1063" w:author="Julien PARC" w:date="2021-07-09T14:19:00Z"/>
          <w:rFonts w:ascii="Arial" w:hAnsi="Arial" w:cs="Arial"/>
          <w:i/>
          <w:sz w:val="18"/>
          <w:szCs w:val="22"/>
        </w:rPr>
      </w:pPr>
      <w:del w:id="1064" w:author="Julien PARC" w:date="2021-07-09T14:19:00Z">
        <w:r w:rsidDel="00922261">
          <w:rPr>
            <w:i/>
            <w:noProof/>
          </w:rPr>
          <w:drawing>
            <wp:inline distT="0" distB="0" distL="0" distR="0" wp14:anchorId="0390B4BE" wp14:editId="461F6050">
              <wp:extent cx="3343275" cy="19621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3275" cy="1962150"/>
                      </a:xfrm>
                      <a:prstGeom prst="rect">
                        <a:avLst/>
                      </a:prstGeom>
                      <a:noFill/>
                      <a:ln>
                        <a:noFill/>
                      </a:ln>
                    </pic:spPr>
                  </pic:pic>
                </a:graphicData>
              </a:graphic>
            </wp:inline>
          </w:drawing>
        </w:r>
      </w:del>
    </w:p>
    <w:p w14:paraId="70A8AFF1" w14:textId="77777777" w:rsidR="00FE3A8D" w:rsidRPr="003624FB" w:rsidDel="00922261" w:rsidRDefault="00FE3A8D" w:rsidP="00FE3A8D">
      <w:pPr>
        <w:pStyle w:val="Corpsdetexte"/>
        <w:rPr>
          <w:del w:id="1065" w:author="Julien PARC" w:date="2021-07-09T14:19:00Z"/>
          <w:i/>
          <w:sz w:val="20"/>
        </w:rPr>
      </w:pPr>
    </w:p>
    <w:p w14:paraId="12729FF9" w14:textId="77777777" w:rsidR="00FE3A8D" w:rsidDel="00922261" w:rsidRDefault="00FE3A8D" w:rsidP="00FE3A8D">
      <w:pPr>
        <w:pStyle w:val="Notedebasdepage"/>
        <w:rPr>
          <w:del w:id="1066" w:author="Julien PARC" w:date="2021-07-09T14:19:00Z"/>
        </w:rPr>
      </w:pPr>
    </w:p>
  </w:footnote>
  <w:footnote w:id="5">
    <w:p w14:paraId="526FCAD4" w14:textId="77777777" w:rsidR="00FE3A8D" w:rsidRPr="00E56E39" w:rsidRDefault="00FE3A8D" w:rsidP="00E56E39">
      <w:pPr>
        <w:jc w:val="both"/>
        <w:rPr>
          <w:i/>
        </w:rPr>
      </w:pPr>
      <w:r w:rsidRPr="00E56E39">
        <w:rPr>
          <w:rStyle w:val="Appelnotedebasdep"/>
        </w:rPr>
        <w:footnoteRef/>
      </w:r>
      <w:r w:rsidRPr="00E56E39">
        <w:t xml:space="preserve"> </w:t>
      </w:r>
      <w:r w:rsidRPr="00E56E39">
        <w:rPr>
          <w:i/>
        </w:rPr>
        <w:t>Source : Promotelec, Locaux d’habitation, étude thermique et isolation,</w:t>
      </w:r>
      <w:r w:rsidR="003660D3" w:rsidRPr="00E56E39">
        <w:rPr>
          <w:i/>
        </w:rPr>
        <w:t xml:space="preserve"> </w:t>
      </w:r>
      <w:r w:rsidRPr="00E56E39">
        <w:rPr>
          <w:i/>
        </w:rPr>
        <w:t>4</w:t>
      </w:r>
      <w:r w:rsidRPr="00E56E39">
        <w:rPr>
          <w:i/>
          <w:vertAlign w:val="superscript"/>
        </w:rPr>
        <w:t>ème</w:t>
      </w:r>
      <w:r w:rsidRPr="00E56E39">
        <w:rPr>
          <w:i/>
        </w:rPr>
        <w:t xml:space="preserve"> édition (1995) 144p</w:t>
      </w:r>
    </w:p>
  </w:footnote>
  <w:footnote w:id="6">
    <w:p w14:paraId="25C509C6" w14:textId="77777777" w:rsidR="00FE3A8D" w:rsidRPr="00E56E39" w:rsidRDefault="00FE3A8D" w:rsidP="00E56E39">
      <w:pPr>
        <w:pStyle w:val="Notedebasdepage"/>
        <w:jc w:val="both"/>
        <w:rPr>
          <w:rFonts w:ascii="Times New Roman" w:hAnsi="Times New Roman"/>
          <w:i/>
        </w:rPr>
      </w:pPr>
      <w:r w:rsidRPr="00E56E39">
        <w:rPr>
          <w:rStyle w:val="Appelnotedebasdep"/>
          <w:rFonts w:ascii="Times New Roman" w:hAnsi="Times New Roman"/>
          <w:i/>
        </w:rPr>
        <w:footnoteRef/>
      </w:r>
      <w:r w:rsidRPr="00E56E39">
        <w:rPr>
          <w:rFonts w:ascii="Times New Roman" w:hAnsi="Times New Roman"/>
          <w:i/>
        </w:rPr>
        <w:t xml:space="preserve"> Source : document du 18 janvier 2005, proposition pour les certificats isolation des parois opaques et vitrées.</w:t>
      </w:r>
    </w:p>
  </w:footnote>
  <w:footnote w:id="7">
    <w:p w14:paraId="1314B3D8" w14:textId="77777777" w:rsidR="00FE3A8D" w:rsidRPr="00E56E39" w:rsidRDefault="00FE3A8D" w:rsidP="00E56E39">
      <w:pPr>
        <w:pStyle w:val="Notedebasdepage"/>
        <w:jc w:val="both"/>
        <w:rPr>
          <w:rFonts w:ascii="Times New Roman" w:hAnsi="Times New Roman"/>
          <w:i/>
        </w:rPr>
      </w:pPr>
      <w:r w:rsidRPr="00E56E39">
        <w:rPr>
          <w:rStyle w:val="Appelnotedebasdep"/>
          <w:rFonts w:ascii="Times New Roman" w:hAnsi="Times New Roman"/>
          <w:i/>
        </w:rPr>
        <w:footnoteRef/>
      </w:r>
      <w:r w:rsidRPr="00E56E39">
        <w:rPr>
          <w:rFonts w:ascii="Times New Roman" w:hAnsi="Times New Roman"/>
          <w:i/>
        </w:rPr>
        <w:t xml:space="preserve"> Arrêté du 17 octobre 2012 modifiant la méthode de calcul 3CL-DPE introduite par l’arrêté du 9 novembre 2006 portant approbation de diverses méthodes de calcul pour le diagnostic de performance énergétique en France métropolitaine</w:t>
      </w:r>
    </w:p>
  </w:footnote>
  <w:footnote w:id="8">
    <w:p w14:paraId="1C4420D1" w14:textId="77777777" w:rsidR="00FE3A8D" w:rsidRPr="00E56E39" w:rsidRDefault="00FE3A8D" w:rsidP="00E56E39">
      <w:pPr>
        <w:pStyle w:val="Notedebasdepage"/>
        <w:jc w:val="both"/>
        <w:rPr>
          <w:rFonts w:ascii="Times New Roman" w:hAnsi="Times New Roman"/>
        </w:rPr>
      </w:pPr>
      <w:r w:rsidRPr="00E56E39">
        <w:rPr>
          <w:rStyle w:val="Appelnotedebasdep"/>
          <w:rFonts w:ascii="Times New Roman" w:hAnsi="Times New Roman"/>
          <w:i/>
        </w:rPr>
        <w:footnoteRef/>
      </w:r>
      <w:r w:rsidRPr="00E56E39">
        <w:rPr>
          <w:rFonts w:ascii="Times New Roman" w:hAnsi="Times New Roman"/>
          <w:i/>
        </w:rPr>
        <w:t xml:space="preserve"> Le facteur d’intermittence INT traduit les baisses temporaires de température réalisées pour différentes raisons (absence, ralenti de nuit) et, éventuellement, de façon inégale dans les pièces. Il est égal au rapport entre les besoins réels, compte tenu d’un comportement moyen des occupants, et les besoins théoriques</w:t>
      </w:r>
      <w:r w:rsidRPr="00E56E39">
        <w:rPr>
          <w:rFonts w:ascii="Times New Roman" w:hAnsi="Times New Roman"/>
        </w:rPr>
        <w:t>.</w:t>
      </w:r>
    </w:p>
  </w:footnote>
  <w:footnote w:id="9">
    <w:p w14:paraId="5697A4EF" w14:textId="77777777" w:rsidR="00922261" w:rsidRDefault="00922261" w:rsidP="00922261">
      <w:pPr>
        <w:pStyle w:val="Notedebasdepage"/>
        <w:rPr>
          <w:ins w:id="1087" w:author="Julien PARC" w:date="2021-07-09T14:20:00Z"/>
        </w:rPr>
      </w:pPr>
      <w:ins w:id="1088" w:author="Julien PARC" w:date="2021-07-09T14:20:00Z">
        <w:r>
          <w:rPr>
            <w:rStyle w:val="Appelnotedebasdep"/>
          </w:rPr>
          <w:footnoteRef/>
        </w:r>
        <w:r>
          <w:t xml:space="preserve"> </w:t>
        </w:r>
        <w:r w:rsidRPr="004B7F5C">
          <w:t>Arrêté du 31 mars 2021 relatif aux méthodes et procédures applicables au diagnostic de performance énergétique et aux logiciels l'établissant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D9CAD" w14:textId="77777777" w:rsidR="003D53DC" w:rsidRDefault="00D66168">
    <w:pPr>
      <w:pStyle w:val="En-tte"/>
    </w:pPr>
    <w:r>
      <w:rPr>
        <w:noProof/>
      </w:rPr>
      <w:pict w14:anchorId="28FCC1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7259594" o:spid="_x0000_s2061" type="#_x0000_t136" style="position:absolute;margin-left:0;margin-top:0;width:581.3pt;height:58.1pt;rotation:315;z-index:-251658752;mso-position-horizontal:center;mso-position-horizontal-relative:margin;mso-position-vertical:center;mso-position-vertical-relative:margin" o:allowincell="f" fillcolor="silver" stroked="f">
          <v:fill opacity=".5"/>
          <v:textpath style="font-family:&quot;Times New Roman&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A0C9C" w14:textId="77777777" w:rsidR="00B21C09" w:rsidRDefault="00D66168">
    <w:pPr>
      <w:pStyle w:val="En-tte"/>
    </w:pPr>
    <w:r>
      <w:rPr>
        <w:noProof/>
      </w:rPr>
      <w:pict w14:anchorId="03A628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7259595" o:spid="_x0000_s2062" type="#_x0000_t136" style="position:absolute;margin-left:0;margin-top:0;width:581.3pt;height:58.1pt;rotation:315;z-index:-251657728;mso-position-horizontal:center;mso-position-horizontal-relative:margin;mso-position-vertical:center;mso-position-vertical-relative:margin" o:allowincell="f" fillcolor="silver" stroked="f">
          <v:fill opacity=".5"/>
          <v:textpath style="font-family:&quot;Times New Roman&quot;;font-size:1pt" string="DOCUMENT DE TRAVAI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40ED" w14:textId="77777777" w:rsidR="003D53DC" w:rsidRPr="00B21C09" w:rsidRDefault="00D66168" w:rsidP="008E33B4">
    <w:pPr>
      <w:jc w:val="center"/>
      <w:rPr>
        <w:b/>
        <w:sz w:val="28"/>
        <w:szCs w:val="28"/>
      </w:rPr>
    </w:pPr>
    <w:r>
      <w:rPr>
        <w:noProof/>
      </w:rPr>
      <w:pict w14:anchorId="18793C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7259593" o:spid="_x0000_s2060" type="#_x0000_t136" style="position:absolute;left:0;text-align:left;margin-left:0;margin-top:0;width:581.3pt;height:58.1pt;rotation:315;z-index:-251659776;mso-position-horizontal:center;mso-position-horizontal-relative:margin;mso-position-vertical:center;mso-position-vertical-relative:margin" o:allowincell="f" fillcolor="silver" stroked="f">
          <v:fill opacity=".5"/>
          <v:textpath style="font-family:&quot;Times New Roman&quot;;font-size:1pt" string="DOCUMENT DE TRAVAIL"/>
          <w10:wrap anchorx="margin" anchory="margin"/>
        </v:shape>
      </w:pict>
    </w:r>
    <w:r w:rsidR="003D53DC" w:rsidRPr="00B21C09">
      <w:rPr>
        <w:b/>
        <w:sz w:val="28"/>
        <w:szCs w:val="28"/>
      </w:rPr>
      <w:t>Certificats d’économies d’énergie</w:t>
    </w:r>
  </w:p>
  <w:p w14:paraId="410F85A9" w14:textId="77777777" w:rsidR="003D53DC" w:rsidRPr="00B21C09" w:rsidRDefault="003D53DC" w:rsidP="008E33B4">
    <w:pPr>
      <w:jc w:val="center"/>
      <w:rPr>
        <w:sz w:val="28"/>
        <w:szCs w:val="28"/>
      </w:rPr>
    </w:pPr>
  </w:p>
  <w:p w14:paraId="0B877BC4" w14:textId="77777777" w:rsidR="003D53DC" w:rsidRPr="00B21C09" w:rsidRDefault="003D53DC" w:rsidP="008E33B4">
    <w:pPr>
      <w:jc w:val="center"/>
      <w:rPr>
        <w:b/>
        <w:sz w:val="28"/>
        <w:szCs w:val="28"/>
      </w:rPr>
    </w:pPr>
    <w:r w:rsidRPr="00B21C09">
      <w:rPr>
        <w:b/>
        <w:sz w:val="28"/>
        <w:szCs w:val="28"/>
      </w:rPr>
      <w:t>Fiche de calcul</w:t>
    </w:r>
    <w:r w:rsidR="00A9716F" w:rsidRPr="00B21C09">
      <w:rPr>
        <w:b/>
        <w:sz w:val="28"/>
        <w:szCs w:val="28"/>
      </w:rPr>
      <w:t xml:space="preserve"> – </w:t>
    </w:r>
    <w:r w:rsidR="00517A96" w:rsidRPr="00B21C09">
      <w:rPr>
        <w:sz w:val="28"/>
        <w:szCs w:val="28"/>
      </w:rPr>
      <w:t>Opération n° BAR-EN-</w:t>
    </w:r>
    <w:r w:rsidR="00E56E39" w:rsidRPr="00B21C09">
      <w:rPr>
        <w:sz w:val="28"/>
        <w:szCs w:val="28"/>
      </w:rPr>
      <w:t>1</w:t>
    </w:r>
    <w:r w:rsidR="00517A96" w:rsidRPr="00B21C09">
      <w:rPr>
        <w:sz w:val="28"/>
        <w:szCs w:val="28"/>
      </w:rPr>
      <w:t>02</w:t>
    </w:r>
  </w:p>
  <w:p w14:paraId="67A3B9BC" w14:textId="77777777" w:rsidR="003D53DC" w:rsidRPr="00B21C09" w:rsidRDefault="003D53DC" w:rsidP="008E33B4">
    <w:pPr>
      <w:jc w:val="center"/>
      <w:rPr>
        <w:sz w:val="28"/>
        <w:szCs w:val="28"/>
      </w:rPr>
    </w:pPr>
  </w:p>
  <w:p w14:paraId="0F194F98" w14:textId="77777777" w:rsidR="003D53DC" w:rsidRPr="00B21C09" w:rsidRDefault="003D53D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0745C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z w:val="22"/>
        <w:szCs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z w:val="22"/>
        <w:szCs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OpenSymbol"/>
        <w:sz w:val="22"/>
        <w:szCs w:val="22"/>
      </w:rPr>
    </w:lvl>
  </w:abstractNum>
  <w:abstractNum w:abstractNumId="4" w15:restartNumberingAfterBreak="0">
    <w:nsid w:val="0000000E"/>
    <w:multiLevelType w:val="multilevel"/>
    <w:tmpl w:val="31D627C6"/>
    <w:name w:val="WW8Num16"/>
    <w:lvl w:ilvl="0">
      <w:numFmt w:val="bullet"/>
      <w:lvlText w:val="-"/>
      <w:lvlJc w:val="left"/>
      <w:pPr>
        <w:tabs>
          <w:tab w:val="num" w:pos="0"/>
        </w:tabs>
        <w:ind w:left="0" w:firstLine="0"/>
      </w:pPr>
      <w:rPr>
        <w:rFonts w:ascii="Times New Roman" w:hAnsi="Times New Roman" w:hint="default"/>
      </w:rPr>
    </w:lvl>
    <w:lvl w:ilvl="1">
      <w:numFmt w:val="bullet"/>
      <w:lvlText w:val="◦"/>
      <w:lvlJc w:val="left"/>
      <w:pPr>
        <w:tabs>
          <w:tab w:val="num" w:pos="0"/>
        </w:tabs>
        <w:ind w:left="0" w:firstLine="0"/>
      </w:pPr>
      <w:rPr>
        <w:rFonts w:ascii="OpenSymbol" w:hAnsi="OpenSymbol" w:cs="OpenSymbol"/>
      </w:rPr>
    </w:lvl>
    <w:lvl w:ilvl="2">
      <w:numFmt w:val="bullet"/>
      <w:lvlText w:val="▪"/>
      <w:lvlJc w:val="left"/>
      <w:pPr>
        <w:tabs>
          <w:tab w:val="num" w:pos="0"/>
        </w:tabs>
        <w:ind w:left="0" w:firstLine="0"/>
      </w:pPr>
      <w:rPr>
        <w:rFonts w:ascii="OpenSymbol" w:hAnsi="OpenSymbol" w:cs="OpenSymbol"/>
      </w:rPr>
    </w:lvl>
    <w:lvl w:ilvl="3">
      <w:numFmt w:val="bullet"/>
      <w:lvlText w:val=""/>
      <w:lvlJc w:val="left"/>
      <w:pPr>
        <w:tabs>
          <w:tab w:val="num" w:pos="0"/>
        </w:tabs>
        <w:ind w:left="0" w:firstLine="0"/>
      </w:pPr>
      <w:rPr>
        <w:rFonts w:ascii="Symbol" w:hAnsi="Symbol" w:cs="Symbol"/>
      </w:rPr>
    </w:lvl>
    <w:lvl w:ilvl="4">
      <w:numFmt w:val="bullet"/>
      <w:lvlText w:val="◦"/>
      <w:lvlJc w:val="left"/>
      <w:pPr>
        <w:tabs>
          <w:tab w:val="num" w:pos="0"/>
        </w:tabs>
        <w:ind w:left="0" w:firstLine="0"/>
      </w:pPr>
      <w:rPr>
        <w:rFonts w:ascii="OpenSymbol" w:hAnsi="OpenSymbol" w:cs="OpenSymbol"/>
      </w:rPr>
    </w:lvl>
    <w:lvl w:ilvl="5">
      <w:numFmt w:val="bullet"/>
      <w:lvlText w:val="▪"/>
      <w:lvlJc w:val="left"/>
      <w:pPr>
        <w:tabs>
          <w:tab w:val="num" w:pos="0"/>
        </w:tabs>
        <w:ind w:left="0" w:firstLine="0"/>
      </w:pPr>
      <w:rPr>
        <w:rFonts w:ascii="OpenSymbol" w:hAnsi="OpenSymbol" w:cs="OpenSymbol"/>
      </w:rPr>
    </w:lvl>
    <w:lvl w:ilvl="6">
      <w:numFmt w:val="bullet"/>
      <w:lvlText w:val=""/>
      <w:lvlJc w:val="left"/>
      <w:pPr>
        <w:tabs>
          <w:tab w:val="num" w:pos="0"/>
        </w:tabs>
        <w:ind w:left="0" w:firstLine="0"/>
      </w:pPr>
      <w:rPr>
        <w:rFonts w:ascii="Symbol" w:hAnsi="Symbol" w:cs="Symbol"/>
      </w:rPr>
    </w:lvl>
    <w:lvl w:ilvl="7">
      <w:numFmt w:val="bullet"/>
      <w:lvlText w:val="◦"/>
      <w:lvlJc w:val="left"/>
      <w:pPr>
        <w:tabs>
          <w:tab w:val="num" w:pos="0"/>
        </w:tabs>
        <w:ind w:left="0" w:firstLine="0"/>
      </w:pPr>
      <w:rPr>
        <w:rFonts w:ascii="OpenSymbol" w:hAnsi="OpenSymbol" w:cs="OpenSymbol"/>
      </w:rPr>
    </w:lvl>
    <w:lvl w:ilvl="8">
      <w:numFmt w:val="bullet"/>
      <w:lvlText w:val="▪"/>
      <w:lvlJc w:val="left"/>
      <w:pPr>
        <w:tabs>
          <w:tab w:val="num" w:pos="0"/>
        </w:tabs>
        <w:ind w:left="0" w:firstLine="0"/>
      </w:pPr>
      <w:rPr>
        <w:rFonts w:ascii="OpenSymbol" w:hAnsi="OpenSymbol" w:cs="OpenSymbol"/>
      </w:rPr>
    </w:lvl>
  </w:abstractNum>
  <w:abstractNum w:abstractNumId="5" w15:restartNumberingAfterBreak="0">
    <w:nsid w:val="07225C7E"/>
    <w:multiLevelType w:val="hybridMultilevel"/>
    <w:tmpl w:val="782CB4CC"/>
    <w:lvl w:ilvl="0" w:tplc="5388183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B9427B"/>
    <w:multiLevelType w:val="hybridMultilevel"/>
    <w:tmpl w:val="30EC4718"/>
    <w:lvl w:ilvl="0" w:tplc="1ECA876A">
      <w:numFmt w:val="bullet"/>
      <w:lvlText w:val="-"/>
      <w:lvlJc w:val="left"/>
      <w:pPr>
        <w:tabs>
          <w:tab w:val="num" w:pos="420"/>
        </w:tabs>
        <w:ind w:left="4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D87812"/>
    <w:multiLevelType w:val="hybridMultilevel"/>
    <w:tmpl w:val="32762332"/>
    <w:lvl w:ilvl="0" w:tplc="040C000B">
      <w:start w:val="1"/>
      <w:numFmt w:val="bullet"/>
      <w:lvlText w:val=""/>
      <w:lvlJc w:val="left"/>
      <w:pPr>
        <w:tabs>
          <w:tab w:val="num" w:pos="2496"/>
        </w:tabs>
        <w:ind w:left="2496" w:hanging="360"/>
      </w:pPr>
      <w:rPr>
        <w:rFonts w:ascii="Wingdings" w:hAnsi="Wingdings" w:hint="default"/>
      </w:rPr>
    </w:lvl>
    <w:lvl w:ilvl="1" w:tplc="040C0003" w:tentative="1">
      <w:start w:val="1"/>
      <w:numFmt w:val="bullet"/>
      <w:lvlText w:val="o"/>
      <w:lvlJc w:val="left"/>
      <w:pPr>
        <w:tabs>
          <w:tab w:val="num" w:pos="3216"/>
        </w:tabs>
        <w:ind w:left="3216" w:hanging="360"/>
      </w:pPr>
      <w:rPr>
        <w:rFonts w:ascii="Courier New" w:hAnsi="Courier New" w:hint="default"/>
      </w:rPr>
    </w:lvl>
    <w:lvl w:ilvl="2" w:tplc="040C0005" w:tentative="1">
      <w:start w:val="1"/>
      <w:numFmt w:val="bullet"/>
      <w:lvlText w:val=""/>
      <w:lvlJc w:val="left"/>
      <w:pPr>
        <w:tabs>
          <w:tab w:val="num" w:pos="3936"/>
        </w:tabs>
        <w:ind w:left="3936" w:hanging="360"/>
      </w:pPr>
      <w:rPr>
        <w:rFonts w:ascii="Wingdings" w:hAnsi="Wingdings" w:hint="default"/>
      </w:rPr>
    </w:lvl>
    <w:lvl w:ilvl="3" w:tplc="040C0001" w:tentative="1">
      <w:start w:val="1"/>
      <w:numFmt w:val="bullet"/>
      <w:lvlText w:val=""/>
      <w:lvlJc w:val="left"/>
      <w:pPr>
        <w:tabs>
          <w:tab w:val="num" w:pos="4656"/>
        </w:tabs>
        <w:ind w:left="4656" w:hanging="360"/>
      </w:pPr>
      <w:rPr>
        <w:rFonts w:ascii="Symbol" w:hAnsi="Symbol" w:hint="default"/>
      </w:rPr>
    </w:lvl>
    <w:lvl w:ilvl="4" w:tplc="040C0003" w:tentative="1">
      <w:start w:val="1"/>
      <w:numFmt w:val="bullet"/>
      <w:lvlText w:val="o"/>
      <w:lvlJc w:val="left"/>
      <w:pPr>
        <w:tabs>
          <w:tab w:val="num" w:pos="5376"/>
        </w:tabs>
        <w:ind w:left="5376" w:hanging="360"/>
      </w:pPr>
      <w:rPr>
        <w:rFonts w:ascii="Courier New" w:hAnsi="Courier New" w:hint="default"/>
      </w:rPr>
    </w:lvl>
    <w:lvl w:ilvl="5" w:tplc="040C0005" w:tentative="1">
      <w:start w:val="1"/>
      <w:numFmt w:val="bullet"/>
      <w:lvlText w:val=""/>
      <w:lvlJc w:val="left"/>
      <w:pPr>
        <w:tabs>
          <w:tab w:val="num" w:pos="6096"/>
        </w:tabs>
        <w:ind w:left="6096" w:hanging="360"/>
      </w:pPr>
      <w:rPr>
        <w:rFonts w:ascii="Wingdings" w:hAnsi="Wingdings" w:hint="default"/>
      </w:rPr>
    </w:lvl>
    <w:lvl w:ilvl="6" w:tplc="040C0001" w:tentative="1">
      <w:start w:val="1"/>
      <w:numFmt w:val="bullet"/>
      <w:lvlText w:val=""/>
      <w:lvlJc w:val="left"/>
      <w:pPr>
        <w:tabs>
          <w:tab w:val="num" w:pos="6816"/>
        </w:tabs>
        <w:ind w:left="6816" w:hanging="360"/>
      </w:pPr>
      <w:rPr>
        <w:rFonts w:ascii="Symbol" w:hAnsi="Symbol" w:hint="default"/>
      </w:rPr>
    </w:lvl>
    <w:lvl w:ilvl="7" w:tplc="040C0003" w:tentative="1">
      <w:start w:val="1"/>
      <w:numFmt w:val="bullet"/>
      <w:lvlText w:val="o"/>
      <w:lvlJc w:val="left"/>
      <w:pPr>
        <w:tabs>
          <w:tab w:val="num" w:pos="7536"/>
        </w:tabs>
        <w:ind w:left="7536" w:hanging="360"/>
      </w:pPr>
      <w:rPr>
        <w:rFonts w:ascii="Courier New" w:hAnsi="Courier New" w:hint="default"/>
      </w:rPr>
    </w:lvl>
    <w:lvl w:ilvl="8" w:tplc="040C0005" w:tentative="1">
      <w:start w:val="1"/>
      <w:numFmt w:val="bullet"/>
      <w:lvlText w:val=""/>
      <w:lvlJc w:val="left"/>
      <w:pPr>
        <w:tabs>
          <w:tab w:val="num" w:pos="8256"/>
        </w:tabs>
        <w:ind w:left="8256" w:hanging="360"/>
      </w:pPr>
      <w:rPr>
        <w:rFonts w:ascii="Wingdings" w:hAnsi="Wingdings" w:hint="default"/>
      </w:rPr>
    </w:lvl>
  </w:abstractNum>
  <w:abstractNum w:abstractNumId="8" w15:restartNumberingAfterBreak="0">
    <w:nsid w:val="1E932BDB"/>
    <w:multiLevelType w:val="hybridMultilevel"/>
    <w:tmpl w:val="46244B4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8A0AEC"/>
    <w:multiLevelType w:val="multilevel"/>
    <w:tmpl w:val="862CBF7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23D85B9D"/>
    <w:multiLevelType w:val="hybridMultilevel"/>
    <w:tmpl w:val="E04201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8F5C33"/>
    <w:multiLevelType w:val="hybridMultilevel"/>
    <w:tmpl w:val="B48E1C26"/>
    <w:lvl w:ilvl="0" w:tplc="64FA2DF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8D15D5F"/>
    <w:multiLevelType w:val="hybridMultilevel"/>
    <w:tmpl w:val="71289CFA"/>
    <w:lvl w:ilvl="0" w:tplc="3A60CF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B0F6ADA"/>
    <w:multiLevelType w:val="hybridMultilevel"/>
    <w:tmpl w:val="109A4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A65DB3"/>
    <w:multiLevelType w:val="hybridMultilevel"/>
    <w:tmpl w:val="EA3C8B2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15C35D2"/>
    <w:multiLevelType w:val="singleLevel"/>
    <w:tmpl w:val="D9C02A1E"/>
    <w:lvl w:ilvl="0">
      <w:start w:val="1"/>
      <w:numFmt w:val="upperLetter"/>
      <w:pStyle w:val="Titre3"/>
      <w:lvlText w:val="%1-"/>
      <w:lvlJc w:val="left"/>
      <w:pPr>
        <w:tabs>
          <w:tab w:val="num" w:pos="360"/>
        </w:tabs>
        <w:ind w:left="360" w:hanging="360"/>
      </w:pPr>
      <w:rPr>
        <w:rFonts w:hint="default"/>
        <w:b/>
      </w:rPr>
    </w:lvl>
  </w:abstractNum>
  <w:abstractNum w:abstractNumId="16" w15:restartNumberingAfterBreak="0">
    <w:nsid w:val="42D066F8"/>
    <w:multiLevelType w:val="hybridMultilevel"/>
    <w:tmpl w:val="0F72FDBE"/>
    <w:lvl w:ilvl="0" w:tplc="1ECA876A">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380"/>
        </w:tabs>
        <w:ind w:left="1380" w:hanging="360"/>
      </w:pPr>
      <w:rPr>
        <w:rFonts w:ascii="Courier New" w:hAnsi="Courier New" w:hint="default"/>
      </w:rPr>
    </w:lvl>
    <w:lvl w:ilvl="2" w:tplc="040C0005" w:tentative="1">
      <w:start w:val="1"/>
      <w:numFmt w:val="bullet"/>
      <w:lvlText w:val=""/>
      <w:lvlJc w:val="left"/>
      <w:pPr>
        <w:tabs>
          <w:tab w:val="num" w:pos="2100"/>
        </w:tabs>
        <w:ind w:left="2100" w:hanging="360"/>
      </w:pPr>
      <w:rPr>
        <w:rFonts w:ascii="Wingdings" w:hAnsi="Wingdings" w:hint="default"/>
      </w:rPr>
    </w:lvl>
    <w:lvl w:ilvl="3" w:tplc="040C0001" w:tentative="1">
      <w:start w:val="1"/>
      <w:numFmt w:val="bullet"/>
      <w:lvlText w:val=""/>
      <w:lvlJc w:val="left"/>
      <w:pPr>
        <w:tabs>
          <w:tab w:val="num" w:pos="2820"/>
        </w:tabs>
        <w:ind w:left="2820" w:hanging="360"/>
      </w:pPr>
      <w:rPr>
        <w:rFonts w:ascii="Symbol" w:hAnsi="Symbol" w:hint="default"/>
      </w:rPr>
    </w:lvl>
    <w:lvl w:ilvl="4" w:tplc="040C0003" w:tentative="1">
      <w:start w:val="1"/>
      <w:numFmt w:val="bullet"/>
      <w:lvlText w:val="o"/>
      <w:lvlJc w:val="left"/>
      <w:pPr>
        <w:tabs>
          <w:tab w:val="num" w:pos="3540"/>
        </w:tabs>
        <w:ind w:left="3540" w:hanging="360"/>
      </w:pPr>
      <w:rPr>
        <w:rFonts w:ascii="Courier New" w:hAnsi="Courier New" w:hint="default"/>
      </w:rPr>
    </w:lvl>
    <w:lvl w:ilvl="5" w:tplc="040C0005" w:tentative="1">
      <w:start w:val="1"/>
      <w:numFmt w:val="bullet"/>
      <w:lvlText w:val=""/>
      <w:lvlJc w:val="left"/>
      <w:pPr>
        <w:tabs>
          <w:tab w:val="num" w:pos="4260"/>
        </w:tabs>
        <w:ind w:left="4260" w:hanging="360"/>
      </w:pPr>
      <w:rPr>
        <w:rFonts w:ascii="Wingdings" w:hAnsi="Wingdings" w:hint="default"/>
      </w:rPr>
    </w:lvl>
    <w:lvl w:ilvl="6" w:tplc="040C0001" w:tentative="1">
      <w:start w:val="1"/>
      <w:numFmt w:val="bullet"/>
      <w:lvlText w:val=""/>
      <w:lvlJc w:val="left"/>
      <w:pPr>
        <w:tabs>
          <w:tab w:val="num" w:pos="4980"/>
        </w:tabs>
        <w:ind w:left="4980" w:hanging="360"/>
      </w:pPr>
      <w:rPr>
        <w:rFonts w:ascii="Symbol" w:hAnsi="Symbol" w:hint="default"/>
      </w:rPr>
    </w:lvl>
    <w:lvl w:ilvl="7" w:tplc="040C0003" w:tentative="1">
      <w:start w:val="1"/>
      <w:numFmt w:val="bullet"/>
      <w:lvlText w:val="o"/>
      <w:lvlJc w:val="left"/>
      <w:pPr>
        <w:tabs>
          <w:tab w:val="num" w:pos="5700"/>
        </w:tabs>
        <w:ind w:left="5700" w:hanging="360"/>
      </w:pPr>
      <w:rPr>
        <w:rFonts w:ascii="Courier New" w:hAnsi="Courier New" w:hint="default"/>
      </w:rPr>
    </w:lvl>
    <w:lvl w:ilvl="8" w:tplc="040C0005" w:tentative="1">
      <w:start w:val="1"/>
      <w:numFmt w:val="bullet"/>
      <w:lvlText w:val=""/>
      <w:lvlJc w:val="left"/>
      <w:pPr>
        <w:tabs>
          <w:tab w:val="num" w:pos="6420"/>
        </w:tabs>
        <w:ind w:left="6420" w:hanging="360"/>
      </w:pPr>
      <w:rPr>
        <w:rFonts w:ascii="Wingdings" w:hAnsi="Wingdings" w:hint="default"/>
      </w:rPr>
    </w:lvl>
  </w:abstractNum>
  <w:abstractNum w:abstractNumId="17" w15:restartNumberingAfterBreak="0">
    <w:nsid w:val="447C0E9F"/>
    <w:multiLevelType w:val="hybridMultilevel"/>
    <w:tmpl w:val="4A1A222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E717B8"/>
    <w:multiLevelType w:val="hybridMultilevel"/>
    <w:tmpl w:val="81201FDE"/>
    <w:lvl w:ilvl="0" w:tplc="0576CA10">
      <w:numFmt w:val="bullet"/>
      <w:lvlText w:val="-"/>
      <w:lvlJc w:val="left"/>
      <w:pPr>
        <w:tabs>
          <w:tab w:val="num" w:pos="2136"/>
        </w:tabs>
        <w:ind w:left="213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42642D"/>
    <w:multiLevelType w:val="hybridMultilevel"/>
    <w:tmpl w:val="A412D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A07C9F"/>
    <w:multiLevelType w:val="hybridMultilevel"/>
    <w:tmpl w:val="516C1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AB4DCC"/>
    <w:multiLevelType w:val="hybridMultilevel"/>
    <w:tmpl w:val="8B081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450B4D"/>
    <w:multiLevelType w:val="hybridMultilevel"/>
    <w:tmpl w:val="989AD5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CB22FC"/>
    <w:multiLevelType w:val="hybridMultilevel"/>
    <w:tmpl w:val="9824147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284FAF"/>
    <w:multiLevelType w:val="hybridMultilevel"/>
    <w:tmpl w:val="5DE81FD6"/>
    <w:lvl w:ilvl="0" w:tplc="D9AE6F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DF64943"/>
    <w:multiLevelType w:val="hybridMultilevel"/>
    <w:tmpl w:val="3FA8593C"/>
    <w:lvl w:ilvl="0" w:tplc="0576CA10">
      <w:numFmt w:val="bullet"/>
      <w:lvlText w:val="-"/>
      <w:lvlJc w:val="left"/>
      <w:pPr>
        <w:tabs>
          <w:tab w:val="num" w:pos="2136"/>
        </w:tabs>
        <w:ind w:left="2136" w:hanging="360"/>
      </w:pPr>
      <w:rPr>
        <w:rFonts w:ascii="Times New Roman" w:eastAsia="Times New Roman" w:hAnsi="Times New Roman" w:cs="Times New Roman" w:hint="default"/>
      </w:rPr>
    </w:lvl>
    <w:lvl w:ilvl="1" w:tplc="040C0003" w:tentative="1">
      <w:start w:val="1"/>
      <w:numFmt w:val="bullet"/>
      <w:lvlText w:val="o"/>
      <w:lvlJc w:val="left"/>
      <w:pPr>
        <w:tabs>
          <w:tab w:val="num" w:pos="2856"/>
        </w:tabs>
        <w:ind w:left="2856" w:hanging="360"/>
      </w:pPr>
      <w:rPr>
        <w:rFonts w:ascii="Courier New" w:hAnsi="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26" w15:restartNumberingAfterBreak="0">
    <w:nsid w:val="7A9027FA"/>
    <w:multiLevelType w:val="hybridMultilevel"/>
    <w:tmpl w:val="7B6443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5"/>
    <w:lvlOverride w:ilvl="0">
      <w:startOverride w:val="1"/>
    </w:lvlOverride>
  </w:num>
  <w:num w:numId="3">
    <w:abstractNumId w:val="17"/>
  </w:num>
  <w:num w:numId="4">
    <w:abstractNumId w:val="8"/>
  </w:num>
  <w:num w:numId="5">
    <w:abstractNumId w:val="6"/>
  </w:num>
  <w:num w:numId="6">
    <w:abstractNumId w:val="25"/>
  </w:num>
  <w:num w:numId="7">
    <w:abstractNumId w:val="7"/>
  </w:num>
  <w:num w:numId="8">
    <w:abstractNumId w:val="23"/>
  </w:num>
  <w:num w:numId="9">
    <w:abstractNumId w:val="16"/>
  </w:num>
  <w:num w:numId="10">
    <w:abstractNumId w:val="15"/>
    <w:lvlOverride w:ilvl="0">
      <w:startOverride w:val="3"/>
    </w:lvlOverride>
  </w:num>
  <w:num w:numId="11">
    <w:abstractNumId w:val="11"/>
  </w:num>
  <w:num w:numId="12">
    <w:abstractNumId w:val="4"/>
  </w:num>
  <w:num w:numId="13">
    <w:abstractNumId w:val="0"/>
  </w:num>
  <w:num w:numId="14">
    <w:abstractNumId w:val="1"/>
  </w:num>
  <w:num w:numId="15">
    <w:abstractNumId w:val="19"/>
  </w:num>
  <w:num w:numId="16">
    <w:abstractNumId w:val="9"/>
  </w:num>
  <w:num w:numId="17">
    <w:abstractNumId w:val="15"/>
    <w:lvlOverride w:ilvl="0">
      <w:startOverride w:val="5"/>
    </w:lvlOverride>
  </w:num>
  <w:num w:numId="18">
    <w:abstractNumId w:val="20"/>
  </w:num>
  <w:num w:numId="19">
    <w:abstractNumId w:val="24"/>
  </w:num>
  <w:num w:numId="20">
    <w:abstractNumId w:val="12"/>
  </w:num>
  <w:num w:numId="21">
    <w:abstractNumId w:val="26"/>
  </w:num>
  <w:num w:numId="22">
    <w:abstractNumId w:val="2"/>
  </w:num>
  <w:num w:numId="23">
    <w:abstractNumId w:val="13"/>
  </w:num>
  <w:num w:numId="24">
    <w:abstractNumId w:val="22"/>
  </w:num>
  <w:num w:numId="25">
    <w:abstractNumId w:val="3"/>
  </w:num>
  <w:num w:numId="26">
    <w:abstractNumId w:val="21"/>
  </w:num>
  <w:num w:numId="27">
    <w:abstractNumId w:val="14"/>
  </w:num>
  <w:num w:numId="28">
    <w:abstractNumId w:val="18"/>
  </w:num>
  <w:num w:numId="29">
    <w:abstractNumId w:val="10"/>
  </w:num>
  <w:num w:numId="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lien PARC">
    <w15:presenceInfo w15:providerId="AD" w15:userId="S-1-5-21-3166109984-3408103959-2420276549-3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63"/>
    <o:shapelayout v:ext="edit">
      <o:idmap v:ext="edit" data="2"/>
    </o:shapelayout>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5CB"/>
    <w:rsid w:val="00026D6C"/>
    <w:rsid w:val="00034D24"/>
    <w:rsid w:val="00036390"/>
    <w:rsid w:val="000456B2"/>
    <w:rsid w:val="00045FEC"/>
    <w:rsid w:val="000565E7"/>
    <w:rsid w:val="00063875"/>
    <w:rsid w:val="000706A2"/>
    <w:rsid w:val="000762E4"/>
    <w:rsid w:val="000763C2"/>
    <w:rsid w:val="00077316"/>
    <w:rsid w:val="00084A26"/>
    <w:rsid w:val="0009682F"/>
    <w:rsid w:val="000A006B"/>
    <w:rsid w:val="000A0D63"/>
    <w:rsid w:val="000A4603"/>
    <w:rsid w:val="000C0A2E"/>
    <w:rsid w:val="000D0056"/>
    <w:rsid w:val="000D1D2D"/>
    <w:rsid w:val="000F0FCB"/>
    <w:rsid w:val="000F1B1B"/>
    <w:rsid w:val="000F4269"/>
    <w:rsid w:val="000F767D"/>
    <w:rsid w:val="0010635C"/>
    <w:rsid w:val="001109AD"/>
    <w:rsid w:val="00112E1F"/>
    <w:rsid w:val="00113AB1"/>
    <w:rsid w:val="00113D0F"/>
    <w:rsid w:val="00114FC3"/>
    <w:rsid w:val="001169F0"/>
    <w:rsid w:val="00123C84"/>
    <w:rsid w:val="00132315"/>
    <w:rsid w:val="001540D4"/>
    <w:rsid w:val="00174773"/>
    <w:rsid w:val="00176762"/>
    <w:rsid w:val="00193DE3"/>
    <w:rsid w:val="00197B08"/>
    <w:rsid w:val="00197BDE"/>
    <w:rsid w:val="001B0571"/>
    <w:rsid w:val="001C0895"/>
    <w:rsid w:val="001C2A64"/>
    <w:rsid w:val="001C30E5"/>
    <w:rsid w:val="001C3F05"/>
    <w:rsid w:val="001D08E7"/>
    <w:rsid w:val="001E6331"/>
    <w:rsid w:val="002201E1"/>
    <w:rsid w:val="00223A19"/>
    <w:rsid w:val="002500C0"/>
    <w:rsid w:val="00256D30"/>
    <w:rsid w:val="00266164"/>
    <w:rsid w:val="002829A8"/>
    <w:rsid w:val="00283108"/>
    <w:rsid w:val="0029798F"/>
    <w:rsid w:val="002A2BBE"/>
    <w:rsid w:val="002A38FE"/>
    <w:rsid w:val="002A3D1C"/>
    <w:rsid w:val="002B1182"/>
    <w:rsid w:val="002B3330"/>
    <w:rsid w:val="002B43B0"/>
    <w:rsid w:val="002B5621"/>
    <w:rsid w:val="002E2C77"/>
    <w:rsid w:val="002E3136"/>
    <w:rsid w:val="002E4D69"/>
    <w:rsid w:val="002F0F3C"/>
    <w:rsid w:val="00300F99"/>
    <w:rsid w:val="00303E69"/>
    <w:rsid w:val="003065CB"/>
    <w:rsid w:val="00316B87"/>
    <w:rsid w:val="003412C9"/>
    <w:rsid w:val="00345740"/>
    <w:rsid w:val="00351524"/>
    <w:rsid w:val="00354C4C"/>
    <w:rsid w:val="00357AAB"/>
    <w:rsid w:val="003660D3"/>
    <w:rsid w:val="0037108C"/>
    <w:rsid w:val="003B19DF"/>
    <w:rsid w:val="003B6429"/>
    <w:rsid w:val="003C24C1"/>
    <w:rsid w:val="003D2BD1"/>
    <w:rsid w:val="003D44CB"/>
    <w:rsid w:val="003D53DC"/>
    <w:rsid w:val="003D5B6D"/>
    <w:rsid w:val="003F466C"/>
    <w:rsid w:val="003F64C8"/>
    <w:rsid w:val="004129AB"/>
    <w:rsid w:val="00414FEF"/>
    <w:rsid w:val="00427BEC"/>
    <w:rsid w:val="00447BE1"/>
    <w:rsid w:val="00453FC0"/>
    <w:rsid w:val="004569D2"/>
    <w:rsid w:val="00461CF0"/>
    <w:rsid w:val="004659D1"/>
    <w:rsid w:val="004714E7"/>
    <w:rsid w:val="00473E5E"/>
    <w:rsid w:val="00482BAF"/>
    <w:rsid w:val="00492041"/>
    <w:rsid w:val="00497242"/>
    <w:rsid w:val="004C2B75"/>
    <w:rsid w:val="004D0E70"/>
    <w:rsid w:val="004D743C"/>
    <w:rsid w:val="005076AF"/>
    <w:rsid w:val="00517A96"/>
    <w:rsid w:val="005323FF"/>
    <w:rsid w:val="00551319"/>
    <w:rsid w:val="00563AC1"/>
    <w:rsid w:val="00594D20"/>
    <w:rsid w:val="005955EE"/>
    <w:rsid w:val="005A0111"/>
    <w:rsid w:val="005A0DC2"/>
    <w:rsid w:val="005A3BC9"/>
    <w:rsid w:val="005B0FF2"/>
    <w:rsid w:val="005B7D9B"/>
    <w:rsid w:val="005C2724"/>
    <w:rsid w:val="005C3081"/>
    <w:rsid w:val="005D5903"/>
    <w:rsid w:val="0060019D"/>
    <w:rsid w:val="00601462"/>
    <w:rsid w:val="006162E8"/>
    <w:rsid w:val="00645526"/>
    <w:rsid w:val="00652FC1"/>
    <w:rsid w:val="00655C28"/>
    <w:rsid w:val="00672CBD"/>
    <w:rsid w:val="0068001B"/>
    <w:rsid w:val="006C5A37"/>
    <w:rsid w:val="006D4585"/>
    <w:rsid w:val="006F2CFA"/>
    <w:rsid w:val="006F5B96"/>
    <w:rsid w:val="007011BC"/>
    <w:rsid w:val="00705028"/>
    <w:rsid w:val="007273CF"/>
    <w:rsid w:val="007305FF"/>
    <w:rsid w:val="00732BFB"/>
    <w:rsid w:val="007334E5"/>
    <w:rsid w:val="00747117"/>
    <w:rsid w:val="00752470"/>
    <w:rsid w:val="007721C2"/>
    <w:rsid w:val="00785D6A"/>
    <w:rsid w:val="00790B22"/>
    <w:rsid w:val="00796C7E"/>
    <w:rsid w:val="007A1D0E"/>
    <w:rsid w:val="007C49B9"/>
    <w:rsid w:val="007D6B3B"/>
    <w:rsid w:val="007F161C"/>
    <w:rsid w:val="008050FF"/>
    <w:rsid w:val="00807E02"/>
    <w:rsid w:val="00815DC5"/>
    <w:rsid w:val="00817BF8"/>
    <w:rsid w:val="0082633E"/>
    <w:rsid w:val="00846921"/>
    <w:rsid w:val="0085645A"/>
    <w:rsid w:val="0086796E"/>
    <w:rsid w:val="0088396E"/>
    <w:rsid w:val="008D33C7"/>
    <w:rsid w:val="008E33B4"/>
    <w:rsid w:val="008F764B"/>
    <w:rsid w:val="008F7B17"/>
    <w:rsid w:val="00922261"/>
    <w:rsid w:val="00924C1A"/>
    <w:rsid w:val="009337BE"/>
    <w:rsid w:val="00970B86"/>
    <w:rsid w:val="009857A4"/>
    <w:rsid w:val="009A4CD7"/>
    <w:rsid w:val="009A63BD"/>
    <w:rsid w:val="009D02F2"/>
    <w:rsid w:val="009D3542"/>
    <w:rsid w:val="009F5E58"/>
    <w:rsid w:val="009F7A11"/>
    <w:rsid w:val="00A00112"/>
    <w:rsid w:val="00A02C92"/>
    <w:rsid w:val="00A20D05"/>
    <w:rsid w:val="00A31CDA"/>
    <w:rsid w:val="00A352E8"/>
    <w:rsid w:val="00A76C89"/>
    <w:rsid w:val="00A83110"/>
    <w:rsid w:val="00A877CF"/>
    <w:rsid w:val="00A945D9"/>
    <w:rsid w:val="00A9716F"/>
    <w:rsid w:val="00AB58EB"/>
    <w:rsid w:val="00AB5EE0"/>
    <w:rsid w:val="00AB5F5F"/>
    <w:rsid w:val="00AB7F00"/>
    <w:rsid w:val="00AD153C"/>
    <w:rsid w:val="00AD7157"/>
    <w:rsid w:val="00AD7F8D"/>
    <w:rsid w:val="00AE00A9"/>
    <w:rsid w:val="00AE5CC6"/>
    <w:rsid w:val="00AF2BCA"/>
    <w:rsid w:val="00B01983"/>
    <w:rsid w:val="00B15209"/>
    <w:rsid w:val="00B21C09"/>
    <w:rsid w:val="00B35D06"/>
    <w:rsid w:val="00B52758"/>
    <w:rsid w:val="00B561C2"/>
    <w:rsid w:val="00B66410"/>
    <w:rsid w:val="00BB4702"/>
    <w:rsid w:val="00BC3611"/>
    <w:rsid w:val="00BD155E"/>
    <w:rsid w:val="00BD2367"/>
    <w:rsid w:val="00BD50E3"/>
    <w:rsid w:val="00BD60CC"/>
    <w:rsid w:val="00C000E7"/>
    <w:rsid w:val="00C001D7"/>
    <w:rsid w:val="00C156AF"/>
    <w:rsid w:val="00C1586B"/>
    <w:rsid w:val="00C21575"/>
    <w:rsid w:val="00C24C11"/>
    <w:rsid w:val="00C351DF"/>
    <w:rsid w:val="00C35FCA"/>
    <w:rsid w:val="00C432CF"/>
    <w:rsid w:val="00C50594"/>
    <w:rsid w:val="00C523BA"/>
    <w:rsid w:val="00C5358A"/>
    <w:rsid w:val="00C623B9"/>
    <w:rsid w:val="00C93B94"/>
    <w:rsid w:val="00C93D50"/>
    <w:rsid w:val="00CA3F62"/>
    <w:rsid w:val="00CA63DC"/>
    <w:rsid w:val="00CA6BD7"/>
    <w:rsid w:val="00CB7751"/>
    <w:rsid w:val="00CC6DDA"/>
    <w:rsid w:val="00CE2013"/>
    <w:rsid w:val="00CE6A1D"/>
    <w:rsid w:val="00CF2DF0"/>
    <w:rsid w:val="00CF5C46"/>
    <w:rsid w:val="00D0103F"/>
    <w:rsid w:val="00D06F74"/>
    <w:rsid w:val="00D12293"/>
    <w:rsid w:val="00D13EE6"/>
    <w:rsid w:val="00D166EA"/>
    <w:rsid w:val="00D27412"/>
    <w:rsid w:val="00D35626"/>
    <w:rsid w:val="00D45A72"/>
    <w:rsid w:val="00D5032F"/>
    <w:rsid w:val="00D51030"/>
    <w:rsid w:val="00D66168"/>
    <w:rsid w:val="00D7379E"/>
    <w:rsid w:val="00D80F79"/>
    <w:rsid w:val="00D835D9"/>
    <w:rsid w:val="00D87780"/>
    <w:rsid w:val="00D929A4"/>
    <w:rsid w:val="00DE6347"/>
    <w:rsid w:val="00DF0A52"/>
    <w:rsid w:val="00DF73EF"/>
    <w:rsid w:val="00E077B8"/>
    <w:rsid w:val="00E152FA"/>
    <w:rsid w:val="00E17834"/>
    <w:rsid w:val="00E27A58"/>
    <w:rsid w:val="00E31301"/>
    <w:rsid w:val="00E47841"/>
    <w:rsid w:val="00E56E39"/>
    <w:rsid w:val="00E87899"/>
    <w:rsid w:val="00E962AC"/>
    <w:rsid w:val="00EA46A1"/>
    <w:rsid w:val="00EC33C5"/>
    <w:rsid w:val="00EC7E14"/>
    <w:rsid w:val="00ED0E5B"/>
    <w:rsid w:val="00ED4FBC"/>
    <w:rsid w:val="00EE6046"/>
    <w:rsid w:val="00EF1AB0"/>
    <w:rsid w:val="00EF5EBF"/>
    <w:rsid w:val="00F33F68"/>
    <w:rsid w:val="00F40670"/>
    <w:rsid w:val="00F60541"/>
    <w:rsid w:val="00F80F5A"/>
    <w:rsid w:val="00F900D9"/>
    <w:rsid w:val="00FA1F5D"/>
    <w:rsid w:val="00FA5A41"/>
    <w:rsid w:val="00FA6556"/>
    <w:rsid w:val="00FC13D7"/>
    <w:rsid w:val="00FC5106"/>
    <w:rsid w:val="00FE166E"/>
    <w:rsid w:val="00FE3A8D"/>
    <w:rsid w:val="00FF20A0"/>
    <w:rsid w:val="00FF26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1"/>
    </o:shapelayout>
  </w:shapeDefaults>
  <w:decimalSymbol w:val=","/>
  <w:listSeparator w:val=";"/>
  <w14:docId w14:val="58C1ADC4"/>
  <w15:chartTrackingRefBased/>
  <w15:docId w15:val="{E97B9506-9B88-4556-9186-1C2D0E147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lsdException w:name="annotation text" w:uiPriority="99" w:qFormat="1"/>
    <w:lsdException w:name="caption" w:qFormat="1"/>
    <w:lsdException w:name="footnote reference" w:uiPriority="99"/>
    <w:lsdException w:name="annotation reference"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qFormat/>
    <w:pPr>
      <w:keepNext/>
      <w:outlineLvl w:val="0"/>
    </w:pPr>
    <w:rPr>
      <w:sz w:val="24"/>
      <w:szCs w:val="24"/>
    </w:rPr>
  </w:style>
  <w:style w:type="paragraph" w:styleId="Titre2">
    <w:name w:val="heading 2"/>
    <w:basedOn w:val="Normal"/>
    <w:next w:val="Normal"/>
    <w:qFormat/>
    <w:pPr>
      <w:keepNext/>
      <w:jc w:val="both"/>
      <w:outlineLvl w:val="1"/>
    </w:pPr>
    <w:rPr>
      <w:sz w:val="24"/>
      <w:szCs w:val="24"/>
    </w:rPr>
  </w:style>
  <w:style w:type="paragraph" w:styleId="Titre3">
    <w:name w:val="heading 3"/>
    <w:basedOn w:val="Normal"/>
    <w:next w:val="Normal"/>
    <w:link w:val="Titre3Car"/>
    <w:qFormat/>
    <w:pPr>
      <w:keepNext/>
      <w:numPr>
        <w:numId w:val="1"/>
      </w:numPr>
      <w:jc w:val="both"/>
      <w:outlineLvl w:val="2"/>
    </w:pPr>
    <w:rPr>
      <w:b/>
      <w:bCs/>
      <w:sz w:val="24"/>
      <w:szCs w:val="24"/>
    </w:rPr>
  </w:style>
  <w:style w:type="paragraph" w:styleId="Titre4">
    <w:name w:val="heading 4"/>
    <w:basedOn w:val="Normal"/>
    <w:next w:val="Normal"/>
    <w:qFormat/>
    <w:pPr>
      <w:keepNext/>
      <w:outlineLvl w:val="3"/>
    </w:pPr>
    <w:rPr>
      <w:color w:val="000080"/>
      <w:sz w:val="24"/>
    </w:rPr>
  </w:style>
  <w:style w:type="paragraph" w:styleId="Titre5">
    <w:name w:val="heading 5"/>
    <w:basedOn w:val="Normal"/>
    <w:next w:val="Normal"/>
    <w:qFormat/>
    <w:pPr>
      <w:keepNext/>
      <w:jc w:val="both"/>
      <w:outlineLvl w:val="4"/>
    </w:pPr>
    <w:rPr>
      <w:color w:val="000080"/>
      <w:sz w:val="24"/>
    </w:rPr>
  </w:style>
  <w:style w:type="paragraph" w:styleId="Titre6">
    <w:name w:val="heading 6"/>
    <w:basedOn w:val="Normal"/>
    <w:next w:val="Normal"/>
    <w:qFormat/>
    <w:pPr>
      <w:keepNext/>
      <w:jc w:val="center"/>
      <w:outlineLvl w:val="5"/>
    </w:pPr>
    <w:rPr>
      <w:color w:val="000080"/>
      <w:sz w:val="24"/>
    </w:rPr>
  </w:style>
  <w:style w:type="paragraph" w:styleId="Titre7">
    <w:name w:val="heading 7"/>
    <w:basedOn w:val="Normal"/>
    <w:next w:val="Normal"/>
    <w:qFormat/>
    <w:pPr>
      <w:keepNext/>
      <w:jc w:val="right"/>
      <w:outlineLvl w:val="6"/>
    </w:pPr>
    <w:rPr>
      <w:sz w:val="24"/>
    </w:rPr>
  </w:style>
  <w:style w:type="paragraph" w:styleId="Titre9">
    <w:name w:val="heading 9"/>
    <w:basedOn w:val="Normal"/>
    <w:next w:val="Normal"/>
    <w:qFormat/>
    <w:rsid w:val="00034D24"/>
    <w:pPr>
      <w:keepNext/>
      <w:jc w:val="center"/>
      <w:outlineLvl w:val="8"/>
    </w:pPr>
    <w:rPr>
      <w:rFonts w:ascii="Arial" w:hAnsi="Arial" w:cs="Arial"/>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24"/>
      <w:szCs w:val="24"/>
    </w:rPr>
  </w:style>
  <w:style w:type="paragraph" w:styleId="Corpsdetexte">
    <w:name w:val="Body Text"/>
    <w:basedOn w:val="Normal"/>
    <w:rPr>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Corpsdetexte2">
    <w:name w:val="Body Text 2"/>
    <w:basedOn w:val="Normal"/>
    <w:pPr>
      <w:jc w:val="both"/>
    </w:pPr>
    <w:rPr>
      <w:color w:val="000080"/>
      <w:sz w:val="24"/>
    </w:rPr>
  </w:style>
  <w:style w:type="paragraph" w:styleId="Lgende">
    <w:name w:val="caption"/>
    <w:basedOn w:val="Normal"/>
    <w:next w:val="Normal"/>
    <w:qFormat/>
    <w:pPr>
      <w:spacing w:before="120" w:after="120"/>
    </w:pPr>
    <w:rPr>
      <w:b/>
      <w:bCs/>
    </w:rPr>
  </w:style>
  <w:style w:type="table" w:styleId="Grilledutableau">
    <w:name w:val="Table Grid"/>
    <w:basedOn w:val="TableauNormal"/>
    <w:rsid w:val="0041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rsid w:val="00F40670"/>
    <w:rPr>
      <w:color w:val="000080"/>
      <w:sz w:val="24"/>
    </w:rPr>
  </w:style>
  <w:style w:type="paragraph" w:styleId="Textedebulles">
    <w:name w:val="Balloon Text"/>
    <w:basedOn w:val="Normal"/>
    <w:semiHidden/>
    <w:rsid w:val="00F40670"/>
    <w:rPr>
      <w:rFonts w:ascii="Tahoma" w:hAnsi="Tahoma"/>
      <w:sz w:val="16"/>
      <w:szCs w:val="16"/>
    </w:rPr>
  </w:style>
  <w:style w:type="paragraph" w:styleId="Retraitcorpsdetexte">
    <w:name w:val="Body Text Indent"/>
    <w:basedOn w:val="Normal"/>
    <w:rsid w:val="00034D24"/>
    <w:pPr>
      <w:spacing w:before="120"/>
      <w:ind w:left="1775"/>
    </w:pPr>
    <w:rPr>
      <w:rFonts w:ascii="Arial" w:hAnsi="Arial" w:cs="Arial"/>
      <w:color w:val="000080"/>
      <w:sz w:val="22"/>
      <w:szCs w:val="22"/>
    </w:rPr>
  </w:style>
  <w:style w:type="paragraph" w:styleId="Retraitcorpsdetexte2">
    <w:name w:val="Body Text Indent 2"/>
    <w:basedOn w:val="Normal"/>
    <w:rsid w:val="00034D24"/>
    <w:pPr>
      <w:ind w:left="360"/>
    </w:pPr>
    <w:rPr>
      <w:rFonts w:ascii="Arial" w:hAnsi="Arial" w:cs="Arial"/>
      <w:color w:val="000080"/>
      <w:sz w:val="22"/>
      <w:szCs w:val="22"/>
    </w:rPr>
  </w:style>
  <w:style w:type="paragraph" w:styleId="NormalWeb">
    <w:name w:val="Normal (Web)"/>
    <w:basedOn w:val="Normal"/>
    <w:uiPriority w:val="99"/>
    <w:unhideWhenUsed/>
    <w:rsid w:val="00A9716F"/>
    <w:pPr>
      <w:spacing w:before="100" w:beforeAutospacing="1" w:after="100" w:afterAutospacing="1"/>
    </w:pPr>
    <w:rPr>
      <w:rFonts w:eastAsia="Calibri"/>
      <w:sz w:val="24"/>
      <w:szCs w:val="24"/>
    </w:rPr>
  </w:style>
  <w:style w:type="character" w:styleId="lev">
    <w:name w:val="Strong"/>
    <w:uiPriority w:val="22"/>
    <w:qFormat/>
    <w:rsid w:val="00A9716F"/>
    <w:rPr>
      <w:b/>
      <w:bCs/>
    </w:rPr>
  </w:style>
  <w:style w:type="paragraph" w:customStyle="1" w:styleId="Default">
    <w:name w:val="Default"/>
    <w:rsid w:val="008050FF"/>
    <w:pPr>
      <w:autoSpaceDE w:val="0"/>
      <w:autoSpaceDN w:val="0"/>
      <w:adjustRightInd w:val="0"/>
    </w:pPr>
    <w:rPr>
      <w:rFonts w:ascii="Arial" w:hAnsi="Arial" w:cs="Arial"/>
      <w:color w:val="000000"/>
      <w:sz w:val="24"/>
      <w:szCs w:val="24"/>
    </w:rPr>
  </w:style>
  <w:style w:type="character" w:styleId="Marquedecommentaire">
    <w:name w:val="annotation reference"/>
    <w:qFormat/>
    <w:rsid w:val="00D06F74"/>
    <w:rPr>
      <w:sz w:val="16"/>
      <w:szCs w:val="16"/>
    </w:rPr>
  </w:style>
  <w:style w:type="paragraph" w:styleId="Commentaire">
    <w:name w:val="annotation text"/>
    <w:basedOn w:val="Normal"/>
    <w:link w:val="CommentaireCar"/>
    <w:uiPriority w:val="99"/>
    <w:qFormat/>
    <w:rsid w:val="00D06F74"/>
  </w:style>
  <w:style w:type="character" w:customStyle="1" w:styleId="CommentaireCar">
    <w:name w:val="Commentaire Car"/>
    <w:basedOn w:val="Policepardfaut"/>
    <w:link w:val="Commentaire"/>
    <w:uiPriority w:val="99"/>
    <w:rsid w:val="00D06F74"/>
  </w:style>
  <w:style w:type="paragraph" w:styleId="Objetducommentaire">
    <w:name w:val="annotation subject"/>
    <w:basedOn w:val="Commentaire"/>
    <w:next w:val="Commentaire"/>
    <w:link w:val="ObjetducommentaireCar"/>
    <w:rsid w:val="00D06F74"/>
    <w:rPr>
      <w:b/>
      <w:bCs/>
    </w:rPr>
  </w:style>
  <w:style w:type="character" w:customStyle="1" w:styleId="ObjetducommentaireCar">
    <w:name w:val="Objet du commentaire Car"/>
    <w:link w:val="Objetducommentaire"/>
    <w:rsid w:val="00D06F74"/>
    <w:rPr>
      <w:b/>
      <w:bCs/>
    </w:rPr>
  </w:style>
  <w:style w:type="character" w:customStyle="1" w:styleId="PieddepageCar">
    <w:name w:val="Pied de page Car"/>
    <w:link w:val="Pieddepage"/>
    <w:rsid w:val="00354C4C"/>
  </w:style>
  <w:style w:type="paragraph" w:customStyle="1" w:styleId="WW-Standard">
    <w:name w:val="WW-Standard"/>
    <w:rsid w:val="00354C4C"/>
    <w:pPr>
      <w:suppressAutoHyphens/>
      <w:spacing w:after="170"/>
      <w:jc w:val="both"/>
      <w:textAlignment w:val="baseline"/>
    </w:pPr>
    <w:rPr>
      <w:rFonts w:ascii="Arial" w:eastAsia="SimSun" w:hAnsi="Arial" w:cs="Arial"/>
      <w:kern w:val="1"/>
      <w:sz w:val="22"/>
      <w:szCs w:val="24"/>
      <w:lang w:eastAsia="zh-CN" w:bidi="hi-IN"/>
    </w:rPr>
  </w:style>
  <w:style w:type="paragraph" w:customStyle="1" w:styleId="Textbody">
    <w:name w:val="Text body"/>
    <w:basedOn w:val="WW-Standard"/>
    <w:rsid w:val="00354C4C"/>
    <w:pPr>
      <w:spacing w:after="120"/>
    </w:pPr>
  </w:style>
  <w:style w:type="paragraph" w:customStyle="1" w:styleId="TableContents">
    <w:name w:val="Table Contents"/>
    <w:basedOn w:val="WW-Standard"/>
    <w:rsid w:val="00354C4C"/>
    <w:pPr>
      <w:suppressLineNumbers/>
      <w:spacing w:after="0"/>
    </w:pPr>
  </w:style>
  <w:style w:type="paragraph" w:styleId="Notedebasdepage">
    <w:name w:val="footnote text"/>
    <w:basedOn w:val="Normal"/>
    <w:link w:val="NotedebasdepageCar"/>
    <w:uiPriority w:val="99"/>
    <w:unhideWhenUsed/>
    <w:rsid w:val="00FE3A8D"/>
    <w:pPr>
      <w:spacing w:line="276" w:lineRule="auto"/>
      <w:jc w:val="right"/>
    </w:pPr>
    <w:rPr>
      <w:rFonts w:ascii="Calibri" w:eastAsia="Calibri" w:hAnsi="Calibri"/>
      <w:lang w:eastAsia="en-US"/>
    </w:rPr>
  </w:style>
  <w:style w:type="character" w:customStyle="1" w:styleId="NotedebasdepageCar">
    <w:name w:val="Note de bas de page Car"/>
    <w:link w:val="Notedebasdepage"/>
    <w:uiPriority w:val="99"/>
    <w:rsid w:val="00FE3A8D"/>
    <w:rPr>
      <w:rFonts w:ascii="Calibri" w:eastAsia="Calibri" w:hAnsi="Calibri"/>
      <w:lang w:eastAsia="en-US"/>
    </w:rPr>
  </w:style>
  <w:style w:type="character" w:styleId="Appelnotedebasdep">
    <w:name w:val="footnote reference"/>
    <w:uiPriority w:val="99"/>
    <w:unhideWhenUsed/>
    <w:rsid w:val="00FE3A8D"/>
    <w:rPr>
      <w:vertAlign w:val="superscript"/>
    </w:rPr>
  </w:style>
  <w:style w:type="character" w:customStyle="1" w:styleId="Titre1Car">
    <w:name w:val="Titre 1 Car"/>
    <w:link w:val="Titre1"/>
    <w:rsid w:val="00FE3A8D"/>
    <w:rPr>
      <w:sz w:val="24"/>
      <w:szCs w:val="24"/>
    </w:rPr>
  </w:style>
  <w:style w:type="character" w:customStyle="1" w:styleId="Titre3Car">
    <w:name w:val="Titre 3 Car"/>
    <w:link w:val="Titre3"/>
    <w:rsid w:val="00ED4FBC"/>
    <w:rPr>
      <w:b/>
      <w:bCs/>
      <w:sz w:val="24"/>
      <w:szCs w:val="24"/>
    </w:rPr>
  </w:style>
  <w:style w:type="paragraph" w:styleId="Paragraphedeliste">
    <w:name w:val="List Paragraph"/>
    <w:basedOn w:val="Normal"/>
    <w:uiPriority w:val="34"/>
    <w:qFormat/>
    <w:rsid w:val="00300F99"/>
    <w:pPr>
      <w:suppressAutoHyphens/>
      <w:ind w:left="720"/>
      <w:contextualSpacing/>
    </w:pPr>
    <w:rPr>
      <w:kern w:val="2"/>
      <w:sz w:val="24"/>
      <w:szCs w:val="24"/>
      <w:lang w:eastAsia="zh-CN"/>
    </w:rPr>
  </w:style>
  <w:style w:type="paragraph" w:styleId="Rvision">
    <w:name w:val="Revision"/>
    <w:hidden/>
    <w:uiPriority w:val="99"/>
    <w:semiHidden/>
    <w:rsid w:val="005A0DC2"/>
  </w:style>
  <w:style w:type="character" w:styleId="Lienhypertexte">
    <w:name w:val="Hyperlink"/>
    <w:basedOn w:val="Policepardfaut"/>
    <w:rsid w:val="00193DE3"/>
    <w:rPr>
      <w:color w:val="0563C1" w:themeColor="hyperlink"/>
      <w:u w:val="single"/>
    </w:rPr>
  </w:style>
  <w:style w:type="character" w:styleId="Mentionnonrsolue">
    <w:name w:val="Unresolved Mention"/>
    <w:basedOn w:val="Policepardfaut"/>
    <w:uiPriority w:val="99"/>
    <w:semiHidden/>
    <w:unhideWhenUsed/>
    <w:rsid w:val="00193D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2645">
      <w:bodyDiv w:val="1"/>
      <w:marLeft w:val="0"/>
      <w:marRight w:val="0"/>
      <w:marTop w:val="0"/>
      <w:marBottom w:val="0"/>
      <w:divBdr>
        <w:top w:val="none" w:sz="0" w:space="0" w:color="auto"/>
        <w:left w:val="none" w:sz="0" w:space="0" w:color="auto"/>
        <w:bottom w:val="none" w:sz="0" w:space="0" w:color="auto"/>
        <w:right w:val="none" w:sz="0" w:space="0" w:color="auto"/>
      </w:divBdr>
    </w:div>
    <w:div w:id="492766100">
      <w:bodyDiv w:val="1"/>
      <w:marLeft w:val="0"/>
      <w:marRight w:val="0"/>
      <w:marTop w:val="0"/>
      <w:marBottom w:val="0"/>
      <w:divBdr>
        <w:top w:val="none" w:sz="0" w:space="0" w:color="auto"/>
        <w:left w:val="none" w:sz="0" w:space="0" w:color="auto"/>
        <w:bottom w:val="none" w:sz="0" w:space="0" w:color="auto"/>
        <w:right w:val="none" w:sz="0" w:space="0" w:color="auto"/>
      </w:divBdr>
    </w:div>
    <w:div w:id="535435199">
      <w:bodyDiv w:val="1"/>
      <w:marLeft w:val="0"/>
      <w:marRight w:val="0"/>
      <w:marTop w:val="0"/>
      <w:marBottom w:val="0"/>
      <w:divBdr>
        <w:top w:val="none" w:sz="0" w:space="0" w:color="auto"/>
        <w:left w:val="none" w:sz="0" w:space="0" w:color="auto"/>
        <w:bottom w:val="none" w:sz="0" w:space="0" w:color="auto"/>
        <w:right w:val="none" w:sz="0" w:space="0" w:color="auto"/>
      </w:divBdr>
    </w:div>
    <w:div w:id="850678902">
      <w:bodyDiv w:val="1"/>
      <w:marLeft w:val="0"/>
      <w:marRight w:val="0"/>
      <w:marTop w:val="0"/>
      <w:marBottom w:val="0"/>
      <w:divBdr>
        <w:top w:val="none" w:sz="0" w:space="0" w:color="auto"/>
        <w:left w:val="none" w:sz="0" w:space="0" w:color="auto"/>
        <w:bottom w:val="none" w:sz="0" w:space="0" w:color="auto"/>
        <w:right w:val="none" w:sz="0" w:space="0" w:color="auto"/>
      </w:divBdr>
    </w:div>
    <w:div w:id="1215118856">
      <w:bodyDiv w:val="1"/>
      <w:marLeft w:val="0"/>
      <w:marRight w:val="0"/>
      <w:marTop w:val="0"/>
      <w:marBottom w:val="0"/>
      <w:divBdr>
        <w:top w:val="none" w:sz="0" w:space="0" w:color="auto"/>
        <w:left w:val="none" w:sz="0" w:space="0" w:color="auto"/>
        <w:bottom w:val="none" w:sz="0" w:space="0" w:color="auto"/>
        <w:right w:val="none" w:sz="0" w:space="0" w:color="auto"/>
      </w:divBdr>
    </w:div>
    <w:div w:id="1289238814">
      <w:bodyDiv w:val="1"/>
      <w:marLeft w:val="0"/>
      <w:marRight w:val="0"/>
      <w:marTop w:val="0"/>
      <w:marBottom w:val="0"/>
      <w:divBdr>
        <w:top w:val="none" w:sz="0" w:space="0" w:color="auto"/>
        <w:left w:val="none" w:sz="0" w:space="0" w:color="auto"/>
        <w:bottom w:val="none" w:sz="0" w:space="0" w:color="auto"/>
        <w:right w:val="none" w:sz="0" w:space="0" w:color="auto"/>
      </w:divBdr>
    </w:div>
    <w:div w:id="1396053270">
      <w:bodyDiv w:val="1"/>
      <w:marLeft w:val="0"/>
      <w:marRight w:val="0"/>
      <w:marTop w:val="0"/>
      <w:marBottom w:val="0"/>
      <w:divBdr>
        <w:top w:val="none" w:sz="0" w:space="0" w:color="auto"/>
        <w:left w:val="none" w:sz="0" w:space="0" w:color="auto"/>
        <w:bottom w:val="none" w:sz="0" w:space="0" w:color="auto"/>
        <w:right w:val="none" w:sz="0" w:space="0" w:color="auto"/>
      </w:divBdr>
    </w:div>
    <w:div w:id="1667900795">
      <w:bodyDiv w:val="1"/>
      <w:marLeft w:val="0"/>
      <w:marRight w:val="0"/>
      <w:marTop w:val="0"/>
      <w:marBottom w:val="0"/>
      <w:divBdr>
        <w:top w:val="none" w:sz="0" w:space="0" w:color="auto"/>
        <w:left w:val="none" w:sz="0" w:space="0" w:color="auto"/>
        <w:bottom w:val="none" w:sz="0" w:space="0" w:color="auto"/>
        <w:right w:val="none" w:sz="0" w:space="0" w:color="auto"/>
      </w:divBdr>
    </w:div>
    <w:div w:id="1874421871">
      <w:bodyDiv w:val="1"/>
      <w:marLeft w:val="0"/>
      <w:marRight w:val="0"/>
      <w:marTop w:val="0"/>
      <w:marBottom w:val="0"/>
      <w:divBdr>
        <w:top w:val="none" w:sz="0" w:space="0" w:color="auto"/>
        <w:left w:val="none" w:sz="0" w:space="0" w:color="auto"/>
        <w:bottom w:val="none" w:sz="0" w:space="0" w:color="auto"/>
        <w:right w:val="none" w:sz="0" w:space="0" w:color="auto"/>
      </w:divBdr>
    </w:div>
    <w:div w:id="200686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2.xm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6.png"/><Relationship Id="rId28" Type="http://schemas.microsoft.com/office/2011/relationships/people" Target="people.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image" Target="media/image5.emf"/><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file:///\\ares\donnees_z\1-Projets%20en%20cours%20RENO\21R175_Etude%20CEE%20-%20DGEC\3.%20Production\4.%20Tab%20de%20calcul\BAR-EN-102_FC%20Isolation%20des%20murs-ANNA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U_init</a:t>
            </a:r>
            <a:r>
              <a:rPr lang="fr-FR" baseline="0"/>
              <a:t> - Etude ADEME - BAR EN 102</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areaChart>
        <c:grouping val="standard"/>
        <c:varyColors val="0"/>
        <c:ser>
          <c:idx val="0"/>
          <c:order val="0"/>
          <c:spPr>
            <a:solidFill>
              <a:schemeClr val="accent2"/>
            </a:solidFill>
            <a:ln>
              <a:solidFill>
                <a:schemeClr val="accent2"/>
              </a:solidFill>
            </a:ln>
            <a:effectLst/>
          </c:spPr>
          <c:val>
            <c:numRef>
              <c:f>'U initial'!$C$41:$C$105</c:f>
              <c:numCache>
                <c:formatCode>General</c:formatCode>
                <c:ptCount val="65"/>
                <c:pt idx="0">
                  <c:v>0.29343622382287449</c:v>
                </c:pt>
                <c:pt idx="1">
                  <c:v>0.3397858319604613</c:v>
                </c:pt>
                <c:pt idx="2">
                  <c:v>0.46221570066030809</c:v>
                </c:pt>
                <c:pt idx="3">
                  <c:v>0.48682140047206923</c:v>
                </c:pt>
                <c:pt idx="4">
                  <c:v>0.54587560652845157</c:v>
                </c:pt>
                <c:pt idx="5">
                  <c:v>0.62370587344073536</c:v>
                </c:pt>
                <c:pt idx="6">
                  <c:v>0.74626865671641796</c:v>
                </c:pt>
                <c:pt idx="7">
                  <c:v>0.85818307905686553</c:v>
                </c:pt>
                <c:pt idx="8">
                  <c:v>0.94339622641509424</c:v>
                </c:pt>
                <c:pt idx="9">
                  <c:v>1.1205976520811098</c:v>
                </c:pt>
                <c:pt idx="10">
                  <c:v>1.5625</c:v>
                </c:pt>
                <c:pt idx="11">
                  <c:v>1.5625</c:v>
                </c:pt>
                <c:pt idx="12">
                  <c:v>1.6081871345029239</c:v>
                </c:pt>
                <c:pt idx="13">
                  <c:v>1.7940717628705147</c:v>
                </c:pt>
                <c:pt idx="14">
                  <c:v>1.9354345165238676</c:v>
                </c:pt>
                <c:pt idx="15">
                  <c:v>1.9855595667870036</c:v>
                </c:pt>
                <c:pt idx="16">
                  <c:v>1.9855595667870036</c:v>
                </c:pt>
                <c:pt idx="17">
                  <c:v>2.031802120141343</c:v>
                </c:pt>
                <c:pt idx="18">
                  <c:v>2.0992366412213741</c:v>
                </c:pt>
                <c:pt idx="19">
                  <c:v>2.1679932970255553</c:v>
                </c:pt>
                <c:pt idx="20">
                  <c:v>2.1805540924892024</c:v>
                </c:pt>
                <c:pt idx="21">
                  <c:v>2.2289488167308753</c:v>
                </c:pt>
                <c:pt idx="22">
                  <c:v>2.2494887525562373</c:v>
                </c:pt>
                <c:pt idx="23">
                  <c:v>2.2727272727272729</c:v>
                </c:pt>
                <c:pt idx="24">
                  <c:v>2.4229074889867843</c:v>
                </c:pt>
                <c:pt idx="25">
                  <c:v>2.454642475987193</c:v>
                </c:pt>
                <c:pt idx="26">
                  <c:v>2.5641025641025639</c:v>
                </c:pt>
                <c:pt idx="27">
                  <c:v>2.7295285359801489</c:v>
                </c:pt>
                <c:pt idx="28">
                  <c:v>2.7295285359801489</c:v>
                </c:pt>
                <c:pt idx="29">
                  <c:v>2.7375027050421985</c:v>
                </c:pt>
                <c:pt idx="30">
                  <c:v>3.1073446327683616</c:v>
                </c:pt>
                <c:pt idx="31">
                  <c:v>3.1073446327683616</c:v>
                </c:pt>
                <c:pt idx="32">
                  <c:v>3.1073446327683616</c:v>
                </c:pt>
                <c:pt idx="33">
                  <c:v>3.1073446327683616</c:v>
                </c:pt>
                <c:pt idx="34">
                  <c:v>3.1073446327683616</c:v>
                </c:pt>
                <c:pt idx="35">
                  <c:v>3.1855955678670358</c:v>
                </c:pt>
                <c:pt idx="36">
                  <c:v>3.2608695652173916</c:v>
                </c:pt>
                <c:pt idx="37">
                  <c:v>3.3</c:v>
                </c:pt>
                <c:pt idx="38">
                  <c:v>3.3</c:v>
                </c:pt>
                <c:pt idx="39">
                  <c:v>3.3</c:v>
                </c:pt>
                <c:pt idx="40">
                  <c:v>3.3</c:v>
                </c:pt>
                <c:pt idx="41">
                  <c:v>3.3</c:v>
                </c:pt>
                <c:pt idx="42">
                  <c:v>3.6184210526315788</c:v>
                </c:pt>
                <c:pt idx="43">
                  <c:v>3.6184210526315788</c:v>
                </c:pt>
                <c:pt idx="44">
                  <c:v>3.6184210526315788</c:v>
                </c:pt>
                <c:pt idx="45">
                  <c:v>3.6184210526315788</c:v>
                </c:pt>
                <c:pt idx="46">
                  <c:v>3.6184210526315788</c:v>
                </c:pt>
                <c:pt idx="47">
                  <c:v>3.6184210526315788</c:v>
                </c:pt>
                <c:pt idx="48">
                  <c:v>3.6184210526315788</c:v>
                </c:pt>
                <c:pt idx="49">
                  <c:v>3.6184210526315788</c:v>
                </c:pt>
                <c:pt idx="50">
                  <c:v>3.6184210526315788</c:v>
                </c:pt>
                <c:pt idx="51">
                  <c:v>3.6184210526315788</c:v>
                </c:pt>
                <c:pt idx="52">
                  <c:v>3.6184210526315788</c:v>
                </c:pt>
                <c:pt idx="53">
                  <c:v>3.6184210526315788</c:v>
                </c:pt>
                <c:pt idx="54">
                  <c:v>3.6184210526315788</c:v>
                </c:pt>
                <c:pt idx="55">
                  <c:v>3.6184210526315788</c:v>
                </c:pt>
                <c:pt idx="56">
                  <c:v>3.6184210526315788</c:v>
                </c:pt>
                <c:pt idx="57">
                  <c:v>3.6184210526315788</c:v>
                </c:pt>
                <c:pt idx="58">
                  <c:v>3.6184210526315788</c:v>
                </c:pt>
                <c:pt idx="59">
                  <c:v>3.6184210526315788</c:v>
                </c:pt>
                <c:pt idx="60">
                  <c:v>3.6184210526315788</c:v>
                </c:pt>
                <c:pt idx="61">
                  <c:v>3.6184210526315788</c:v>
                </c:pt>
                <c:pt idx="62">
                  <c:v>3.7407063197026016</c:v>
                </c:pt>
                <c:pt idx="63">
                  <c:v>3.9325842696629207</c:v>
                </c:pt>
                <c:pt idx="64">
                  <c:v>4.4303797468354427</c:v>
                </c:pt>
              </c:numCache>
            </c:numRef>
          </c:val>
          <c:extLst>
            <c:ext xmlns:c16="http://schemas.microsoft.com/office/drawing/2014/chart" uri="{C3380CC4-5D6E-409C-BE32-E72D297353CC}">
              <c16:uniqueId val="{00000000-182B-4FFD-80A5-6D2878E5F3A1}"/>
            </c:ext>
          </c:extLst>
        </c:ser>
        <c:dLbls>
          <c:showLegendKey val="0"/>
          <c:showVal val="0"/>
          <c:showCatName val="0"/>
          <c:showSerName val="0"/>
          <c:showPercent val="0"/>
          <c:showBubbleSize val="0"/>
        </c:dLbls>
        <c:axId val="1034198783"/>
        <c:axId val="1034191295"/>
      </c:areaChart>
      <c:lineChart>
        <c:grouping val="standard"/>
        <c:varyColors val="0"/>
        <c:ser>
          <c:idx val="1"/>
          <c:order val="1"/>
          <c:spPr>
            <a:ln w="28575" cap="rnd">
              <a:solidFill>
                <a:schemeClr val="accent1"/>
              </a:solidFill>
              <a:prstDash val="dash"/>
              <a:round/>
            </a:ln>
            <a:effectLst/>
          </c:spPr>
          <c:marker>
            <c:symbol val="none"/>
          </c:marker>
          <c:val>
            <c:numRef>
              <c:f>'U initial'!$D$41:$D$105</c:f>
              <c:numCache>
                <c:formatCode>General</c:formatCode>
                <c:ptCount val="65"/>
                <c:pt idx="0">
                  <c:v>2.6565898735900837</c:v>
                </c:pt>
                <c:pt idx="1">
                  <c:v>2.6565898735900837</c:v>
                </c:pt>
                <c:pt idx="2">
                  <c:v>2.6565898735900837</c:v>
                </c:pt>
                <c:pt idx="3">
                  <c:v>2.6565898735900837</c:v>
                </c:pt>
                <c:pt idx="4">
                  <c:v>2.6565898735900837</c:v>
                </c:pt>
                <c:pt idx="5">
                  <c:v>2.6565898735900837</c:v>
                </c:pt>
                <c:pt idx="6">
                  <c:v>2.6565898735900837</c:v>
                </c:pt>
                <c:pt idx="7">
                  <c:v>2.6565898735900837</c:v>
                </c:pt>
                <c:pt idx="8">
                  <c:v>2.6565898735900837</c:v>
                </c:pt>
                <c:pt idx="9">
                  <c:v>2.6565898735900837</c:v>
                </c:pt>
                <c:pt idx="10">
                  <c:v>2.6565898735900837</c:v>
                </c:pt>
                <c:pt idx="11">
                  <c:v>2.6565898735900837</c:v>
                </c:pt>
                <c:pt idx="12">
                  <c:v>2.6565898735900837</c:v>
                </c:pt>
                <c:pt idx="13">
                  <c:v>2.6565898735900837</c:v>
                </c:pt>
                <c:pt idx="14">
                  <c:v>2.6565898735900837</c:v>
                </c:pt>
                <c:pt idx="15">
                  <c:v>2.6565898735900837</c:v>
                </c:pt>
                <c:pt idx="16">
                  <c:v>2.6565898735900837</c:v>
                </c:pt>
                <c:pt idx="17">
                  <c:v>2.6565898735900837</c:v>
                </c:pt>
                <c:pt idx="18">
                  <c:v>2.6565898735900837</c:v>
                </c:pt>
                <c:pt idx="19">
                  <c:v>2.6565898735900837</c:v>
                </c:pt>
                <c:pt idx="20">
                  <c:v>2.6565898735900837</c:v>
                </c:pt>
                <c:pt idx="21">
                  <c:v>2.6565898735900837</c:v>
                </c:pt>
                <c:pt idx="22">
                  <c:v>2.6565898735900837</c:v>
                </c:pt>
                <c:pt idx="23">
                  <c:v>2.6565898735900837</c:v>
                </c:pt>
                <c:pt idx="24">
                  <c:v>2.6565898735900837</c:v>
                </c:pt>
                <c:pt idx="25">
                  <c:v>2.6565898735900837</c:v>
                </c:pt>
                <c:pt idx="26">
                  <c:v>2.6565898735900837</c:v>
                </c:pt>
                <c:pt idx="27">
                  <c:v>2.6565898735900837</c:v>
                </c:pt>
                <c:pt idx="28">
                  <c:v>2.6565898735900837</c:v>
                </c:pt>
                <c:pt idx="29">
                  <c:v>2.6565898735900837</c:v>
                </c:pt>
                <c:pt idx="30">
                  <c:v>2.6565898735900837</c:v>
                </c:pt>
                <c:pt idx="31">
                  <c:v>2.6565898735900837</c:v>
                </c:pt>
                <c:pt idx="32">
                  <c:v>2.6565898735900837</c:v>
                </c:pt>
                <c:pt idx="33">
                  <c:v>2.6565898735900837</c:v>
                </c:pt>
                <c:pt idx="34">
                  <c:v>2.6565898735900837</c:v>
                </c:pt>
                <c:pt idx="35">
                  <c:v>2.6565898735900837</c:v>
                </c:pt>
                <c:pt idx="36">
                  <c:v>2.6565898735900837</c:v>
                </c:pt>
                <c:pt idx="37">
                  <c:v>2.6565898735900837</c:v>
                </c:pt>
                <c:pt idx="38">
                  <c:v>2.6565898735900837</c:v>
                </c:pt>
                <c:pt idx="39">
                  <c:v>2.6565898735900837</c:v>
                </c:pt>
                <c:pt idx="40">
                  <c:v>2.6565898735900837</c:v>
                </c:pt>
                <c:pt idx="41">
                  <c:v>2.6565898735900837</c:v>
                </c:pt>
                <c:pt idx="42">
                  <c:v>2.6565898735900837</c:v>
                </c:pt>
                <c:pt idx="43">
                  <c:v>2.6565898735900837</c:v>
                </c:pt>
                <c:pt idx="44">
                  <c:v>2.6565898735900837</c:v>
                </c:pt>
                <c:pt idx="45">
                  <c:v>2.6565898735900837</c:v>
                </c:pt>
                <c:pt idx="46">
                  <c:v>2.6565898735900837</c:v>
                </c:pt>
                <c:pt idx="47">
                  <c:v>2.6565898735900837</c:v>
                </c:pt>
                <c:pt idx="48">
                  <c:v>2.6565898735900837</c:v>
                </c:pt>
                <c:pt idx="49">
                  <c:v>2.6565898735900837</c:v>
                </c:pt>
                <c:pt idx="50">
                  <c:v>2.6565898735900837</c:v>
                </c:pt>
                <c:pt idx="51">
                  <c:v>2.6565898735900837</c:v>
                </c:pt>
                <c:pt idx="52">
                  <c:v>2.6565898735900837</c:v>
                </c:pt>
                <c:pt idx="53">
                  <c:v>2.6565898735900837</c:v>
                </c:pt>
                <c:pt idx="54">
                  <c:v>2.6565898735900837</c:v>
                </c:pt>
                <c:pt idx="55">
                  <c:v>2.6565898735900837</c:v>
                </c:pt>
                <c:pt idx="56">
                  <c:v>2.6565898735900837</c:v>
                </c:pt>
                <c:pt idx="57">
                  <c:v>2.6565898735900837</c:v>
                </c:pt>
                <c:pt idx="58">
                  <c:v>2.6565898735900837</c:v>
                </c:pt>
                <c:pt idx="59">
                  <c:v>2.6565898735900837</c:v>
                </c:pt>
                <c:pt idx="60">
                  <c:v>2.6565898735900837</c:v>
                </c:pt>
                <c:pt idx="61">
                  <c:v>2.6565898735900837</c:v>
                </c:pt>
                <c:pt idx="62">
                  <c:v>2.6565898735900837</c:v>
                </c:pt>
                <c:pt idx="63">
                  <c:v>2.6565898735900837</c:v>
                </c:pt>
                <c:pt idx="64">
                  <c:v>2.6565898735900837</c:v>
                </c:pt>
              </c:numCache>
            </c:numRef>
          </c:val>
          <c:smooth val="0"/>
          <c:extLst>
            <c:ext xmlns:c16="http://schemas.microsoft.com/office/drawing/2014/chart" uri="{C3380CC4-5D6E-409C-BE32-E72D297353CC}">
              <c16:uniqueId val="{00000001-182B-4FFD-80A5-6D2878E5F3A1}"/>
            </c:ext>
          </c:extLst>
        </c:ser>
        <c:dLbls>
          <c:showLegendKey val="0"/>
          <c:showVal val="0"/>
          <c:showCatName val="0"/>
          <c:showSerName val="0"/>
          <c:showPercent val="0"/>
          <c:showBubbleSize val="0"/>
        </c:dLbls>
        <c:marker val="1"/>
        <c:smooth val="0"/>
        <c:axId val="1034198783"/>
        <c:axId val="1034191295"/>
      </c:lineChart>
      <c:catAx>
        <c:axId val="1034198783"/>
        <c:scaling>
          <c:orientation val="minMax"/>
        </c:scaling>
        <c:delete val="1"/>
        <c:axPos val="b"/>
        <c:majorTickMark val="none"/>
        <c:minorTickMark val="none"/>
        <c:tickLblPos val="nextTo"/>
        <c:crossAx val="1034191295"/>
        <c:crosses val="autoZero"/>
        <c:auto val="1"/>
        <c:lblAlgn val="ctr"/>
        <c:lblOffset val="100"/>
        <c:noMultiLvlLbl val="0"/>
      </c:catAx>
      <c:valAx>
        <c:axId val="1034191295"/>
        <c:scaling>
          <c:orientation val="minMax"/>
        </c:scaling>
        <c:delete val="0"/>
        <c:axPos val="l"/>
        <c:majorGridlines>
          <c:spPr>
            <a:ln w="9525" cap="flat" cmpd="sng" algn="ctr">
              <a:solidFill>
                <a:schemeClr val="tx1">
                  <a:lumMod val="15000"/>
                  <a:lumOff val="85000"/>
                </a:schemeClr>
              </a:solidFill>
              <a:round/>
            </a:ln>
            <a:effectLst/>
          </c:spPr>
        </c:majorGridlines>
        <c:title>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3419878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7A2A8-01AF-4107-84FB-202E21A10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20</Pages>
  <Words>2902</Words>
  <Characters>18280</Characters>
  <Application>Microsoft Office Word</Application>
  <DocSecurity>0</DocSecurity>
  <Lines>152</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Isolation des murs par l’intérieur</vt:lpstr>
      <vt:lpstr>Isolation des murs par l’intérieur</vt:lpstr>
    </vt:vector>
  </TitlesOfParts>
  <Company>Microsoft</Company>
  <LinksUpToDate>false</LinksUpToDate>
  <CharactersWithSpaces>21140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Isolation des murs par l’intérieur</dc:title>
  <dc:subject/>
  <dc:creator>ATEE CEE</dc:creator>
  <cp:keywords/>
  <cp:lastModifiedBy>Julien PARC</cp:lastModifiedBy>
  <cp:revision>16</cp:revision>
  <cp:lastPrinted>2020-01-06T11:03:00Z</cp:lastPrinted>
  <dcterms:created xsi:type="dcterms:W3CDTF">2021-07-08T12:20:00Z</dcterms:created>
  <dcterms:modified xsi:type="dcterms:W3CDTF">2021-09-01T16:48:00Z</dcterms:modified>
</cp:coreProperties>
</file>